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A5CDDCF" w14:textId="2192CD75" w:rsidR="00FB710C" w:rsidRDefault="00FB710C" w:rsidP="003A529D">
      <w:pPr>
        <w:ind w:firstLine="5812"/>
        <w:jc w:val="right"/>
        <w:rPr>
          <w:rFonts w:cs="Arial"/>
          <w:b/>
          <w:color w:val="000000"/>
          <w:szCs w:val="20"/>
        </w:rPr>
      </w:pPr>
      <w:r>
        <w:rPr>
          <w:rFonts w:cs="Arial"/>
          <w:b/>
          <w:color w:val="000000"/>
          <w:szCs w:val="20"/>
        </w:rPr>
        <w:t>Załącznik nr 1 do zapytania cenowego</w:t>
      </w:r>
    </w:p>
    <w:p w14:paraId="67B62CD5" w14:textId="77777777" w:rsidR="00FB710C" w:rsidRDefault="00EA40E9" w:rsidP="00FB710C">
      <w:pPr>
        <w:jc w:val="center"/>
        <w:rPr>
          <w:rFonts w:cs="Arial"/>
          <w:b/>
          <w:color w:val="000000"/>
          <w:szCs w:val="20"/>
        </w:rPr>
      </w:pPr>
      <w:r>
        <w:rPr>
          <w:noProof/>
        </w:rPr>
        <mc:AlternateContent>
          <mc:Choice Requires="wps">
            <w:drawing>
              <wp:anchor distT="0" distB="0" distL="0" distR="0" simplePos="0" relativeHeight="251657728" behindDoc="0" locked="0" layoutInCell="0" allowOverlap="1" wp14:anchorId="3BFA69D5" wp14:editId="10BAE98C">
                <wp:simplePos x="0" y="0"/>
                <wp:positionH relativeFrom="column">
                  <wp:posOffset>4083050</wp:posOffset>
                </wp:positionH>
                <wp:positionV relativeFrom="paragraph">
                  <wp:posOffset>4445</wp:posOffset>
                </wp:positionV>
                <wp:extent cx="208280" cy="45720"/>
                <wp:effectExtent l="0" t="0" r="0" b="0"/>
                <wp:wrapNone/>
                <wp:docPr id="1" name="Obraz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08280" cy="45720"/>
                        </a:xfrm>
                        <a:prstGeom prst="rect">
                          <a:avLst/>
                        </a:prstGeom>
                        <a:noFill/>
                        <a:ln w="0">
                          <a:noFill/>
                        </a:ln>
                        <a:effectLst/>
                      </wps:spPr>
                      <wps:txbx>
                        <w:txbxContent>
                          <w:p w14:paraId="2260AA0D" w14:textId="77777777" w:rsidR="00FB710C" w:rsidRDefault="00FB710C" w:rsidP="00FB710C">
                            <w:pPr>
                              <w:pStyle w:val="Zawartoramki"/>
                              <w:spacing w:after="0"/>
                            </w:pPr>
                          </w:p>
                        </w:txbxContent>
                      </wps:txbx>
                      <wps:bodyPr lIns="0" tIns="0" rIns="0" bIns="0">
                        <a:noAutofit/>
                      </wps:bodyPr>
                    </wps:wsp>
                  </a:graphicData>
                </a:graphic>
                <wp14:sizeRelH relativeFrom="page">
                  <wp14:pctWidth>0</wp14:pctWidth>
                </wp14:sizeRelH>
                <wp14:sizeRelV relativeFrom="page">
                  <wp14:pctHeight>0</wp14:pctHeight>
                </wp14:sizeRelV>
              </wp:anchor>
            </w:drawing>
          </mc:Choice>
          <mc:Fallback>
            <w:pict>
              <v:rect id="Obraz1" o:spid="_x0000_s1026" style="position:absolute;left:0;text-align:left;margin-left:321.5pt;margin-top:.35pt;width:16.4pt;height:3.6pt;z-index:251657728;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" o:allowincell="f" filled="f" stroked="f" strokeweight="0">
                <v:textbox inset="0,0,0,0">
                  <w:txbxContent>
                    <w:p w:rsidR="00FB710C" w:rsidRDefault="00FB710C" w:rsidP="00FB710C">
                      <w:pPr>
                        <w:pStyle w:val="Zawartoramki"/>
                        <w:spacing w:after="0"/>
                      </w:pPr>
                    </w:p>
                  </w:txbxContent>
                </v:textbox>
              </v:rect>
            </w:pict>
          </mc:Fallback>
        </mc:AlternateContent>
      </w:r>
      <w:r w:rsidR="00FB710C">
        <w:rPr>
          <w:rFonts w:cs="Arial"/>
          <w:b/>
          <w:color w:val="000000"/>
          <w:szCs w:val="20"/>
        </w:rPr>
        <w:t>Formularz oferty</w:t>
      </w:r>
    </w:p>
    <w:p w14:paraId="52E2E808" w14:textId="77777777" w:rsidR="00FB710C" w:rsidRDefault="00FB710C" w:rsidP="00AD7DF1">
      <w:pPr>
        <w:spacing w:after="0"/>
        <w:jc w:val="center"/>
        <w:rPr>
          <w:rFonts w:cs="Arial"/>
          <w:b/>
          <w:color w:val="000000"/>
          <w:szCs w:val="20"/>
        </w:rPr>
      </w:pPr>
      <w:r>
        <w:rPr>
          <w:rFonts w:cs="Arial"/>
          <w:b/>
          <w:color w:val="000000"/>
          <w:szCs w:val="20"/>
        </w:rPr>
        <w:t>„Sukcesywna dostawa artykułów chemicznych i środków czystościowych wraz z transportem w</w:t>
      </w:r>
      <w:r w:rsidR="002776FD">
        <w:rPr>
          <w:rFonts w:cs="Arial"/>
          <w:b/>
          <w:color w:val="000000"/>
          <w:szCs w:val="20"/>
        </w:rPr>
        <w:t> </w:t>
      </w:r>
      <w:r w:rsidR="0033751D">
        <w:rPr>
          <w:rFonts w:cs="Arial"/>
          <w:b/>
          <w:color w:val="000000"/>
          <w:szCs w:val="20"/>
        </w:rPr>
        <w:t>I</w:t>
      </w:r>
      <w:r>
        <w:rPr>
          <w:rFonts w:cs="Arial"/>
          <w:b/>
          <w:color w:val="000000"/>
          <w:szCs w:val="20"/>
        </w:rPr>
        <w:t> półroczu 202</w:t>
      </w:r>
      <w:r w:rsidR="007879DF">
        <w:rPr>
          <w:rFonts w:cs="Arial"/>
          <w:b/>
          <w:color w:val="000000"/>
          <w:szCs w:val="20"/>
        </w:rPr>
        <w:t>6</w:t>
      </w:r>
      <w:r>
        <w:rPr>
          <w:rFonts w:cs="Arial"/>
          <w:b/>
          <w:color w:val="000000"/>
          <w:szCs w:val="20"/>
        </w:rPr>
        <w:t xml:space="preserve"> </w:t>
      </w:r>
      <w:proofErr w:type="gramStart"/>
      <w:r>
        <w:rPr>
          <w:rFonts w:cs="Arial"/>
          <w:b/>
          <w:color w:val="000000"/>
          <w:szCs w:val="20"/>
        </w:rPr>
        <w:t>roku  dla</w:t>
      </w:r>
      <w:proofErr w:type="gramEnd"/>
      <w:r>
        <w:rPr>
          <w:rFonts w:cs="Arial"/>
          <w:b/>
          <w:color w:val="000000"/>
          <w:szCs w:val="20"/>
        </w:rPr>
        <w:t xml:space="preserve"> Domu Pomocy Społecznej </w:t>
      </w:r>
      <w:r w:rsidR="003A0A47">
        <w:rPr>
          <w:rFonts w:cs="Arial"/>
          <w:b/>
          <w:color w:val="000000"/>
          <w:szCs w:val="20"/>
        </w:rPr>
        <w:t>im. Św. Kazimierza, ul. Garbarska 35</w:t>
      </w:r>
      <w:r>
        <w:rPr>
          <w:rFonts w:cs="Arial"/>
          <w:b/>
          <w:color w:val="000000"/>
          <w:szCs w:val="20"/>
        </w:rPr>
        <w:t xml:space="preserve">, </w:t>
      </w:r>
      <w:r w:rsidR="003A0A47">
        <w:rPr>
          <w:rFonts w:cs="Arial"/>
          <w:b/>
          <w:color w:val="000000"/>
          <w:szCs w:val="20"/>
        </w:rPr>
        <w:br/>
      </w:r>
      <w:r>
        <w:rPr>
          <w:rFonts w:cs="Arial"/>
          <w:b/>
          <w:color w:val="000000"/>
          <w:szCs w:val="20"/>
        </w:rPr>
        <w:t>26-600 Radom”</w:t>
      </w:r>
    </w:p>
    <w:tbl>
      <w:tblPr>
        <w:tblW w:w="9795" w:type="dxa"/>
        <w:jc w:val="center"/>
        <w:tblLayout w:type="fixed"/>
        <w:tblLook w:val="04A0" w:firstRow="1" w:lastRow="0" w:firstColumn="1" w:lastColumn="0" w:noHBand="0" w:noVBand="1"/>
      </w:tblPr>
      <w:tblGrid>
        <w:gridCol w:w="3467"/>
        <w:gridCol w:w="6328"/>
      </w:tblGrid>
      <w:tr w:rsidR="00FB710C" w14:paraId="0F0A36BA" w14:textId="77777777" w:rsidTr="00700431">
        <w:trPr>
          <w:trHeight w:val="1223"/>
          <w:jc w:val="center"/>
        </w:trPr>
        <w:tc>
          <w:tcPr>
            <w:tcW w:w="3467" w:type="dxa"/>
            <w:tcBorders>
              <w:top w:val="single" w:sz="4" w:space="0" w:color="000000"/>
              <w:left w:val="single" w:sz="4" w:space="0" w:color="000000"/>
              <w:bottom w:val="single" w:sz="4" w:space="0" w:color="000000"/>
              <w:right w:val="single" w:sz="4" w:space="0" w:color="000000"/>
            </w:tcBorders>
            <w:vAlign w:val="center"/>
          </w:tcPr>
          <w:p w14:paraId="65EC5006" w14:textId="77777777" w:rsidR="00FB710C" w:rsidRDefault="00FB710C" w:rsidP="00700431">
            <w:pPr>
              <w:pStyle w:val="NumPar1"/>
              <w:widowControl w:val="0"/>
              <w:numPr>
                <w:ilvl w:val="0"/>
                <w:numId w:val="0"/>
              </w:numPr>
              <w:tabs>
                <w:tab w:val="left" w:pos="708"/>
              </w:tabs>
              <w:ind w:left="850" w:hanging="850"/>
              <w:jc w:val="left"/>
              <w:rPr>
                <w:rFonts w:ascii="Arial" w:hAnsi="Arial" w:cs="Arial"/>
                <w:color w:val="000000"/>
                <w:szCs w:val="20"/>
              </w:rPr>
            </w:pPr>
            <w:r>
              <w:rPr>
                <w:rFonts w:ascii="Arial" w:hAnsi="Arial" w:cs="Arial"/>
                <w:color w:val="000000"/>
                <w:szCs w:val="20"/>
              </w:rPr>
              <w:t>Pełna nazwa firmy</w:t>
            </w:r>
          </w:p>
        </w:tc>
        <w:tc>
          <w:tcPr>
            <w:tcW w:w="6327" w:type="dxa"/>
            <w:tcBorders>
              <w:top w:val="single" w:sz="4" w:space="0" w:color="000000"/>
              <w:left w:val="single" w:sz="4" w:space="0" w:color="000000"/>
              <w:bottom w:val="single" w:sz="4" w:space="0" w:color="000000"/>
              <w:right w:val="single" w:sz="4" w:space="0" w:color="000000"/>
            </w:tcBorders>
          </w:tcPr>
          <w:p w14:paraId="35C6DD35" w14:textId="77777777" w:rsidR="00FB710C" w:rsidRDefault="00FB710C" w:rsidP="00700431">
            <w:pPr>
              <w:pStyle w:val="Text1"/>
              <w:widowControl w:val="0"/>
              <w:ind w:left="0"/>
              <w:jc w:val="center"/>
              <w:rPr>
                <w:rFonts w:ascii="Arial" w:hAnsi="Arial" w:cs="Arial"/>
                <w:color w:val="000000"/>
                <w:szCs w:val="20"/>
              </w:rPr>
            </w:pPr>
            <w:r>
              <w:rPr>
                <w:rFonts w:ascii="Arial" w:hAnsi="Arial" w:cs="Arial"/>
                <w:color w:val="000000"/>
                <w:szCs w:val="20"/>
              </w:rPr>
              <w:t>……………………………………………………………………….…….</w:t>
            </w:r>
          </w:p>
          <w:p w14:paraId="29210ABB" w14:textId="77777777" w:rsidR="00FB710C" w:rsidRDefault="00FB710C" w:rsidP="00700431">
            <w:pPr>
              <w:pStyle w:val="Text1"/>
              <w:widowControl w:val="0"/>
              <w:ind w:left="0"/>
              <w:jc w:val="center"/>
              <w:rPr>
                <w:rFonts w:ascii="Arial" w:hAnsi="Arial" w:cs="Arial"/>
                <w:color w:val="000000"/>
                <w:szCs w:val="20"/>
              </w:rPr>
            </w:pPr>
            <w:r>
              <w:rPr>
                <w:rFonts w:ascii="Arial" w:hAnsi="Arial" w:cs="Arial"/>
                <w:color w:val="000000"/>
                <w:szCs w:val="20"/>
              </w:rPr>
              <w:t>……………………………………………………………………………..</w:t>
            </w:r>
          </w:p>
          <w:p w14:paraId="73A55E8E" w14:textId="77777777" w:rsidR="00FB710C" w:rsidRDefault="00FB710C" w:rsidP="00700431">
            <w:pPr>
              <w:pStyle w:val="Text1"/>
              <w:widowControl w:val="0"/>
              <w:ind w:left="0"/>
              <w:jc w:val="center"/>
              <w:rPr>
                <w:rFonts w:ascii="Arial" w:hAnsi="Arial" w:cs="Arial"/>
                <w:color w:val="000000"/>
                <w:szCs w:val="20"/>
              </w:rPr>
            </w:pPr>
            <w:r>
              <w:rPr>
                <w:rFonts w:ascii="Arial" w:hAnsi="Arial" w:cs="Arial"/>
                <w:color w:val="000000"/>
                <w:szCs w:val="20"/>
              </w:rPr>
              <w:t>…………………………………………………………………………….</w:t>
            </w:r>
          </w:p>
          <w:p w14:paraId="2A295763" w14:textId="77777777" w:rsidR="00FB710C" w:rsidRDefault="00FB710C" w:rsidP="00700431">
            <w:pPr>
              <w:pStyle w:val="Text1"/>
              <w:widowControl w:val="0"/>
              <w:ind w:left="0"/>
              <w:jc w:val="center"/>
              <w:rPr>
                <w:rFonts w:ascii="Arial" w:hAnsi="Arial" w:cs="Arial"/>
                <w:color w:val="000000"/>
                <w:szCs w:val="20"/>
              </w:rPr>
            </w:pPr>
            <w:r>
              <w:rPr>
                <w:rFonts w:ascii="Arial" w:hAnsi="Arial" w:cs="Arial"/>
                <w:color w:val="000000"/>
                <w:szCs w:val="20"/>
              </w:rPr>
              <w:t>……………………………………………………………………………</w:t>
            </w:r>
          </w:p>
        </w:tc>
      </w:tr>
      <w:tr w:rsidR="00FB710C" w14:paraId="1374DAEA" w14:textId="77777777" w:rsidTr="00700431">
        <w:trPr>
          <w:trHeight w:val="1223"/>
          <w:jc w:val="center"/>
        </w:trPr>
        <w:tc>
          <w:tcPr>
            <w:tcW w:w="3467" w:type="dxa"/>
            <w:tcBorders>
              <w:top w:val="single" w:sz="4" w:space="0" w:color="000000"/>
              <w:left w:val="single" w:sz="4" w:space="0" w:color="000000"/>
              <w:bottom w:val="single" w:sz="4" w:space="0" w:color="000000"/>
              <w:right w:val="single" w:sz="4" w:space="0" w:color="000000"/>
            </w:tcBorders>
            <w:vAlign w:val="center"/>
          </w:tcPr>
          <w:p w14:paraId="15E2352C" w14:textId="77777777" w:rsidR="00FB710C" w:rsidRDefault="00FB710C" w:rsidP="00700431">
            <w:pPr>
              <w:pStyle w:val="Text1"/>
              <w:widowControl w:val="0"/>
              <w:spacing w:before="0" w:after="0"/>
              <w:ind w:left="0"/>
              <w:jc w:val="left"/>
              <w:rPr>
                <w:rFonts w:ascii="Arial" w:hAnsi="Arial" w:cs="Arial"/>
                <w:color w:val="000000"/>
                <w:szCs w:val="20"/>
              </w:rPr>
            </w:pPr>
            <w:r>
              <w:rPr>
                <w:rFonts w:ascii="Arial" w:hAnsi="Arial" w:cs="Arial"/>
                <w:color w:val="000000"/>
                <w:szCs w:val="20"/>
              </w:rPr>
              <w:t>W zależności od podmiotu</w:t>
            </w:r>
          </w:p>
          <w:p w14:paraId="221E83EC" w14:textId="77777777" w:rsidR="00FB710C" w:rsidRDefault="00FB710C" w:rsidP="00700431">
            <w:pPr>
              <w:pStyle w:val="Text1"/>
              <w:widowControl w:val="0"/>
              <w:spacing w:before="0" w:after="0"/>
              <w:ind w:left="0"/>
              <w:jc w:val="left"/>
              <w:rPr>
                <w:rFonts w:ascii="Arial" w:hAnsi="Arial" w:cs="Arial"/>
                <w:color w:val="000000"/>
                <w:szCs w:val="20"/>
              </w:rPr>
            </w:pPr>
            <w:r>
              <w:rPr>
                <w:rFonts w:ascii="Arial" w:hAnsi="Arial" w:cs="Arial"/>
                <w:color w:val="000000"/>
                <w:szCs w:val="20"/>
              </w:rPr>
              <w:t>(NIP/PESEL, REGON, KRS)</w:t>
            </w:r>
          </w:p>
          <w:p w14:paraId="07B7AB49" w14:textId="77777777" w:rsidR="00FB710C" w:rsidRDefault="00FB710C" w:rsidP="00700431">
            <w:pPr>
              <w:pStyle w:val="Text1"/>
              <w:widowControl w:val="0"/>
              <w:spacing w:before="0" w:after="0"/>
              <w:ind w:left="0"/>
              <w:jc w:val="left"/>
              <w:rPr>
                <w:rFonts w:ascii="Arial" w:hAnsi="Arial" w:cs="Arial"/>
                <w:i/>
                <w:color w:val="000000"/>
                <w:szCs w:val="20"/>
              </w:rPr>
            </w:pPr>
            <w:r>
              <w:rPr>
                <w:rFonts w:ascii="Arial" w:hAnsi="Arial" w:cs="Arial"/>
                <w:i/>
                <w:color w:val="000000"/>
                <w:szCs w:val="20"/>
              </w:rPr>
              <w:t>(podać właściwy numer oraz zarejestrowaną formę prawną wraz z jej numerem)</w:t>
            </w:r>
          </w:p>
        </w:tc>
        <w:tc>
          <w:tcPr>
            <w:tcW w:w="6327" w:type="dxa"/>
            <w:tcBorders>
              <w:top w:val="single" w:sz="4" w:space="0" w:color="000000"/>
              <w:left w:val="single" w:sz="4" w:space="0" w:color="000000"/>
              <w:bottom w:val="single" w:sz="4" w:space="0" w:color="000000"/>
              <w:right w:val="single" w:sz="4" w:space="0" w:color="000000"/>
            </w:tcBorders>
            <w:vAlign w:val="center"/>
          </w:tcPr>
          <w:p w14:paraId="2C32CBFD" w14:textId="77777777" w:rsidR="00FB710C" w:rsidRDefault="00FB710C" w:rsidP="00700431">
            <w:pPr>
              <w:pStyle w:val="Text1"/>
              <w:widowControl w:val="0"/>
              <w:spacing w:after="0"/>
              <w:ind w:left="0"/>
              <w:jc w:val="center"/>
              <w:rPr>
                <w:rFonts w:ascii="Arial" w:hAnsi="Arial" w:cs="Arial"/>
                <w:color w:val="000000"/>
                <w:szCs w:val="20"/>
              </w:rPr>
            </w:pPr>
            <w:r>
              <w:rPr>
                <w:rFonts w:ascii="Arial" w:hAnsi="Arial" w:cs="Arial"/>
                <w:color w:val="000000"/>
                <w:szCs w:val="20"/>
              </w:rPr>
              <w:t>…………………………………………………………..………………….</w:t>
            </w:r>
          </w:p>
          <w:p w14:paraId="33C872CA" w14:textId="77777777" w:rsidR="00FB710C" w:rsidRDefault="00FB710C" w:rsidP="00700431">
            <w:pPr>
              <w:pStyle w:val="Text1"/>
              <w:widowControl w:val="0"/>
              <w:spacing w:after="0"/>
              <w:ind w:left="0"/>
              <w:jc w:val="center"/>
              <w:rPr>
                <w:rFonts w:ascii="Arial" w:hAnsi="Arial" w:cs="Arial"/>
                <w:color w:val="000000"/>
                <w:szCs w:val="20"/>
              </w:rPr>
            </w:pPr>
            <w:r>
              <w:rPr>
                <w:rFonts w:ascii="Arial" w:hAnsi="Arial" w:cs="Arial"/>
                <w:color w:val="000000"/>
                <w:szCs w:val="20"/>
              </w:rPr>
              <w:t>………………………………..……………………..……………………..</w:t>
            </w:r>
          </w:p>
          <w:p w14:paraId="2BE88CF8" w14:textId="77777777" w:rsidR="00FB710C" w:rsidRDefault="00FB710C" w:rsidP="00700431">
            <w:pPr>
              <w:pStyle w:val="Text1"/>
              <w:widowControl w:val="0"/>
              <w:ind w:left="0"/>
              <w:jc w:val="center"/>
              <w:rPr>
                <w:rFonts w:ascii="Arial" w:hAnsi="Arial" w:cs="Arial"/>
                <w:color w:val="000000"/>
                <w:szCs w:val="20"/>
              </w:rPr>
            </w:pPr>
            <w:r>
              <w:rPr>
                <w:rFonts w:ascii="Arial" w:hAnsi="Arial" w:cs="Arial"/>
                <w:color w:val="000000"/>
                <w:szCs w:val="20"/>
              </w:rPr>
              <w:t>…………………………………………………..………………………….</w:t>
            </w:r>
          </w:p>
        </w:tc>
      </w:tr>
      <w:tr w:rsidR="00FB710C" w14:paraId="32441D48" w14:textId="77777777" w:rsidTr="00700431">
        <w:trPr>
          <w:trHeight w:val="1606"/>
          <w:jc w:val="center"/>
        </w:trPr>
        <w:tc>
          <w:tcPr>
            <w:tcW w:w="3467" w:type="dxa"/>
            <w:tcBorders>
              <w:top w:val="single" w:sz="4" w:space="0" w:color="000000"/>
              <w:left w:val="single" w:sz="4" w:space="0" w:color="000000"/>
              <w:bottom w:val="single" w:sz="4" w:space="0" w:color="000000"/>
              <w:right w:val="single" w:sz="4" w:space="0" w:color="000000"/>
            </w:tcBorders>
            <w:vAlign w:val="center"/>
          </w:tcPr>
          <w:p w14:paraId="04FF0E2A" w14:textId="77777777" w:rsidR="00FB710C" w:rsidRDefault="00FB710C" w:rsidP="00700431">
            <w:pPr>
              <w:pStyle w:val="Text1"/>
              <w:widowControl w:val="0"/>
              <w:ind w:left="0"/>
              <w:jc w:val="left"/>
              <w:rPr>
                <w:rFonts w:ascii="Arial" w:hAnsi="Arial" w:cs="Arial"/>
                <w:color w:val="000000"/>
                <w:szCs w:val="20"/>
              </w:rPr>
            </w:pPr>
            <w:r>
              <w:rPr>
                <w:rFonts w:ascii="Arial" w:hAnsi="Arial" w:cs="Arial"/>
                <w:color w:val="000000"/>
                <w:szCs w:val="20"/>
              </w:rPr>
              <w:t>Adres pocztowy</w:t>
            </w:r>
          </w:p>
          <w:p w14:paraId="47CF1BDA" w14:textId="77777777" w:rsidR="00FB710C" w:rsidRDefault="00FB710C" w:rsidP="00700431">
            <w:pPr>
              <w:pStyle w:val="Text1"/>
              <w:widowControl w:val="0"/>
              <w:ind w:left="0"/>
              <w:jc w:val="left"/>
              <w:rPr>
                <w:rFonts w:ascii="Arial" w:hAnsi="Arial" w:cs="Arial"/>
                <w:color w:val="000000"/>
                <w:szCs w:val="20"/>
              </w:rPr>
            </w:pPr>
          </w:p>
          <w:p w14:paraId="6F6C55AE" w14:textId="77777777" w:rsidR="00FB710C" w:rsidRDefault="00FB710C" w:rsidP="00700431">
            <w:pPr>
              <w:pStyle w:val="Text1"/>
              <w:widowControl w:val="0"/>
              <w:ind w:left="0"/>
              <w:jc w:val="left"/>
              <w:rPr>
                <w:rFonts w:ascii="Arial" w:hAnsi="Arial" w:cs="Arial"/>
                <w:color w:val="000000"/>
                <w:szCs w:val="20"/>
              </w:rPr>
            </w:pPr>
            <w:r>
              <w:rPr>
                <w:rFonts w:ascii="Arial" w:hAnsi="Arial" w:cs="Arial"/>
                <w:color w:val="000000"/>
                <w:szCs w:val="20"/>
              </w:rPr>
              <w:t xml:space="preserve">Adres do </w:t>
            </w:r>
            <w:proofErr w:type="gramStart"/>
            <w:r>
              <w:rPr>
                <w:rFonts w:ascii="Arial" w:hAnsi="Arial" w:cs="Arial"/>
                <w:color w:val="000000"/>
                <w:szCs w:val="20"/>
              </w:rPr>
              <w:t>korespondencji</w:t>
            </w:r>
            <w:proofErr w:type="gramEnd"/>
            <w:r>
              <w:rPr>
                <w:rFonts w:ascii="Arial" w:hAnsi="Arial" w:cs="Arial"/>
                <w:color w:val="000000"/>
                <w:szCs w:val="20"/>
              </w:rPr>
              <w:t xml:space="preserve"> jeżeli inny niż powyżej</w:t>
            </w:r>
          </w:p>
        </w:tc>
        <w:tc>
          <w:tcPr>
            <w:tcW w:w="6327" w:type="dxa"/>
            <w:tcBorders>
              <w:top w:val="single" w:sz="4" w:space="0" w:color="000000"/>
              <w:left w:val="single" w:sz="4" w:space="0" w:color="000000"/>
              <w:bottom w:val="single" w:sz="4" w:space="0" w:color="000000"/>
              <w:right w:val="single" w:sz="4" w:space="0" w:color="000000"/>
            </w:tcBorders>
            <w:vAlign w:val="center"/>
          </w:tcPr>
          <w:p w14:paraId="2A1FEC19" w14:textId="77777777" w:rsidR="00FB710C" w:rsidRDefault="00FB710C" w:rsidP="00700431">
            <w:pPr>
              <w:pStyle w:val="Text1"/>
              <w:widowControl w:val="0"/>
              <w:ind w:left="0"/>
              <w:jc w:val="center"/>
              <w:rPr>
                <w:rFonts w:ascii="Arial" w:hAnsi="Arial" w:cs="Arial"/>
                <w:color w:val="000000"/>
                <w:szCs w:val="20"/>
              </w:rPr>
            </w:pPr>
            <w:r>
              <w:rPr>
                <w:rFonts w:ascii="Arial" w:hAnsi="Arial" w:cs="Arial"/>
                <w:color w:val="000000"/>
                <w:szCs w:val="20"/>
              </w:rPr>
              <w:t>……………………………………………………………………………….</w:t>
            </w:r>
          </w:p>
          <w:p w14:paraId="25B14689" w14:textId="77777777" w:rsidR="00FB710C" w:rsidRDefault="00FB710C" w:rsidP="00700431">
            <w:pPr>
              <w:pStyle w:val="Text1"/>
              <w:widowControl w:val="0"/>
              <w:ind w:left="0"/>
              <w:jc w:val="center"/>
              <w:rPr>
                <w:rFonts w:ascii="Arial" w:hAnsi="Arial" w:cs="Arial"/>
                <w:color w:val="000000"/>
                <w:szCs w:val="20"/>
              </w:rPr>
            </w:pPr>
            <w:r>
              <w:rPr>
                <w:rFonts w:ascii="Arial" w:hAnsi="Arial" w:cs="Arial"/>
                <w:color w:val="000000"/>
                <w:szCs w:val="20"/>
              </w:rPr>
              <w:t>……………………………………………………………………………….</w:t>
            </w:r>
          </w:p>
          <w:p w14:paraId="1CEBCC3D" w14:textId="77777777" w:rsidR="00FB710C" w:rsidRDefault="00FB710C" w:rsidP="00700431">
            <w:pPr>
              <w:pStyle w:val="Text1"/>
              <w:widowControl w:val="0"/>
              <w:ind w:left="0"/>
              <w:jc w:val="center"/>
              <w:rPr>
                <w:rFonts w:ascii="Arial" w:hAnsi="Arial" w:cs="Arial"/>
                <w:color w:val="000000"/>
                <w:szCs w:val="20"/>
              </w:rPr>
            </w:pPr>
            <w:r>
              <w:rPr>
                <w:rFonts w:ascii="Arial" w:hAnsi="Arial" w:cs="Arial"/>
                <w:color w:val="000000"/>
                <w:szCs w:val="20"/>
              </w:rPr>
              <w:t>…………………………………………….…………………………………</w:t>
            </w:r>
          </w:p>
          <w:p w14:paraId="1D070B2A" w14:textId="77777777" w:rsidR="00FB710C" w:rsidRDefault="00FB710C" w:rsidP="00700431">
            <w:pPr>
              <w:pStyle w:val="Text1"/>
              <w:widowControl w:val="0"/>
              <w:ind w:left="0"/>
              <w:jc w:val="center"/>
              <w:rPr>
                <w:rFonts w:ascii="Arial" w:hAnsi="Arial" w:cs="Arial"/>
                <w:color w:val="000000"/>
                <w:szCs w:val="20"/>
              </w:rPr>
            </w:pPr>
            <w:r>
              <w:rPr>
                <w:rFonts w:ascii="Arial" w:hAnsi="Arial" w:cs="Arial"/>
                <w:color w:val="000000"/>
                <w:szCs w:val="20"/>
              </w:rPr>
              <w:t>……………………………………………………………………………….</w:t>
            </w:r>
          </w:p>
        </w:tc>
      </w:tr>
      <w:tr w:rsidR="00FB710C" w14:paraId="6CDA1131" w14:textId="77777777" w:rsidTr="00700431">
        <w:trPr>
          <w:trHeight w:val="1223"/>
          <w:jc w:val="center"/>
        </w:trPr>
        <w:tc>
          <w:tcPr>
            <w:tcW w:w="3467" w:type="dxa"/>
            <w:tcBorders>
              <w:top w:val="single" w:sz="4" w:space="0" w:color="000000"/>
              <w:left w:val="single" w:sz="4" w:space="0" w:color="000000"/>
              <w:bottom w:val="single" w:sz="4" w:space="0" w:color="000000"/>
              <w:right w:val="single" w:sz="4" w:space="0" w:color="000000"/>
            </w:tcBorders>
          </w:tcPr>
          <w:p w14:paraId="7A241085" w14:textId="77777777" w:rsidR="00FB710C" w:rsidRDefault="00FB710C" w:rsidP="00700431">
            <w:pPr>
              <w:pStyle w:val="Text1"/>
              <w:widowControl w:val="0"/>
              <w:spacing w:after="0"/>
              <w:ind w:left="0"/>
              <w:rPr>
                <w:rFonts w:ascii="Arial" w:hAnsi="Arial" w:cs="Arial"/>
                <w:color w:val="000000"/>
                <w:szCs w:val="20"/>
              </w:rPr>
            </w:pPr>
            <w:r>
              <w:rPr>
                <w:rFonts w:ascii="Arial" w:hAnsi="Arial" w:cs="Arial"/>
                <w:color w:val="000000"/>
                <w:szCs w:val="20"/>
              </w:rPr>
              <w:t>Telefon,</w:t>
            </w:r>
          </w:p>
          <w:p w14:paraId="549AB574" w14:textId="77777777" w:rsidR="00FB710C" w:rsidRDefault="00FB710C" w:rsidP="00700431">
            <w:pPr>
              <w:pStyle w:val="Text1"/>
              <w:widowControl w:val="0"/>
              <w:spacing w:after="0"/>
              <w:ind w:left="0"/>
              <w:rPr>
                <w:rFonts w:ascii="Arial" w:hAnsi="Arial" w:cs="Arial"/>
                <w:color w:val="000000"/>
                <w:szCs w:val="20"/>
              </w:rPr>
            </w:pPr>
            <w:r>
              <w:rPr>
                <w:rFonts w:ascii="Arial" w:hAnsi="Arial" w:cs="Arial"/>
                <w:color w:val="000000"/>
                <w:szCs w:val="20"/>
              </w:rPr>
              <w:t>Adres e-mail</w:t>
            </w:r>
          </w:p>
          <w:p w14:paraId="4E2FF5C9" w14:textId="77777777" w:rsidR="00FB710C" w:rsidRDefault="00FB710C" w:rsidP="00700431">
            <w:pPr>
              <w:pStyle w:val="Text1"/>
              <w:widowControl w:val="0"/>
              <w:spacing w:after="0"/>
              <w:ind w:left="0"/>
              <w:rPr>
                <w:rFonts w:ascii="Arial" w:hAnsi="Arial" w:cs="Arial"/>
                <w:color w:val="000000"/>
                <w:szCs w:val="20"/>
              </w:rPr>
            </w:pPr>
            <w:r>
              <w:rPr>
                <w:rFonts w:ascii="Arial" w:hAnsi="Arial" w:cs="Arial"/>
                <w:color w:val="000000"/>
                <w:szCs w:val="20"/>
              </w:rPr>
              <w:t>Adres internetowy (adres www)</w:t>
            </w:r>
          </w:p>
        </w:tc>
        <w:tc>
          <w:tcPr>
            <w:tcW w:w="6327" w:type="dxa"/>
            <w:tcBorders>
              <w:top w:val="single" w:sz="4" w:space="0" w:color="000000"/>
              <w:left w:val="single" w:sz="4" w:space="0" w:color="000000"/>
              <w:bottom w:val="single" w:sz="4" w:space="0" w:color="000000"/>
              <w:right w:val="single" w:sz="4" w:space="0" w:color="000000"/>
            </w:tcBorders>
          </w:tcPr>
          <w:p w14:paraId="20F50746" w14:textId="77777777" w:rsidR="00FB710C" w:rsidRDefault="00FB710C" w:rsidP="00700431">
            <w:pPr>
              <w:pStyle w:val="Text1"/>
              <w:widowControl w:val="0"/>
              <w:spacing w:after="0"/>
              <w:ind w:left="0"/>
              <w:jc w:val="center"/>
              <w:rPr>
                <w:rFonts w:ascii="Arial" w:hAnsi="Arial" w:cs="Arial"/>
                <w:color w:val="000000"/>
                <w:szCs w:val="20"/>
              </w:rPr>
            </w:pPr>
            <w:r>
              <w:rPr>
                <w:rFonts w:ascii="Arial" w:hAnsi="Arial" w:cs="Arial"/>
                <w:color w:val="000000"/>
                <w:szCs w:val="20"/>
              </w:rPr>
              <w:t>…………………………………..……………………………………………</w:t>
            </w:r>
          </w:p>
          <w:p w14:paraId="7324C771" w14:textId="77777777" w:rsidR="00FB710C" w:rsidRDefault="00FB710C" w:rsidP="00700431">
            <w:pPr>
              <w:pStyle w:val="Text1"/>
              <w:widowControl w:val="0"/>
              <w:spacing w:after="0"/>
              <w:ind w:left="0"/>
              <w:jc w:val="center"/>
              <w:rPr>
                <w:rFonts w:ascii="Arial" w:hAnsi="Arial" w:cs="Arial"/>
                <w:color w:val="000000"/>
                <w:szCs w:val="20"/>
              </w:rPr>
            </w:pPr>
            <w:r>
              <w:rPr>
                <w:rFonts w:ascii="Arial" w:hAnsi="Arial" w:cs="Arial"/>
                <w:color w:val="000000"/>
                <w:szCs w:val="20"/>
              </w:rPr>
              <w:t>………………………………………………………………………………..</w:t>
            </w:r>
          </w:p>
          <w:p w14:paraId="65043109" w14:textId="77777777" w:rsidR="00FB710C" w:rsidRDefault="00FB710C" w:rsidP="00700431">
            <w:pPr>
              <w:pStyle w:val="Text1"/>
              <w:widowControl w:val="0"/>
              <w:spacing w:after="0"/>
              <w:ind w:left="0"/>
              <w:jc w:val="center"/>
              <w:rPr>
                <w:rFonts w:ascii="Arial" w:hAnsi="Arial" w:cs="Arial"/>
                <w:color w:val="000000"/>
                <w:szCs w:val="20"/>
              </w:rPr>
            </w:pPr>
            <w:r>
              <w:rPr>
                <w:rFonts w:ascii="Arial" w:hAnsi="Arial" w:cs="Arial"/>
                <w:color w:val="000000"/>
                <w:szCs w:val="20"/>
              </w:rPr>
              <w:t>………………………………………………………………………………..</w:t>
            </w:r>
          </w:p>
        </w:tc>
      </w:tr>
      <w:tr w:rsidR="00FB710C" w14:paraId="6BF6D600" w14:textId="77777777" w:rsidTr="00700431">
        <w:trPr>
          <w:trHeight w:val="1223"/>
          <w:jc w:val="center"/>
        </w:trPr>
        <w:tc>
          <w:tcPr>
            <w:tcW w:w="9794" w:type="dxa"/>
            <w:gridSpan w:val="2"/>
            <w:tcBorders>
              <w:top w:val="single" w:sz="4" w:space="0" w:color="000000"/>
              <w:left w:val="single" w:sz="4" w:space="0" w:color="000000"/>
              <w:bottom w:val="single" w:sz="4" w:space="0" w:color="000000"/>
              <w:right w:val="single" w:sz="4" w:space="0" w:color="000000"/>
            </w:tcBorders>
          </w:tcPr>
          <w:p w14:paraId="04D2665D" w14:textId="77777777" w:rsidR="00FB710C" w:rsidRDefault="00FB710C" w:rsidP="00700431">
            <w:pPr>
              <w:pStyle w:val="Text1"/>
              <w:widowControl w:val="0"/>
              <w:spacing w:after="0"/>
              <w:ind w:left="0"/>
              <w:jc w:val="center"/>
              <w:rPr>
                <w:rFonts w:ascii="Arial" w:hAnsi="Arial" w:cs="Arial"/>
                <w:b/>
                <w:color w:val="000000"/>
                <w:szCs w:val="20"/>
              </w:rPr>
            </w:pPr>
            <w:r>
              <w:rPr>
                <w:rFonts w:ascii="Arial" w:hAnsi="Arial" w:cs="Arial"/>
                <w:b/>
                <w:color w:val="000000"/>
                <w:szCs w:val="20"/>
              </w:rPr>
              <w:t>UWAGA!!!</w:t>
            </w:r>
          </w:p>
          <w:p w14:paraId="16AD9E15" w14:textId="77777777" w:rsidR="00FB710C" w:rsidRDefault="00FB710C" w:rsidP="00700431">
            <w:pPr>
              <w:pStyle w:val="Text1"/>
              <w:widowControl w:val="0"/>
              <w:spacing w:after="0"/>
              <w:ind w:left="0"/>
              <w:jc w:val="center"/>
              <w:rPr>
                <w:rFonts w:ascii="Arial" w:hAnsi="Arial" w:cs="Arial"/>
                <w:b/>
                <w:color w:val="000000"/>
                <w:szCs w:val="20"/>
              </w:rPr>
            </w:pPr>
            <w:r>
              <w:rPr>
                <w:rFonts w:ascii="Arial" w:hAnsi="Arial" w:cs="Arial"/>
                <w:b/>
                <w:color w:val="000000"/>
                <w:szCs w:val="20"/>
              </w:rPr>
              <w:t>W związku z tym, że Zamawiający będzie się kontaktował z Wykonawcą (Oferentem) za pomocą środków elektronicznych Wykonawca zobowiązany jest do przedstawienia sprawnego, prawidłowego, działającego przez cały okres trwania postępowania nr telefonu i adresu poczty elektronicznej.</w:t>
            </w:r>
          </w:p>
          <w:p w14:paraId="1D964A1F" w14:textId="77777777" w:rsidR="00FB710C" w:rsidRDefault="00FB710C" w:rsidP="00700431">
            <w:pPr>
              <w:pStyle w:val="Text1"/>
              <w:widowControl w:val="0"/>
              <w:spacing w:after="0"/>
              <w:ind w:left="0"/>
              <w:jc w:val="center"/>
              <w:rPr>
                <w:rFonts w:ascii="Arial" w:hAnsi="Arial" w:cs="Arial"/>
                <w:b/>
                <w:color w:val="000000"/>
                <w:szCs w:val="20"/>
              </w:rPr>
            </w:pPr>
            <w:r>
              <w:rPr>
                <w:rFonts w:ascii="Arial" w:hAnsi="Arial" w:cs="Arial"/>
                <w:b/>
                <w:color w:val="000000"/>
                <w:szCs w:val="20"/>
              </w:rPr>
              <w:t>W przypadku, gdy po dwukrotnej próbie kontaktu za pomocą środków elektronicznych z Wykonawcą kontakt okaże się niemożliwy Zamawiający uzna, że Wykonawca odstąpił od udziału w postępowaniu.</w:t>
            </w:r>
          </w:p>
          <w:p w14:paraId="29A64D79" w14:textId="77777777" w:rsidR="00FB710C" w:rsidRDefault="00FB710C" w:rsidP="00700431">
            <w:pPr>
              <w:pStyle w:val="Text1"/>
              <w:widowControl w:val="0"/>
              <w:ind w:left="0"/>
              <w:jc w:val="center"/>
              <w:rPr>
                <w:rFonts w:ascii="Arial" w:hAnsi="Arial" w:cs="Arial"/>
                <w:b/>
                <w:color w:val="000000"/>
                <w:szCs w:val="20"/>
              </w:rPr>
            </w:pPr>
            <w:r>
              <w:rPr>
                <w:rFonts w:ascii="Arial" w:hAnsi="Arial" w:cs="Arial"/>
                <w:b/>
                <w:color w:val="000000"/>
                <w:szCs w:val="20"/>
              </w:rPr>
              <w:t>W takim przypadku Wykonawca nie może wnosić żadnych roszczeń do Zamawiającego.</w:t>
            </w:r>
          </w:p>
        </w:tc>
      </w:tr>
    </w:tbl>
    <w:p w14:paraId="777C9CEE" w14:textId="77777777" w:rsidR="00FB710C" w:rsidRDefault="00FB710C" w:rsidP="00FB710C">
      <w:pPr>
        <w:spacing w:after="0"/>
        <w:rPr>
          <w:rFonts w:cs="Arial"/>
          <w:b/>
          <w:color w:val="000000"/>
          <w:szCs w:val="20"/>
        </w:rPr>
      </w:pPr>
    </w:p>
    <w:p w14:paraId="029D5C10" w14:textId="77777777" w:rsidR="006A2837" w:rsidRPr="008D5CAD" w:rsidRDefault="006A2837" w:rsidP="006A2837">
      <w:pPr>
        <w:spacing w:after="0" w:line="23" w:lineRule="atLeast"/>
        <w:ind w:firstLine="6096"/>
        <w:rPr>
          <w:rFonts w:cs="Arial"/>
          <w:b/>
          <w:szCs w:val="20"/>
        </w:rPr>
      </w:pPr>
      <w:r w:rsidRPr="008D5CAD">
        <w:rPr>
          <w:rFonts w:cs="Arial"/>
          <w:b/>
          <w:szCs w:val="20"/>
        </w:rPr>
        <w:t>Miejskie Centrum Usług Wspólnych</w:t>
      </w:r>
    </w:p>
    <w:p w14:paraId="69E18031" w14:textId="77777777" w:rsidR="006A2837" w:rsidRPr="008D5CAD" w:rsidRDefault="006A2837" w:rsidP="006A2837">
      <w:pPr>
        <w:spacing w:after="0" w:line="23" w:lineRule="atLeast"/>
        <w:ind w:firstLine="6096"/>
        <w:rPr>
          <w:rFonts w:cs="Arial"/>
          <w:b/>
          <w:szCs w:val="20"/>
        </w:rPr>
      </w:pPr>
      <w:r w:rsidRPr="008D5CAD">
        <w:rPr>
          <w:rFonts w:cs="Arial"/>
          <w:b/>
          <w:szCs w:val="20"/>
        </w:rPr>
        <w:t xml:space="preserve">w Radomiu </w:t>
      </w:r>
    </w:p>
    <w:p w14:paraId="0AFFC25B" w14:textId="77777777" w:rsidR="006A2837" w:rsidRPr="008D5CAD" w:rsidRDefault="006A2837" w:rsidP="006A2837">
      <w:pPr>
        <w:spacing w:after="0" w:line="23" w:lineRule="atLeast"/>
        <w:ind w:firstLine="6096"/>
        <w:rPr>
          <w:rFonts w:cs="Arial"/>
          <w:b/>
          <w:szCs w:val="20"/>
        </w:rPr>
      </w:pPr>
      <w:r w:rsidRPr="008D5CAD">
        <w:rPr>
          <w:rFonts w:cs="Arial"/>
          <w:b/>
          <w:szCs w:val="20"/>
        </w:rPr>
        <w:t>ul. Pułaskiego 9</w:t>
      </w:r>
    </w:p>
    <w:p w14:paraId="10CFCC6B" w14:textId="77777777" w:rsidR="006A2837" w:rsidRDefault="006A2837" w:rsidP="006A2837">
      <w:pPr>
        <w:spacing w:after="0" w:line="23" w:lineRule="atLeast"/>
        <w:ind w:firstLine="6096"/>
        <w:rPr>
          <w:rFonts w:cs="Arial"/>
          <w:b/>
          <w:szCs w:val="20"/>
        </w:rPr>
      </w:pPr>
      <w:r w:rsidRPr="008D5CAD">
        <w:rPr>
          <w:rFonts w:cs="Arial"/>
          <w:b/>
          <w:szCs w:val="20"/>
        </w:rPr>
        <w:t>26-600 Radom</w:t>
      </w:r>
    </w:p>
    <w:p w14:paraId="0EE1D08F" w14:textId="77777777" w:rsidR="006A2837" w:rsidRDefault="006A2837" w:rsidP="006A2837">
      <w:pPr>
        <w:spacing w:after="0" w:line="23" w:lineRule="atLeast"/>
        <w:ind w:firstLine="6096"/>
        <w:rPr>
          <w:rFonts w:cs="Arial"/>
          <w:szCs w:val="20"/>
        </w:rPr>
      </w:pPr>
    </w:p>
    <w:p w14:paraId="080AAD75" w14:textId="059A48DA" w:rsidR="00FB710C" w:rsidRDefault="00FB710C" w:rsidP="00FB710C">
      <w:pPr>
        <w:ind w:firstLine="708"/>
        <w:rPr>
          <w:rFonts w:cs="Arial"/>
          <w:color w:val="000000"/>
          <w:szCs w:val="20"/>
        </w:rPr>
      </w:pPr>
      <w:r>
        <w:rPr>
          <w:rFonts w:cs="Arial"/>
          <w:color w:val="000000"/>
          <w:szCs w:val="20"/>
        </w:rPr>
        <w:t xml:space="preserve">W odpowiedzi na zaproszenie do złożenia oferty cenowej </w:t>
      </w:r>
      <w:r w:rsidRPr="00C82573">
        <w:rPr>
          <w:rFonts w:cs="Arial"/>
          <w:color w:val="000000"/>
          <w:szCs w:val="20"/>
        </w:rPr>
        <w:t>z dnia</w:t>
      </w:r>
      <w:r w:rsidR="00FC2994">
        <w:rPr>
          <w:rFonts w:cs="Arial"/>
          <w:color w:val="000000"/>
          <w:szCs w:val="20"/>
        </w:rPr>
        <w:t xml:space="preserve"> 02.12.</w:t>
      </w:r>
      <w:r w:rsidR="00D45CDA">
        <w:rPr>
          <w:rFonts w:cs="Arial"/>
          <w:color w:val="000000"/>
          <w:szCs w:val="20"/>
        </w:rPr>
        <w:t>202</w:t>
      </w:r>
      <w:r w:rsidR="008856DC">
        <w:rPr>
          <w:rFonts w:cs="Arial"/>
          <w:color w:val="000000"/>
          <w:szCs w:val="20"/>
        </w:rPr>
        <w:t>5</w:t>
      </w:r>
      <w:r w:rsidR="00D45CDA">
        <w:rPr>
          <w:rFonts w:cs="Arial"/>
          <w:color w:val="000000"/>
          <w:szCs w:val="20"/>
        </w:rPr>
        <w:t xml:space="preserve"> </w:t>
      </w:r>
      <w:r w:rsidRPr="00C82573">
        <w:rPr>
          <w:rFonts w:cs="Arial"/>
          <w:color w:val="000000"/>
          <w:szCs w:val="20"/>
        </w:rPr>
        <w:t>roku,</w:t>
      </w:r>
      <w:r>
        <w:rPr>
          <w:rFonts w:cs="Arial"/>
          <w:color w:val="000000"/>
          <w:szCs w:val="20"/>
        </w:rPr>
        <w:t xml:space="preserve"> znak sprawy </w:t>
      </w:r>
      <w:r w:rsidR="00EE489C" w:rsidRPr="00410073">
        <w:rPr>
          <w:rFonts w:cs="Arial"/>
          <w:color w:val="000000"/>
          <w:szCs w:val="20"/>
        </w:rPr>
        <w:t>DZP.271.1</w:t>
      </w:r>
      <w:r w:rsidR="008856DC">
        <w:rPr>
          <w:rFonts w:cs="Arial"/>
          <w:color w:val="000000"/>
          <w:szCs w:val="20"/>
        </w:rPr>
        <w:t>.</w:t>
      </w:r>
      <w:r w:rsidR="001E137D">
        <w:rPr>
          <w:rFonts w:cs="Arial"/>
          <w:color w:val="000000"/>
          <w:szCs w:val="20"/>
        </w:rPr>
        <w:t>86</w:t>
      </w:r>
      <w:r w:rsidR="00EE489C">
        <w:rPr>
          <w:rFonts w:cs="Arial"/>
          <w:color w:val="000000"/>
          <w:szCs w:val="20"/>
        </w:rPr>
        <w:t>.</w:t>
      </w:r>
      <w:r w:rsidR="00EE489C" w:rsidRPr="00410073">
        <w:rPr>
          <w:rFonts w:cs="Arial"/>
          <w:color w:val="000000"/>
          <w:szCs w:val="20"/>
        </w:rPr>
        <w:t>202</w:t>
      </w:r>
      <w:r w:rsidR="008856DC">
        <w:rPr>
          <w:rFonts w:cs="Arial"/>
          <w:color w:val="000000"/>
          <w:szCs w:val="20"/>
        </w:rPr>
        <w:t>5</w:t>
      </w:r>
      <w:r w:rsidR="00EE489C" w:rsidRPr="00410073">
        <w:rPr>
          <w:rFonts w:cs="Arial"/>
          <w:color w:val="000000"/>
          <w:szCs w:val="20"/>
        </w:rPr>
        <w:t>.</w:t>
      </w:r>
      <w:r w:rsidR="00EE489C">
        <w:rPr>
          <w:rFonts w:cs="Arial"/>
          <w:color w:val="000000"/>
          <w:szCs w:val="20"/>
        </w:rPr>
        <w:t xml:space="preserve">MCz </w:t>
      </w:r>
      <w:r>
        <w:rPr>
          <w:rFonts w:cs="Arial"/>
          <w:color w:val="000000"/>
          <w:szCs w:val="20"/>
        </w:rPr>
        <w:t xml:space="preserve">dotyczącej sukcesywnej dostawy artykułów chemicznych i środków czystościowych wraz z transportem w </w:t>
      </w:r>
      <w:r w:rsidR="00483B41">
        <w:rPr>
          <w:rFonts w:cs="Arial"/>
          <w:color w:val="000000"/>
          <w:szCs w:val="20"/>
        </w:rPr>
        <w:t>I</w:t>
      </w:r>
      <w:r w:rsidR="00D40584">
        <w:rPr>
          <w:rFonts w:cs="Arial"/>
          <w:color w:val="000000"/>
          <w:szCs w:val="20"/>
        </w:rPr>
        <w:t xml:space="preserve"> </w:t>
      </w:r>
      <w:r>
        <w:rPr>
          <w:rFonts w:cs="Arial"/>
          <w:color w:val="000000"/>
          <w:szCs w:val="20"/>
        </w:rPr>
        <w:t>półroczu 202</w:t>
      </w:r>
      <w:r w:rsidR="001E137D">
        <w:rPr>
          <w:rFonts w:cs="Arial"/>
          <w:color w:val="000000"/>
          <w:szCs w:val="20"/>
        </w:rPr>
        <w:t>6</w:t>
      </w:r>
      <w:r>
        <w:rPr>
          <w:rFonts w:cs="Arial"/>
          <w:color w:val="000000"/>
          <w:szCs w:val="20"/>
        </w:rPr>
        <w:t xml:space="preserve"> </w:t>
      </w:r>
      <w:proofErr w:type="gramStart"/>
      <w:r>
        <w:rPr>
          <w:rFonts w:cs="Arial"/>
          <w:color w:val="000000"/>
          <w:szCs w:val="20"/>
        </w:rPr>
        <w:t>roku  dla</w:t>
      </w:r>
      <w:proofErr w:type="gramEnd"/>
      <w:r>
        <w:rPr>
          <w:rFonts w:cs="Arial"/>
          <w:color w:val="000000"/>
          <w:szCs w:val="20"/>
        </w:rPr>
        <w:t xml:space="preserve"> Domu Pomocy Społecznej </w:t>
      </w:r>
      <w:r w:rsidR="006769E6" w:rsidRPr="006769E6">
        <w:rPr>
          <w:rFonts w:cs="Arial"/>
          <w:bCs/>
          <w:color w:val="000000"/>
          <w:szCs w:val="20"/>
        </w:rPr>
        <w:t xml:space="preserve">im. Św. Kazimierza, </w:t>
      </w:r>
      <w:r w:rsidR="004C30E3">
        <w:rPr>
          <w:rFonts w:cs="Arial"/>
          <w:bCs/>
          <w:color w:val="000000"/>
          <w:szCs w:val="20"/>
        </w:rPr>
        <w:br/>
      </w:r>
      <w:r w:rsidR="006769E6" w:rsidRPr="006769E6">
        <w:rPr>
          <w:rFonts w:cs="Arial"/>
          <w:bCs/>
          <w:color w:val="000000"/>
          <w:szCs w:val="20"/>
        </w:rPr>
        <w:t>ul. Garbarska 35</w:t>
      </w:r>
      <w:r>
        <w:rPr>
          <w:rFonts w:cs="Arial"/>
          <w:color w:val="000000"/>
          <w:szCs w:val="20"/>
        </w:rPr>
        <w:t>, 26-600 Radom</w:t>
      </w:r>
      <w:r>
        <w:rPr>
          <w:rFonts w:cs="Arial"/>
          <w:b/>
          <w:color w:val="000000"/>
          <w:szCs w:val="20"/>
        </w:rPr>
        <w:t>”</w:t>
      </w:r>
      <w:r w:rsidR="005B021B">
        <w:rPr>
          <w:rFonts w:cs="Arial"/>
          <w:b/>
          <w:color w:val="000000"/>
          <w:szCs w:val="20"/>
        </w:rPr>
        <w:t xml:space="preserve"> </w:t>
      </w:r>
      <w:r>
        <w:rPr>
          <w:rFonts w:cs="Arial"/>
          <w:color w:val="000000"/>
          <w:szCs w:val="20"/>
        </w:rPr>
        <w:t>oferujemy kompleksowe wykonanie przedmiotu zamówienia zgodnie z poniższym wykazem:</w:t>
      </w:r>
    </w:p>
    <w:p w14:paraId="1CAD1B20" w14:textId="77777777" w:rsidR="00611E45" w:rsidRDefault="00611E45" w:rsidP="00580269">
      <w:pPr>
        <w:suppressAutoHyphens/>
        <w:spacing w:line="240" w:lineRule="auto"/>
        <w:ind w:left="284"/>
        <w:rPr>
          <w:rFonts w:cs="Arial"/>
          <w:b/>
          <w:bCs/>
          <w:sz w:val="22"/>
          <w:u w:val="single"/>
          <w:lang w:eastAsia="ar-SA"/>
        </w:rPr>
      </w:pPr>
    </w:p>
    <w:p w14:paraId="37F66840" w14:textId="77777777" w:rsidR="00B62402" w:rsidRDefault="00B62402" w:rsidP="00580269">
      <w:pPr>
        <w:suppressAutoHyphens/>
        <w:spacing w:line="240" w:lineRule="auto"/>
        <w:ind w:left="284"/>
        <w:rPr>
          <w:rFonts w:cs="Arial"/>
          <w:b/>
          <w:bCs/>
          <w:sz w:val="22"/>
          <w:u w:val="single"/>
          <w:lang w:eastAsia="ar-SA"/>
        </w:rPr>
      </w:pPr>
    </w:p>
    <w:p w14:paraId="030A3FFD" w14:textId="77777777" w:rsidR="00B62402" w:rsidRDefault="00B62402" w:rsidP="00580269">
      <w:pPr>
        <w:suppressAutoHyphens/>
        <w:spacing w:line="240" w:lineRule="auto"/>
        <w:ind w:left="284"/>
        <w:rPr>
          <w:rFonts w:cs="Arial"/>
          <w:b/>
          <w:bCs/>
          <w:sz w:val="22"/>
          <w:u w:val="single"/>
          <w:lang w:eastAsia="ar-SA"/>
        </w:rPr>
      </w:pPr>
    </w:p>
    <w:p w14:paraId="3B456D21" w14:textId="77777777" w:rsidR="00580269" w:rsidRPr="00FD3D31" w:rsidRDefault="00580269" w:rsidP="001E3D49">
      <w:pPr>
        <w:suppressAutoHyphens/>
        <w:spacing w:line="240" w:lineRule="auto"/>
        <w:rPr>
          <w:rFonts w:cs="Arial"/>
          <w:b/>
          <w:bCs/>
          <w:sz w:val="22"/>
          <w:u w:val="single"/>
          <w:lang w:eastAsia="ar-SA"/>
        </w:rPr>
      </w:pPr>
      <w:r w:rsidRPr="009B04A4">
        <w:rPr>
          <w:rFonts w:cs="Arial"/>
          <w:b/>
          <w:bCs/>
          <w:sz w:val="22"/>
          <w:u w:val="single"/>
          <w:lang w:eastAsia="ar-SA"/>
        </w:rPr>
        <w:lastRenderedPageBreak/>
        <w:t>UWAGA: Brak wskazania w tabeli w formularzu cenowym nazwy oferowanego produktu będzie skutkowało, że oferta nie będzie podlegała ocenie przez Zamawiającego przy wyborze najkorzystniejszej oferty.</w:t>
      </w:r>
    </w:p>
    <w:p w14:paraId="717868E0" w14:textId="77777777" w:rsidR="00580269" w:rsidRDefault="00580269" w:rsidP="00FB710C">
      <w:pPr>
        <w:ind w:firstLine="708"/>
        <w:rPr>
          <w:rFonts w:cs="Arial"/>
          <w:color w:val="000000"/>
          <w:szCs w:val="20"/>
        </w:rPr>
      </w:pPr>
    </w:p>
    <w:tbl>
      <w:tblPr>
        <w:tblW w:w="9357" w:type="dxa"/>
        <w:jc w:val="center"/>
        <w:tblLayout w:type="fixed"/>
        <w:tblCellMar>
          <w:top w:w="28" w:type="dxa"/>
          <w:left w:w="28" w:type="dxa"/>
          <w:bottom w:w="28" w:type="dxa"/>
          <w:right w:w="28" w:type="dxa"/>
        </w:tblCellMar>
        <w:tblLook w:val="04A0" w:firstRow="1" w:lastRow="0" w:firstColumn="1" w:lastColumn="0" w:noHBand="0" w:noVBand="1"/>
      </w:tblPr>
      <w:tblGrid>
        <w:gridCol w:w="500"/>
        <w:gridCol w:w="9"/>
        <w:gridCol w:w="1902"/>
        <w:gridCol w:w="1158"/>
        <w:gridCol w:w="568"/>
        <w:gridCol w:w="571"/>
        <w:gridCol w:w="922"/>
        <w:gridCol w:w="1031"/>
        <w:gridCol w:w="511"/>
        <w:gridCol w:w="832"/>
        <w:gridCol w:w="1353"/>
      </w:tblGrid>
      <w:tr w:rsidR="00580269" w:rsidRPr="00EC0A6F" w14:paraId="3C6443B3" w14:textId="77777777" w:rsidTr="00BC26D6">
        <w:trPr>
          <w:trHeight w:val="901"/>
          <w:tblHeader/>
          <w:jc w:val="center"/>
        </w:trPr>
        <w:tc>
          <w:tcPr>
            <w:tcW w:w="509" w:type="dxa"/>
            <w:gridSpan w:val="2"/>
            <w:tcBorders>
              <w:top w:val="single" w:sz="4" w:space="0" w:color="000000"/>
              <w:left w:val="single" w:sz="4" w:space="0" w:color="000000"/>
              <w:bottom w:val="single" w:sz="4" w:space="0" w:color="000000"/>
              <w:right w:val="single" w:sz="4" w:space="0" w:color="000000"/>
            </w:tcBorders>
            <w:shd w:val="clear" w:color="auto" w:fill="D9D9D9"/>
            <w:vAlign w:val="center"/>
          </w:tcPr>
          <w:p w14:paraId="335C3AB5" w14:textId="77777777" w:rsidR="00580269" w:rsidRPr="00EC0A6F" w:rsidRDefault="00580269" w:rsidP="00B076E9">
            <w:pPr>
              <w:widowControl w:val="0"/>
              <w:spacing w:after="0" w:line="240" w:lineRule="auto"/>
              <w:jc w:val="center"/>
              <w:rPr>
                <w:rFonts w:eastAsia="Times New Roman" w:cs="Arial"/>
                <w:b/>
                <w:szCs w:val="20"/>
                <w:lang w:eastAsia="ar-SA"/>
              </w:rPr>
            </w:pPr>
            <w:r w:rsidRPr="00EC0A6F">
              <w:rPr>
                <w:rFonts w:eastAsia="Times New Roman" w:cs="Arial"/>
                <w:b/>
                <w:szCs w:val="20"/>
                <w:lang w:eastAsia="ar-SA"/>
              </w:rPr>
              <w:t>Lp.</w:t>
            </w:r>
          </w:p>
        </w:tc>
        <w:tc>
          <w:tcPr>
            <w:tcW w:w="1902"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744509CB" w14:textId="77777777" w:rsidR="00580269" w:rsidRPr="00EC0A6F" w:rsidRDefault="00580269" w:rsidP="00B076E9">
            <w:pPr>
              <w:widowControl w:val="0"/>
              <w:spacing w:after="0" w:line="240" w:lineRule="auto"/>
              <w:jc w:val="center"/>
              <w:rPr>
                <w:rFonts w:eastAsia="Times New Roman" w:cs="Arial"/>
                <w:b/>
                <w:szCs w:val="20"/>
                <w:lang w:eastAsia="ar-SA"/>
              </w:rPr>
            </w:pPr>
            <w:r w:rsidRPr="00EC0A6F">
              <w:rPr>
                <w:rFonts w:eastAsia="Times New Roman" w:cs="Arial"/>
                <w:b/>
                <w:szCs w:val="20"/>
                <w:lang w:eastAsia="ar-SA"/>
              </w:rPr>
              <w:t>przedmiot zamówienia</w:t>
            </w:r>
          </w:p>
        </w:tc>
        <w:tc>
          <w:tcPr>
            <w:tcW w:w="1158" w:type="dxa"/>
            <w:tcBorders>
              <w:top w:val="single" w:sz="4" w:space="0" w:color="000000"/>
              <w:left w:val="single" w:sz="4" w:space="0" w:color="000000"/>
              <w:bottom w:val="single" w:sz="4" w:space="0" w:color="000000"/>
            </w:tcBorders>
            <w:shd w:val="clear" w:color="auto" w:fill="D9D9D9"/>
            <w:vAlign w:val="center"/>
          </w:tcPr>
          <w:p w14:paraId="17959AFF" w14:textId="77777777" w:rsidR="00580269" w:rsidRPr="00EC0A6F" w:rsidRDefault="00580269" w:rsidP="00B076E9">
            <w:pPr>
              <w:widowControl w:val="0"/>
              <w:spacing w:after="0" w:line="240" w:lineRule="auto"/>
              <w:jc w:val="center"/>
              <w:rPr>
                <w:rFonts w:eastAsia="Times New Roman" w:cs="Arial"/>
                <w:b/>
                <w:szCs w:val="20"/>
                <w:lang w:eastAsia="ar-SA"/>
              </w:rPr>
            </w:pPr>
            <w:r w:rsidRPr="00EC0A6F">
              <w:rPr>
                <w:rFonts w:eastAsia="Times New Roman" w:cs="Arial"/>
                <w:b/>
                <w:szCs w:val="20"/>
                <w:lang w:eastAsia="ar-SA"/>
              </w:rPr>
              <w:t>Nazwa handlowa produktu</w:t>
            </w:r>
          </w:p>
        </w:tc>
        <w:tc>
          <w:tcPr>
            <w:tcW w:w="568"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6167F1FD" w14:textId="77777777" w:rsidR="00580269" w:rsidRPr="00EC0A6F" w:rsidRDefault="00580269" w:rsidP="00B076E9">
            <w:pPr>
              <w:widowControl w:val="0"/>
              <w:spacing w:after="0" w:line="240" w:lineRule="auto"/>
              <w:jc w:val="center"/>
              <w:rPr>
                <w:rFonts w:eastAsia="Times New Roman" w:cs="Arial"/>
                <w:b/>
                <w:szCs w:val="20"/>
                <w:lang w:eastAsia="ar-SA"/>
              </w:rPr>
            </w:pPr>
            <w:r w:rsidRPr="00EC0A6F">
              <w:rPr>
                <w:rFonts w:eastAsia="Times New Roman" w:cs="Arial"/>
                <w:b/>
                <w:szCs w:val="20"/>
                <w:lang w:eastAsia="ar-SA"/>
              </w:rPr>
              <w:t>j. m.</w:t>
            </w:r>
          </w:p>
        </w:tc>
        <w:tc>
          <w:tcPr>
            <w:tcW w:w="571"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6BBB7071" w14:textId="77777777" w:rsidR="00580269" w:rsidRPr="00EC0A6F" w:rsidRDefault="00580269" w:rsidP="00B076E9">
            <w:pPr>
              <w:widowControl w:val="0"/>
              <w:spacing w:after="0" w:line="240" w:lineRule="auto"/>
              <w:jc w:val="center"/>
              <w:rPr>
                <w:rFonts w:eastAsia="Times New Roman" w:cs="Arial"/>
                <w:b/>
                <w:szCs w:val="20"/>
                <w:lang w:eastAsia="ar-SA"/>
              </w:rPr>
            </w:pPr>
            <w:r w:rsidRPr="00EC0A6F">
              <w:rPr>
                <w:rFonts w:eastAsia="Times New Roman" w:cs="Arial"/>
                <w:b/>
                <w:szCs w:val="20"/>
                <w:lang w:eastAsia="ar-SA"/>
              </w:rPr>
              <w:t>Ilość jedn.</w:t>
            </w:r>
          </w:p>
        </w:tc>
        <w:tc>
          <w:tcPr>
            <w:tcW w:w="922"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10D590B8" w14:textId="77777777" w:rsidR="00580269" w:rsidRPr="00EC0A6F" w:rsidRDefault="00580269" w:rsidP="00B076E9">
            <w:pPr>
              <w:widowControl w:val="0"/>
              <w:spacing w:after="0" w:line="240" w:lineRule="auto"/>
              <w:jc w:val="center"/>
              <w:rPr>
                <w:rFonts w:eastAsia="Times New Roman" w:cs="Arial"/>
                <w:b/>
                <w:szCs w:val="20"/>
                <w:lang w:eastAsia="ar-SA"/>
              </w:rPr>
            </w:pPr>
            <w:proofErr w:type="gramStart"/>
            <w:r w:rsidRPr="00EC0A6F">
              <w:rPr>
                <w:rFonts w:cs="Arial"/>
                <w:b/>
                <w:szCs w:val="20"/>
              </w:rPr>
              <w:t>Cena  jedn.</w:t>
            </w:r>
            <w:proofErr w:type="gramEnd"/>
            <w:r w:rsidRPr="00EC0A6F">
              <w:rPr>
                <w:rFonts w:cs="Arial"/>
                <w:b/>
                <w:szCs w:val="20"/>
              </w:rPr>
              <w:t xml:space="preserve">  netto</w:t>
            </w:r>
            <w:r w:rsidRPr="00EC0A6F">
              <w:rPr>
                <w:rFonts w:cs="Arial"/>
                <w:b/>
                <w:szCs w:val="20"/>
              </w:rPr>
              <w:br/>
              <w:t xml:space="preserve"> w PLN</w:t>
            </w:r>
          </w:p>
        </w:tc>
        <w:tc>
          <w:tcPr>
            <w:tcW w:w="1031"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6C1DAB72" w14:textId="77777777" w:rsidR="00580269" w:rsidRPr="00EC0A6F" w:rsidRDefault="00580269" w:rsidP="00B076E9">
            <w:pPr>
              <w:widowControl w:val="0"/>
              <w:spacing w:after="0" w:line="240" w:lineRule="auto"/>
              <w:jc w:val="center"/>
              <w:rPr>
                <w:rFonts w:eastAsia="Times New Roman" w:cs="Arial"/>
                <w:b/>
                <w:szCs w:val="20"/>
                <w:lang w:eastAsia="ar-SA"/>
              </w:rPr>
            </w:pPr>
            <w:r w:rsidRPr="00EC0A6F">
              <w:rPr>
                <w:rFonts w:eastAsia="Times New Roman" w:cs="Arial"/>
                <w:b/>
                <w:szCs w:val="20"/>
                <w:lang w:eastAsia="ar-SA"/>
              </w:rPr>
              <w:t xml:space="preserve">wartość </w:t>
            </w:r>
            <w:r w:rsidRPr="00EC0A6F">
              <w:rPr>
                <w:rFonts w:eastAsia="Times New Roman" w:cs="Arial"/>
                <w:b/>
                <w:szCs w:val="20"/>
                <w:lang w:eastAsia="ar-SA"/>
              </w:rPr>
              <w:br/>
              <w:t xml:space="preserve">netto </w:t>
            </w:r>
            <w:r w:rsidRPr="00EC0A6F">
              <w:rPr>
                <w:rFonts w:eastAsia="Times New Roman" w:cs="Arial"/>
                <w:b/>
                <w:szCs w:val="20"/>
                <w:lang w:eastAsia="ar-SA"/>
              </w:rPr>
              <w:br/>
              <w:t>w PLN</w:t>
            </w:r>
          </w:p>
        </w:tc>
        <w:tc>
          <w:tcPr>
            <w:tcW w:w="511"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494734FE" w14:textId="77777777" w:rsidR="00580269" w:rsidRPr="00EC0A6F" w:rsidRDefault="00580269" w:rsidP="00B076E9">
            <w:pPr>
              <w:widowControl w:val="0"/>
              <w:spacing w:after="0" w:line="240" w:lineRule="auto"/>
              <w:jc w:val="center"/>
              <w:rPr>
                <w:rFonts w:eastAsia="Times New Roman" w:cs="Arial"/>
                <w:b/>
                <w:szCs w:val="20"/>
                <w:lang w:eastAsia="ar-SA"/>
              </w:rPr>
            </w:pPr>
            <w:r w:rsidRPr="00EC0A6F">
              <w:rPr>
                <w:rFonts w:eastAsia="Times New Roman" w:cs="Arial"/>
                <w:b/>
                <w:szCs w:val="20"/>
                <w:lang w:eastAsia="ar-SA"/>
              </w:rPr>
              <w:t>Stawka VAT%</w:t>
            </w:r>
          </w:p>
        </w:tc>
        <w:tc>
          <w:tcPr>
            <w:tcW w:w="832"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4BC8C26C" w14:textId="77777777" w:rsidR="00580269" w:rsidRPr="00EC0A6F" w:rsidRDefault="00580269" w:rsidP="00B076E9">
            <w:pPr>
              <w:widowControl w:val="0"/>
              <w:spacing w:after="0" w:line="240" w:lineRule="auto"/>
              <w:jc w:val="center"/>
              <w:rPr>
                <w:rFonts w:eastAsia="Times New Roman" w:cs="Arial"/>
                <w:b/>
                <w:szCs w:val="20"/>
                <w:lang w:eastAsia="ar-SA"/>
              </w:rPr>
            </w:pPr>
            <w:proofErr w:type="gramStart"/>
            <w:r w:rsidRPr="00EC0A6F">
              <w:rPr>
                <w:rFonts w:eastAsia="Times New Roman" w:cs="Arial"/>
                <w:b/>
                <w:szCs w:val="20"/>
                <w:lang w:eastAsia="ar-SA"/>
              </w:rPr>
              <w:t>wartość  Vat</w:t>
            </w:r>
            <w:proofErr w:type="gramEnd"/>
            <w:r w:rsidRPr="00EC0A6F">
              <w:rPr>
                <w:rFonts w:eastAsia="Times New Roman" w:cs="Arial"/>
                <w:b/>
                <w:szCs w:val="20"/>
                <w:lang w:eastAsia="ar-SA"/>
              </w:rPr>
              <w:t xml:space="preserve"> </w:t>
            </w:r>
            <w:r w:rsidRPr="00EC0A6F">
              <w:rPr>
                <w:rFonts w:eastAsia="Times New Roman" w:cs="Arial"/>
                <w:b/>
                <w:szCs w:val="20"/>
                <w:lang w:eastAsia="ar-SA"/>
              </w:rPr>
              <w:br/>
              <w:t>w PLN</w:t>
            </w:r>
          </w:p>
        </w:tc>
        <w:tc>
          <w:tcPr>
            <w:tcW w:w="1353"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6FD79461" w14:textId="77777777" w:rsidR="00580269" w:rsidRPr="00EC0A6F" w:rsidRDefault="00580269" w:rsidP="00B076E9">
            <w:pPr>
              <w:widowControl w:val="0"/>
              <w:spacing w:after="0" w:line="240" w:lineRule="auto"/>
              <w:jc w:val="center"/>
              <w:rPr>
                <w:rFonts w:eastAsia="Times New Roman" w:cs="Arial"/>
                <w:szCs w:val="20"/>
                <w:lang w:eastAsia="ar-SA"/>
              </w:rPr>
            </w:pPr>
            <w:proofErr w:type="gramStart"/>
            <w:r w:rsidRPr="00EC0A6F">
              <w:rPr>
                <w:rFonts w:eastAsia="Times New Roman" w:cs="Arial"/>
                <w:b/>
                <w:szCs w:val="20"/>
                <w:lang w:eastAsia="ar-SA"/>
              </w:rPr>
              <w:t>wartość  brutto</w:t>
            </w:r>
            <w:proofErr w:type="gramEnd"/>
            <w:r w:rsidRPr="00EC0A6F">
              <w:rPr>
                <w:rFonts w:eastAsia="Times New Roman" w:cs="Arial"/>
                <w:b/>
                <w:szCs w:val="20"/>
                <w:lang w:eastAsia="ar-SA"/>
              </w:rPr>
              <w:t xml:space="preserve"> </w:t>
            </w:r>
            <w:r w:rsidRPr="00EC0A6F">
              <w:rPr>
                <w:rFonts w:eastAsia="Times New Roman" w:cs="Arial"/>
                <w:b/>
                <w:szCs w:val="20"/>
                <w:lang w:eastAsia="ar-SA"/>
              </w:rPr>
              <w:br/>
              <w:t>w PLN</w:t>
            </w:r>
          </w:p>
        </w:tc>
      </w:tr>
      <w:tr w:rsidR="002B0110" w:rsidRPr="00EC0A6F" w14:paraId="7AD3721C" w14:textId="77777777" w:rsidTr="008F1F00">
        <w:trPr>
          <w:cantSplit/>
          <w:trHeight w:val="227"/>
          <w:jc w:val="center"/>
        </w:trPr>
        <w:tc>
          <w:tcPr>
            <w:tcW w:w="500" w:type="dxa"/>
            <w:tcBorders>
              <w:top w:val="single" w:sz="4" w:space="0" w:color="000000"/>
              <w:left w:val="single" w:sz="4" w:space="0" w:color="000000"/>
              <w:bottom w:val="single" w:sz="4" w:space="0" w:color="000000"/>
              <w:right w:val="single" w:sz="4" w:space="0" w:color="000000"/>
            </w:tcBorders>
            <w:vAlign w:val="center"/>
          </w:tcPr>
          <w:p w14:paraId="6D860A9C" w14:textId="77777777" w:rsidR="002B0110" w:rsidRPr="00EC0A6F" w:rsidRDefault="002B0110" w:rsidP="002B0110">
            <w:pPr>
              <w:widowControl w:val="0"/>
              <w:numPr>
                <w:ilvl w:val="0"/>
                <w:numId w:val="26"/>
              </w:numPr>
              <w:suppressAutoHyphens/>
              <w:spacing w:after="0" w:line="240" w:lineRule="auto"/>
              <w:ind w:left="113" w:firstLine="57"/>
              <w:jc w:val="center"/>
              <w:rPr>
                <w:rFonts w:eastAsia="Times New Roman" w:cs="Arial"/>
                <w:szCs w:val="20"/>
              </w:rPr>
            </w:pPr>
          </w:p>
        </w:tc>
        <w:tc>
          <w:tcPr>
            <w:tcW w:w="1911" w:type="dxa"/>
            <w:gridSpan w:val="2"/>
            <w:tcBorders>
              <w:top w:val="single" w:sz="4" w:space="0" w:color="000000"/>
              <w:left w:val="single" w:sz="4" w:space="0" w:color="000000"/>
              <w:bottom w:val="single" w:sz="4" w:space="0" w:color="000000"/>
              <w:right w:val="single" w:sz="4" w:space="0" w:color="000000"/>
            </w:tcBorders>
            <w:vAlign w:val="center"/>
          </w:tcPr>
          <w:p w14:paraId="4A51E1AE" w14:textId="77777777" w:rsidR="002B0110" w:rsidRDefault="002B0110" w:rsidP="002B0110">
            <w:pPr>
              <w:spacing w:after="0" w:line="240" w:lineRule="auto"/>
              <w:jc w:val="left"/>
              <w:rPr>
                <w:rFonts w:cs="Arial"/>
                <w:color w:val="000000"/>
                <w:szCs w:val="20"/>
                <w:lang w:eastAsia="pl-PL"/>
              </w:rPr>
            </w:pPr>
            <w:proofErr w:type="spellStart"/>
            <w:r>
              <w:rPr>
                <w:rFonts w:cs="Arial"/>
                <w:color w:val="000000"/>
                <w:szCs w:val="20"/>
              </w:rPr>
              <w:t>Domestos</w:t>
            </w:r>
            <w:proofErr w:type="spellEnd"/>
            <w:r>
              <w:rPr>
                <w:rFonts w:cs="Arial"/>
                <w:color w:val="000000"/>
                <w:szCs w:val="20"/>
              </w:rPr>
              <w:t xml:space="preserve"> min. 1l</w:t>
            </w:r>
          </w:p>
        </w:tc>
        <w:tc>
          <w:tcPr>
            <w:tcW w:w="1158" w:type="dxa"/>
            <w:tcBorders>
              <w:top w:val="single" w:sz="4" w:space="0" w:color="000000"/>
              <w:left w:val="single" w:sz="4" w:space="0" w:color="000000"/>
              <w:bottom w:val="single" w:sz="4" w:space="0" w:color="000000"/>
            </w:tcBorders>
            <w:vAlign w:val="center"/>
          </w:tcPr>
          <w:p w14:paraId="424BB657" w14:textId="77777777" w:rsidR="002B0110" w:rsidRPr="00EC0A6F" w:rsidRDefault="002B0110" w:rsidP="002B0110">
            <w:pPr>
              <w:pStyle w:val="Zawartotabeli"/>
              <w:jc w:val="center"/>
              <w:rPr>
                <w:rFonts w:cs="Arial"/>
                <w:color w:val="000000"/>
                <w:szCs w:val="20"/>
              </w:rPr>
            </w:pPr>
          </w:p>
        </w:tc>
        <w:tc>
          <w:tcPr>
            <w:tcW w:w="568" w:type="dxa"/>
            <w:tcBorders>
              <w:top w:val="single" w:sz="4" w:space="0" w:color="000000"/>
              <w:left w:val="single" w:sz="4" w:space="0" w:color="000000"/>
              <w:bottom w:val="single" w:sz="4" w:space="0" w:color="000000"/>
              <w:right w:val="single" w:sz="4" w:space="0" w:color="000000"/>
            </w:tcBorders>
            <w:vAlign w:val="center"/>
          </w:tcPr>
          <w:p w14:paraId="6D9EF12F" w14:textId="77777777" w:rsidR="002B0110" w:rsidRDefault="002B0110" w:rsidP="002B0110">
            <w:pPr>
              <w:spacing w:after="0" w:line="240" w:lineRule="auto"/>
              <w:jc w:val="center"/>
              <w:rPr>
                <w:rFonts w:cs="Arial"/>
                <w:color w:val="000000"/>
                <w:szCs w:val="20"/>
                <w:lang w:eastAsia="pl-PL"/>
              </w:rPr>
            </w:pPr>
            <w:r>
              <w:rPr>
                <w:rFonts w:cs="Arial"/>
                <w:color w:val="000000"/>
                <w:szCs w:val="20"/>
              </w:rPr>
              <w:t>szt.</w:t>
            </w:r>
          </w:p>
        </w:tc>
        <w:tc>
          <w:tcPr>
            <w:tcW w:w="571" w:type="dxa"/>
            <w:tcBorders>
              <w:top w:val="single" w:sz="4" w:space="0" w:color="000000"/>
              <w:left w:val="single" w:sz="4" w:space="0" w:color="000000"/>
              <w:bottom w:val="single" w:sz="4" w:space="0" w:color="000000"/>
              <w:right w:val="single" w:sz="4" w:space="0" w:color="000000"/>
            </w:tcBorders>
            <w:vAlign w:val="center"/>
          </w:tcPr>
          <w:p w14:paraId="05978027" w14:textId="77777777" w:rsidR="002B0110" w:rsidRDefault="002B0110" w:rsidP="002B0110">
            <w:pPr>
              <w:jc w:val="center"/>
              <w:rPr>
                <w:rFonts w:cs="Arial"/>
                <w:color w:val="000000"/>
                <w:szCs w:val="20"/>
              </w:rPr>
            </w:pPr>
            <w:r>
              <w:rPr>
                <w:rFonts w:cs="Arial"/>
                <w:color w:val="000000"/>
                <w:szCs w:val="20"/>
              </w:rPr>
              <w:t>56</w:t>
            </w:r>
          </w:p>
        </w:tc>
        <w:tc>
          <w:tcPr>
            <w:tcW w:w="922" w:type="dxa"/>
            <w:tcBorders>
              <w:top w:val="single" w:sz="4" w:space="0" w:color="000000"/>
              <w:left w:val="single" w:sz="4" w:space="0" w:color="000000"/>
              <w:bottom w:val="single" w:sz="4" w:space="0" w:color="000000"/>
              <w:right w:val="single" w:sz="4" w:space="0" w:color="000000"/>
            </w:tcBorders>
            <w:vAlign w:val="center"/>
          </w:tcPr>
          <w:p w14:paraId="201C172F" w14:textId="77777777" w:rsidR="002B0110" w:rsidRPr="00EC0A6F" w:rsidRDefault="002B0110" w:rsidP="002B0110">
            <w:pPr>
              <w:widowControl w:val="0"/>
              <w:spacing w:after="0" w:line="240" w:lineRule="auto"/>
              <w:jc w:val="center"/>
              <w:rPr>
                <w:rFonts w:eastAsia="Times New Roman" w:cs="Arial"/>
                <w:szCs w:val="20"/>
                <w:lang w:eastAsia="ar-SA"/>
              </w:rPr>
            </w:pPr>
          </w:p>
        </w:tc>
        <w:tc>
          <w:tcPr>
            <w:tcW w:w="1031" w:type="dxa"/>
            <w:tcBorders>
              <w:top w:val="single" w:sz="4" w:space="0" w:color="000000"/>
              <w:left w:val="single" w:sz="4" w:space="0" w:color="000000"/>
              <w:bottom w:val="single" w:sz="4" w:space="0" w:color="000000"/>
              <w:right w:val="single" w:sz="4" w:space="0" w:color="000000"/>
            </w:tcBorders>
            <w:vAlign w:val="center"/>
          </w:tcPr>
          <w:p w14:paraId="70B236B2" w14:textId="77777777" w:rsidR="002B0110" w:rsidRPr="00EC0A6F" w:rsidRDefault="002B0110" w:rsidP="002B0110">
            <w:pPr>
              <w:widowControl w:val="0"/>
              <w:spacing w:after="0" w:line="240" w:lineRule="auto"/>
              <w:jc w:val="center"/>
              <w:rPr>
                <w:rFonts w:eastAsia="Times New Roman" w:cs="Arial"/>
                <w:szCs w:val="20"/>
                <w:lang w:eastAsia="ar-SA"/>
              </w:rPr>
            </w:pPr>
          </w:p>
        </w:tc>
        <w:tc>
          <w:tcPr>
            <w:tcW w:w="511" w:type="dxa"/>
            <w:tcBorders>
              <w:top w:val="single" w:sz="4" w:space="0" w:color="000000"/>
              <w:left w:val="single" w:sz="4" w:space="0" w:color="000000"/>
              <w:bottom w:val="single" w:sz="4" w:space="0" w:color="000000"/>
              <w:right w:val="single" w:sz="4" w:space="0" w:color="000000"/>
            </w:tcBorders>
            <w:vAlign w:val="center"/>
          </w:tcPr>
          <w:p w14:paraId="7FE93595" w14:textId="77777777" w:rsidR="002B0110" w:rsidRPr="00EC0A6F" w:rsidRDefault="002B0110" w:rsidP="002B0110">
            <w:pPr>
              <w:widowControl w:val="0"/>
              <w:spacing w:after="0" w:line="240" w:lineRule="auto"/>
              <w:jc w:val="center"/>
              <w:rPr>
                <w:rFonts w:eastAsia="Times New Roman" w:cs="Arial"/>
                <w:szCs w:val="20"/>
                <w:lang w:eastAsia="ar-SA"/>
              </w:rPr>
            </w:pPr>
          </w:p>
        </w:tc>
        <w:tc>
          <w:tcPr>
            <w:tcW w:w="832" w:type="dxa"/>
            <w:tcBorders>
              <w:top w:val="single" w:sz="4" w:space="0" w:color="000000"/>
              <w:left w:val="single" w:sz="4" w:space="0" w:color="000000"/>
              <w:bottom w:val="single" w:sz="4" w:space="0" w:color="000000"/>
              <w:right w:val="single" w:sz="4" w:space="0" w:color="000000"/>
            </w:tcBorders>
            <w:vAlign w:val="center"/>
          </w:tcPr>
          <w:p w14:paraId="30B99D20" w14:textId="77777777" w:rsidR="002B0110" w:rsidRPr="00EC0A6F" w:rsidRDefault="002B0110" w:rsidP="002B0110">
            <w:pPr>
              <w:widowControl w:val="0"/>
              <w:spacing w:after="0" w:line="240" w:lineRule="auto"/>
              <w:jc w:val="center"/>
              <w:rPr>
                <w:rFonts w:eastAsia="Times New Roman" w:cs="Arial"/>
                <w:szCs w:val="20"/>
                <w:lang w:eastAsia="ar-SA"/>
              </w:rPr>
            </w:pPr>
          </w:p>
        </w:tc>
        <w:tc>
          <w:tcPr>
            <w:tcW w:w="1353" w:type="dxa"/>
            <w:tcBorders>
              <w:top w:val="single" w:sz="4" w:space="0" w:color="000000"/>
              <w:left w:val="single" w:sz="4" w:space="0" w:color="000000"/>
              <w:bottom w:val="single" w:sz="4" w:space="0" w:color="000000"/>
              <w:right w:val="single" w:sz="4" w:space="0" w:color="000000"/>
            </w:tcBorders>
            <w:vAlign w:val="center"/>
          </w:tcPr>
          <w:p w14:paraId="5BCDA22D" w14:textId="77777777" w:rsidR="002B0110" w:rsidRPr="00EC0A6F" w:rsidRDefault="002B0110" w:rsidP="002B0110">
            <w:pPr>
              <w:widowControl w:val="0"/>
              <w:spacing w:after="0" w:line="240" w:lineRule="auto"/>
              <w:jc w:val="center"/>
              <w:rPr>
                <w:rFonts w:eastAsia="Times New Roman" w:cs="Arial"/>
                <w:szCs w:val="20"/>
                <w:lang w:eastAsia="ar-SA"/>
              </w:rPr>
            </w:pPr>
          </w:p>
        </w:tc>
      </w:tr>
      <w:tr w:rsidR="002B0110" w:rsidRPr="00EC0A6F" w14:paraId="75086934" w14:textId="77777777" w:rsidTr="008F1F00">
        <w:trPr>
          <w:cantSplit/>
          <w:trHeight w:val="227"/>
          <w:jc w:val="center"/>
        </w:trPr>
        <w:tc>
          <w:tcPr>
            <w:tcW w:w="500" w:type="dxa"/>
            <w:tcBorders>
              <w:top w:val="single" w:sz="4" w:space="0" w:color="000000"/>
              <w:left w:val="single" w:sz="4" w:space="0" w:color="000000"/>
              <w:bottom w:val="single" w:sz="4" w:space="0" w:color="000000"/>
              <w:right w:val="single" w:sz="4" w:space="0" w:color="000000"/>
            </w:tcBorders>
            <w:vAlign w:val="center"/>
          </w:tcPr>
          <w:p w14:paraId="1CCD8D3E" w14:textId="77777777" w:rsidR="002B0110" w:rsidRPr="00EC0A6F" w:rsidRDefault="002B0110" w:rsidP="002B0110">
            <w:pPr>
              <w:widowControl w:val="0"/>
              <w:numPr>
                <w:ilvl w:val="0"/>
                <w:numId w:val="26"/>
              </w:numPr>
              <w:suppressAutoHyphens/>
              <w:spacing w:after="0" w:line="240" w:lineRule="auto"/>
              <w:ind w:left="113" w:firstLine="57"/>
              <w:jc w:val="center"/>
              <w:rPr>
                <w:rFonts w:eastAsia="Times New Roman" w:cs="Arial"/>
                <w:szCs w:val="20"/>
              </w:rPr>
            </w:pPr>
          </w:p>
        </w:tc>
        <w:tc>
          <w:tcPr>
            <w:tcW w:w="1911" w:type="dxa"/>
            <w:gridSpan w:val="2"/>
            <w:tcBorders>
              <w:top w:val="single" w:sz="4" w:space="0" w:color="000000"/>
              <w:left w:val="single" w:sz="4" w:space="0" w:color="000000"/>
              <w:bottom w:val="single" w:sz="4" w:space="0" w:color="000000"/>
              <w:right w:val="single" w:sz="4" w:space="0" w:color="000000"/>
            </w:tcBorders>
            <w:vAlign w:val="center"/>
          </w:tcPr>
          <w:p w14:paraId="14B03AC0" w14:textId="77777777" w:rsidR="002B0110" w:rsidRDefault="002B0110" w:rsidP="002B0110">
            <w:pPr>
              <w:rPr>
                <w:rFonts w:cs="Arial"/>
                <w:color w:val="000000"/>
                <w:szCs w:val="20"/>
              </w:rPr>
            </w:pPr>
            <w:r>
              <w:rPr>
                <w:rFonts w:cs="Arial"/>
                <w:color w:val="000000"/>
                <w:szCs w:val="20"/>
              </w:rPr>
              <w:t>Mleczko CIF min 780ml</w:t>
            </w:r>
          </w:p>
        </w:tc>
        <w:tc>
          <w:tcPr>
            <w:tcW w:w="1158" w:type="dxa"/>
            <w:tcBorders>
              <w:top w:val="single" w:sz="4" w:space="0" w:color="000000"/>
              <w:left w:val="single" w:sz="4" w:space="0" w:color="000000"/>
              <w:bottom w:val="single" w:sz="4" w:space="0" w:color="000000"/>
            </w:tcBorders>
            <w:vAlign w:val="center"/>
          </w:tcPr>
          <w:p w14:paraId="47CA8635" w14:textId="77777777" w:rsidR="002B0110" w:rsidRPr="00EC0A6F" w:rsidRDefault="002B0110" w:rsidP="002B0110">
            <w:pPr>
              <w:pStyle w:val="Zawartotabeli"/>
              <w:jc w:val="center"/>
              <w:rPr>
                <w:rFonts w:cs="Arial"/>
                <w:color w:val="000000"/>
                <w:szCs w:val="20"/>
              </w:rPr>
            </w:pPr>
          </w:p>
        </w:tc>
        <w:tc>
          <w:tcPr>
            <w:tcW w:w="568" w:type="dxa"/>
            <w:tcBorders>
              <w:top w:val="single" w:sz="4" w:space="0" w:color="000000"/>
              <w:left w:val="single" w:sz="4" w:space="0" w:color="000000"/>
              <w:bottom w:val="single" w:sz="4" w:space="0" w:color="000000"/>
              <w:right w:val="single" w:sz="4" w:space="0" w:color="000000"/>
            </w:tcBorders>
            <w:vAlign w:val="center"/>
          </w:tcPr>
          <w:p w14:paraId="3F8B6A68" w14:textId="77777777" w:rsidR="002B0110" w:rsidRDefault="002B0110" w:rsidP="002B0110">
            <w:pPr>
              <w:jc w:val="center"/>
              <w:rPr>
                <w:rFonts w:cs="Arial"/>
                <w:color w:val="000000"/>
                <w:szCs w:val="20"/>
              </w:rPr>
            </w:pPr>
            <w:r>
              <w:rPr>
                <w:rFonts w:cs="Arial"/>
                <w:color w:val="000000"/>
                <w:szCs w:val="20"/>
              </w:rPr>
              <w:t>szt.</w:t>
            </w:r>
          </w:p>
        </w:tc>
        <w:tc>
          <w:tcPr>
            <w:tcW w:w="571" w:type="dxa"/>
            <w:tcBorders>
              <w:top w:val="single" w:sz="4" w:space="0" w:color="000000"/>
              <w:left w:val="single" w:sz="4" w:space="0" w:color="000000"/>
              <w:bottom w:val="single" w:sz="4" w:space="0" w:color="000000"/>
              <w:right w:val="single" w:sz="4" w:space="0" w:color="000000"/>
            </w:tcBorders>
            <w:vAlign w:val="center"/>
          </w:tcPr>
          <w:p w14:paraId="627DF8BD" w14:textId="77777777" w:rsidR="002B0110" w:rsidRDefault="002B0110" w:rsidP="002B0110">
            <w:pPr>
              <w:jc w:val="center"/>
              <w:rPr>
                <w:rFonts w:cs="Arial"/>
                <w:color w:val="000000"/>
                <w:szCs w:val="20"/>
              </w:rPr>
            </w:pPr>
            <w:r>
              <w:rPr>
                <w:rFonts w:cs="Arial"/>
                <w:color w:val="000000"/>
                <w:szCs w:val="20"/>
              </w:rPr>
              <w:t>42</w:t>
            </w:r>
          </w:p>
        </w:tc>
        <w:tc>
          <w:tcPr>
            <w:tcW w:w="922" w:type="dxa"/>
            <w:tcBorders>
              <w:top w:val="single" w:sz="4" w:space="0" w:color="000000"/>
              <w:left w:val="single" w:sz="4" w:space="0" w:color="000000"/>
              <w:bottom w:val="single" w:sz="4" w:space="0" w:color="000000"/>
              <w:right w:val="single" w:sz="4" w:space="0" w:color="000000"/>
            </w:tcBorders>
            <w:vAlign w:val="center"/>
          </w:tcPr>
          <w:p w14:paraId="15BC4627" w14:textId="77777777" w:rsidR="002B0110" w:rsidRPr="00EC0A6F" w:rsidRDefault="002B0110" w:rsidP="002B0110">
            <w:pPr>
              <w:widowControl w:val="0"/>
              <w:spacing w:after="0" w:line="240" w:lineRule="auto"/>
              <w:jc w:val="center"/>
              <w:rPr>
                <w:rFonts w:eastAsia="Times New Roman" w:cs="Arial"/>
                <w:szCs w:val="20"/>
                <w:lang w:eastAsia="ar-SA"/>
              </w:rPr>
            </w:pPr>
          </w:p>
        </w:tc>
        <w:tc>
          <w:tcPr>
            <w:tcW w:w="1031" w:type="dxa"/>
            <w:tcBorders>
              <w:top w:val="single" w:sz="4" w:space="0" w:color="000000"/>
              <w:left w:val="single" w:sz="4" w:space="0" w:color="000000"/>
              <w:bottom w:val="single" w:sz="4" w:space="0" w:color="000000"/>
              <w:right w:val="single" w:sz="4" w:space="0" w:color="000000"/>
            </w:tcBorders>
            <w:vAlign w:val="center"/>
          </w:tcPr>
          <w:p w14:paraId="72DBF153" w14:textId="77777777" w:rsidR="002B0110" w:rsidRPr="00EC0A6F" w:rsidRDefault="002B0110" w:rsidP="002B0110">
            <w:pPr>
              <w:widowControl w:val="0"/>
              <w:spacing w:after="0" w:line="240" w:lineRule="auto"/>
              <w:jc w:val="center"/>
              <w:rPr>
                <w:rFonts w:eastAsia="Times New Roman" w:cs="Arial"/>
                <w:szCs w:val="20"/>
                <w:lang w:eastAsia="ar-SA"/>
              </w:rPr>
            </w:pPr>
          </w:p>
        </w:tc>
        <w:tc>
          <w:tcPr>
            <w:tcW w:w="511" w:type="dxa"/>
            <w:tcBorders>
              <w:top w:val="single" w:sz="4" w:space="0" w:color="000000"/>
              <w:left w:val="single" w:sz="4" w:space="0" w:color="000000"/>
              <w:bottom w:val="single" w:sz="4" w:space="0" w:color="000000"/>
              <w:right w:val="single" w:sz="4" w:space="0" w:color="000000"/>
            </w:tcBorders>
            <w:vAlign w:val="center"/>
          </w:tcPr>
          <w:p w14:paraId="7AC5EEF7" w14:textId="77777777" w:rsidR="002B0110" w:rsidRPr="00EC0A6F" w:rsidRDefault="002B0110" w:rsidP="002B0110">
            <w:pPr>
              <w:widowControl w:val="0"/>
              <w:spacing w:after="0" w:line="240" w:lineRule="auto"/>
              <w:jc w:val="center"/>
              <w:rPr>
                <w:rFonts w:eastAsia="Times New Roman" w:cs="Arial"/>
                <w:szCs w:val="20"/>
                <w:lang w:eastAsia="ar-SA"/>
              </w:rPr>
            </w:pPr>
          </w:p>
        </w:tc>
        <w:tc>
          <w:tcPr>
            <w:tcW w:w="832" w:type="dxa"/>
            <w:tcBorders>
              <w:top w:val="single" w:sz="4" w:space="0" w:color="000000"/>
              <w:left w:val="single" w:sz="4" w:space="0" w:color="000000"/>
              <w:bottom w:val="single" w:sz="4" w:space="0" w:color="000000"/>
              <w:right w:val="single" w:sz="4" w:space="0" w:color="000000"/>
            </w:tcBorders>
            <w:vAlign w:val="center"/>
          </w:tcPr>
          <w:p w14:paraId="166D76A4" w14:textId="77777777" w:rsidR="002B0110" w:rsidRPr="00EC0A6F" w:rsidRDefault="002B0110" w:rsidP="002B0110">
            <w:pPr>
              <w:widowControl w:val="0"/>
              <w:spacing w:after="0" w:line="240" w:lineRule="auto"/>
              <w:jc w:val="center"/>
              <w:rPr>
                <w:rFonts w:eastAsia="Times New Roman" w:cs="Arial"/>
                <w:szCs w:val="20"/>
                <w:lang w:eastAsia="ar-SA"/>
              </w:rPr>
            </w:pPr>
          </w:p>
        </w:tc>
        <w:tc>
          <w:tcPr>
            <w:tcW w:w="1353" w:type="dxa"/>
            <w:tcBorders>
              <w:top w:val="single" w:sz="4" w:space="0" w:color="000000"/>
              <w:left w:val="single" w:sz="4" w:space="0" w:color="000000"/>
              <w:bottom w:val="single" w:sz="4" w:space="0" w:color="000000"/>
              <w:right w:val="single" w:sz="4" w:space="0" w:color="000000"/>
            </w:tcBorders>
            <w:vAlign w:val="center"/>
          </w:tcPr>
          <w:p w14:paraId="006D1D44" w14:textId="77777777" w:rsidR="002B0110" w:rsidRPr="00EC0A6F" w:rsidRDefault="002B0110" w:rsidP="002B0110">
            <w:pPr>
              <w:widowControl w:val="0"/>
              <w:spacing w:after="0" w:line="240" w:lineRule="auto"/>
              <w:jc w:val="center"/>
              <w:rPr>
                <w:rFonts w:eastAsia="Times New Roman" w:cs="Arial"/>
                <w:szCs w:val="20"/>
                <w:lang w:eastAsia="ar-SA"/>
              </w:rPr>
            </w:pPr>
          </w:p>
        </w:tc>
      </w:tr>
      <w:tr w:rsidR="002B0110" w:rsidRPr="00EC0A6F" w14:paraId="462D7D00" w14:textId="77777777" w:rsidTr="008F1F00">
        <w:trPr>
          <w:cantSplit/>
          <w:trHeight w:val="227"/>
          <w:jc w:val="center"/>
        </w:trPr>
        <w:tc>
          <w:tcPr>
            <w:tcW w:w="500" w:type="dxa"/>
            <w:tcBorders>
              <w:top w:val="single" w:sz="4" w:space="0" w:color="000000"/>
              <w:left w:val="single" w:sz="4" w:space="0" w:color="000000"/>
              <w:bottom w:val="single" w:sz="4" w:space="0" w:color="000000"/>
              <w:right w:val="single" w:sz="4" w:space="0" w:color="000000"/>
            </w:tcBorders>
            <w:vAlign w:val="center"/>
          </w:tcPr>
          <w:p w14:paraId="5EB8F63D" w14:textId="77777777" w:rsidR="002B0110" w:rsidRPr="00EC0A6F" w:rsidRDefault="002B0110" w:rsidP="002B0110">
            <w:pPr>
              <w:widowControl w:val="0"/>
              <w:numPr>
                <w:ilvl w:val="0"/>
                <w:numId w:val="26"/>
              </w:numPr>
              <w:suppressAutoHyphens/>
              <w:spacing w:after="0" w:line="240" w:lineRule="auto"/>
              <w:ind w:left="113" w:firstLine="57"/>
              <w:jc w:val="center"/>
              <w:rPr>
                <w:rFonts w:eastAsia="Times New Roman" w:cs="Arial"/>
                <w:szCs w:val="20"/>
              </w:rPr>
            </w:pPr>
          </w:p>
        </w:tc>
        <w:tc>
          <w:tcPr>
            <w:tcW w:w="1911" w:type="dxa"/>
            <w:gridSpan w:val="2"/>
            <w:tcBorders>
              <w:top w:val="single" w:sz="4" w:space="0" w:color="000000"/>
              <w:left w:val="single" w:sz="4" w:space="0" w:color="000000"/>
              <w:bottom w:val="single" w:sz="4" w:space="0" w:color="000000"/>
              <w:right w:val="single" w:sz="4" w:space="0" w:color="000000"/>
            </w:tcBorders>
            <w:vAlign w:val="center"/>
          </w:tcPr>
          <w:p w14:paraId="78CB5B66" w14:textId="77777777" w:rsidR="002B0110" w:rsidRDefault="002B0110" w:rsidP="002B0110">
            <w:pPr>
              <w:rPr>
                <w:rFonts w:cs="Arial"/>
                <w:color w:val="000000"/>
                <w:szCs w:val="20"/>
              </w:rPr>
            </w:pPr>
            <w:r>
              <w:rPr>
                <w:rFonts w:cs="Arial"/>
                <w:color w:val="000000"/>
                <w:szCs w:val="20"/>
              </w:rPr>
              <w:t>CILIT kamień i rdza min 450ml</w:t>
            </w:r>
          </w:p>
        </w:tc>
        <w:tc>
          <w:tcPr>
            <w:tcW w:w="1158" w:type="dxa"/>
            <w:tcBorders>
              <w:top w:val="single" w:sz="4" w:space="0" w:color="000000"/>
              <w:left w:val="single" w:sz="4" w:space="0" w:color="000000"/>
              <w:bottom w:val="single" w:sz="4" w:space="0" w:color="000000"/>
            </w:tcBorders>
            <w:vAlign w:val="center"/>
          </w:tcPr>
          <w:p w14:paraId="2C7E3EB5" w14:textId="77777777" w:rsidR="002B0110" w:rsidRPr="00EC0A6F" w:rsidRDefault="002B0110" w:rsidP="002B0110">
            <w:pPr>
              <w:pStyle w:val="Zawartotabeli"/>
              <w:jc w:val="center"/>
              <w:rPr>
                <w:rFonts w:cs="Arial"/>
                <w:color w:val="000000"/>
                <w:szCs w:val="20"/>
              </w:rPr>
            </w:pPr>
          </w:p>
        </w:tc>
        <w:tc>
          <w:tcPr>
            <w:tcW w:w="568" w:type="dxa"/>
            <w:tcBorders>
              <w:top w:val="single" w:sz="4" w:space="0" w:color="000000"/>
              <w:left w:val="single" w:sz="4" w:space="0" w:color="000000"/>
              <w:bottom w:val="single" w:sz="4" w:space="0" w:color="000000"/>
              <w:right w:val="single" w:sz="4" w:space="0" w:color="000000"/>
            </w:tcBorders>
            <w:vAlign w:val="center"/>
          </w:tcPr>
          <w:p w14:paraId="023879E7" w14:textId="77777777" w:rsidR="002B0110" w:rsidRDefault="002B0110" w:rsidP="002B0110">
            <w:pPr>
              <w:jc w:val="center"/>
              <w:rPr>
                <w:rFonts w:cs="Arial"/>
                <w:color w:val="000000"/>
                <w:szCs w:val="20"/>
              </w:rPr>
            </w:pPr>
            <w:r>
              <w:rPr>
                <w:rFonts w:cs="Arial"/>
                <w:color w:val="000000"/>
                <w:szCs w:val="20"/>
              </w:rPr>
              <w:t>szt.</w:t>
            </w:r>
          </w:p>
        </w:tc>
        <w:tc>
          <w:tcPr>
            <w:tcW w:w="571" w:type="dxa"/>
            <w:tcBorders>
              <w:top w:val="single" w:sz="4" w:space="0" w:color="000000"/>
              <w:left w:val="single" w:sz="4" w:space="0" w:color="000000"/>
              <w:bottom w:val="single" w:sz="4" w:space="0" w:color="000000"/>
              <w:right w:val="single" w:sz="4" w:space="0" w:color="000000"/>
            </w:tcBorders>
            <w:vAlign w:val="center"/>
          </w:tcPr>
          <w:p w14:paraId="4BA945B8" w14:textId="77777777" w:rsidR="002B0110" w:rsidRDefault="002B0110" w:rsidP="002B0110">
            <w:pPr>
              <w:jc w:val="center"/>
              <w:rPr>
                <w:rFonts w:cs="Arial"/>
                <w:color w:val="000000"/>
                <w:szCs w:val="20"/>
              </w:rPr>
            </w:pPr>
            <w:r>
              <w:rPr>
                <w:rFonts w:cs="Arial"/>
                <w:color w:val="000000"/>
                <w:szCs w:val="20"/>
              </w:rPr>
              <w:t>18</w:t>
            </w:r>
          </w:p>
        </w:tc>
        <w:tc>
          <w:tcPr>
            <w:tcW w:w="922" w:type="dxa"/>
            <w:tcBorders>
              <w:top w:val="single" w:sz="4" w:space="0" w:color="000000"/>
              <w:left w:val="single" w:sz="4" w:space="0" w:color="000000"/>
              <w:bottom w:val="single" w:sz="4" w:space="0" w:color="000000"/>
              <w:right w:val="single" w:sz="4" w:space="0" w:color="000000"/>
            </w:tcBorders>
            <w:vAlign w:val="center"/>
          </w:tcPr>
          <w:p w14:paraId="37E48388" w14:textId="77777777" w:rsidR="002B0110" w:rsidRPr="00EC0A6F" w:rsidRDefault="002B0110" w:rsidP="002B0110">
            <w:pPr>
              <w:widowControl w:val="0"/>
              <w:spacing w:after="0" w:line="240" w:lineRule="auto"/>
              <w:jc w:val="center"/>
              <w:rPr>
                <w:rFonts w:eastAsia="Times New Roman" w:cs="Arial"/>
                <w:szCs w:val="20"/>
                <w:lang w:eastAsia="ar-SA"/>
              </w:rPr>
            </w:pPr>
          </w:p>
        </w:tc>
        <w:tc>
          <w:tcPr>
            <w:tcW w:w="1031" w:type="dxa"/>
            <w:tcBorders>
              <w:top w:val="single" w:sz="4" w:space="0" w:color="000000"/>
              <w:left w:val="single" w:sz="4" w:space="0" w:color="000000"/>
              <w:bottom w:val="single" w:sz="4" w:space="0" w:color="000000"/>
              <w:right w:val="single" w:sz="4" w:space="0" w:color="000000"/>
            </w:tcBorders>
            <w:vAlign w:val="center"/>
          </w:tcPr>
          <w:p w14:paraId="5496C129" w14:textId="77777777" w:rsidR="002B0110" w:rsidRPr="00EC0A6F" w:rsidRDefault="002B0110" w:rsidP="002B0110">
            <w:pPr>
              <w:widowControl w:val="0"/>
              <w:spacing w:after="0" w:line="240" w:lineRule="auto"/>
              <w:jc w:val="center"/>
              <w:rPr>
                <w:rFonts w:eastAsia="Times New Roman" w:cs="Arial"/>
                <w:szCs w:val="20"/>
                <w:lang w:eastAsia="ar-SA"/>
              </w:rPr>
            </w:pPr>
          </w:p>
        </w:tc>
        <w:tc>
          <w:tcPr>
            <w:tcW w:w="511" w:type="dxa"/>
            <w:tcBorders>
              <w:top w:val="single" w:sz="4" w:space="0" w:color="000000"/>
              <w:left w:val="single" w:sz="4" w:space="0" w:color="000000"/>
              <w:bottom w:val="single" w:sz="4" w:space="0" w:color="000000"/>
              <w:right w:val="single" w:sz="4" w:space="0" w:color="000000"/>
            </w:tcBorders>
            <w:vAlign w:val="center"/>
          </w:tcPr>
          <w:p w14:paraId="367D2A0C" w14:textId="77777777" w:rsidR="002B0110" w:rsidRPr="00EC0A6F" w:rsidRDefault="002B0110" w:rsidP="002B0110">
            <w:pPr>
              <w:widowControl w:val="0"/>
              <w:spacing w:after="0" w:line="240" w:lineRule="auto"/>
              <w:jc w:val="center"/>
              <w:rPr>
                <w:rFonts w:eastAsia="Times New Roman" w:cs="Arial"/>
                <w:szCs w:val="20"/>
                <w:lang w:eastAsia="ar-SA"/>
              </w:rPr>
            </w:pPr>
          </w:p>
        </w:tc>
        <w:tc>
          <w:tcPr>
            <w:tcW w:w="832" w:type="dxa"/>
            <w:tcBorders>
              <w:top w:val="single" w:sz="4" w:space="0" w:color="000000"/>
              <w:left w:val="single" w:sz="4" w:space="0" w:color="000000"/>
              <w:bottom w:val="single" w:sz="4" w:space="0" w:color="000000"/>
              <w:right w:val="single" w:sz="4" w:space="0" w:color="000000"/>
            </w:tcBorders>
            <w:vAlign w:val="center"/>
          </w:tcPr>
          <w:p w14:paraId="7AC2D444" w14:textId="77777777" w:rsidR="002B0110" w:rsidRPr="00EC0A6F" w:rsidRDefault="002B0110" w:rsidP="002B0110">
            <w:pPr>
              <w:widowControl w:val="0"/>
              <w:spacing w:after="0" w:line="240" w:lineRule="auto"/>
              <w:jc w:val="center"/>
              <w:rPr>
                <w:rFonts w:eastAsia="Times New Roman" w:cs="Arial"/>
                <w:szCs w:val="20"/>
                <w:lang w:eastAsia="ar-SA"/>
              </w:rPr>
            </w:pPr>
          </w:p>
        </w:tc>
        <w:tc>
          <w:tcPr>
            <w:tcW w:w="1353" w:type="dxa"/>
            <w:tcBorders>
              <w:top w:val="single" w:sz="4" w:space="0" w:color="000000"/>
              <w:left w:val="single" w:sz="4" w:space="0" w:color="000000"/>
              <w:bottom w:val="single" w:sz="4" w:space="0" w:color="000000"/>
              <w:right w:val="single" w:sz="4" w:space="0" w:color="000000"/>
            </w:tcBorders>
            <w:vAlign w:val="center"/>
          </w:tcPr>
          <w:p w14:paraId="1F56209A" w14:textId="77777777" w:rsidR="002B0110" w:rsidRPr="00EC0A6F" w:rsidRDefault="002B0110" w:rsidP="002B0110">
            <w:pPr>
              <w:widowControl w:val="0"/>
              <w:spacing w:after="0" w:line="240" w:lineRule="auto"/>
              <w:jc w:val="center"/>
              <w:rPr>
                <w:rFonts w:eastAsia="Times New Roman" w:cs="Arial"/>
                <w:szCs w:val="20"/>
                <w:lang w:eastAsia="ar-SA"/>
              </w:rPr>
            </w:pPr>
          </w:p>
        </w:tc>
      </w:tr>
      <w:tr w:rsidR="002B0110" w:rsidRPr="00EC0A6F" w14:paraId="169C8556" w14:textId="77777777" w:rsidTr="008F1F00">
        <w:trPr>
          <w:cantSplit/>
          <w:trHeight w:val="227"/>
          <w:jc w:val="center"/>
        </w:trPr>
        <w:tc>
          <w:tcPr>
            <w:tcW w:w="500" w:type="dxa"/>
            <w:tcBorders>
              <w:top w:val="single" w:sz="4" w:space="0" w:color="000000"/>
              <w:left w:val="single" w:sz="4" w:space="0" w:color="000000"/>
              <w:bottom w:val="single" w:sz="4" w:space="0" w:color="000000"/>
              <w:right w:val="single" w:sz="4" w:space="0" w:color="000000"/>
            </w:tcBorders>
            <w:vAlign w:val="center"/>
          </w:tcPr>
          <w:p w14:paraId="5A2146A9" w14:textId="77777777" w:rsidR="002B0110" w:rsidRPr="00EC0A6F" w:rsidRDefault="002B0110" w:rsidP="002B0110">
            <w:pPr>
              <w:widowControl w:val="0"/>
              <w:numPr>
                <w:ilvl w:val="0"/>
                <w:numId w:val="26"/>
              </w:numPr>
              <w:suppressAutoHyphens/>
              <w:spacing w:after="0" w:line="240" w:lineRule="auto"/>
              <w:ind w:left="113" w:firstLine="57"/>
              <w:jc w:val="center"/>
              <w:rPr>
                <w:rFonts w:eastAsia="Times New Roman" w:cs="Arial"/>
                <w:szCs w:val="20"/>
              </w:rPr>
            </w:pPr>
          </w:p>
        </w:tc>
        <w:tc>
          <w:tcPr>
            <w:tcW w:w="1911" w:type="dxa"/>
            <w:gridSpan w:val="2"/>
            <w:tcBorders>
              <w:top w:val="single" w:sz="4" w:space="0" w:color="000000"/>
              <w:left w:val="single" w:sz="4" w:space="0" w:color="000000"/>
              <w:bottom w:val="single" w:sz="4" w:space="0" w:color="000000"/>
              <w:right w:val="single" w:sz="4" w:space="0" w:color="000000"/>
            </w:tcBorders>
            <w:vAlign w:val="center"/>
          </w:tcPr>
          <w:p w14:paraId="49A09D2E" w14:textId="77777777" w:rsidR="002B0110" w:rsidRDefault="002B0110" w:rsidP="002B0110">
            <w:pPr>
              <w:rPr>
                <w:rFonts w:cs="Arial"/>
                <w:color w:val="000000"/>
                <w:szCs w:val="20"/>
              </w:rPr>
            </w:pPr>
            <w:r>
              <w:rPr>
                <w:rFonts w:cs="Arial"/>
                <w:color w:val="000000"/>
                <w:szCs w:val="20"/>
              </w:rPr>
              <w:t xml:space="preserve">Ścierka biała do podłogi </w:t>
            </w:r>
          </w:p>
        </w:tc>
        <w:tc>
          <w:tcPr>
            <w:tcW w:w="1158" w:type="dxa"/>
            <w:tcBorders>
              <w:top w:val="single" w:sz="4" w:space="0" w:color="000000"/>
              <w:left w:val="single" w:sz="4" w:space="0" w:color="000000"/>
              <w:bottom w:val="single" w:sz="4" w:space="0" w:color="000000"/>
            </w:tcBorders>
            <w:vAlign w:val="center"/>
          </w:tcPr>
          <w:p w14:paraId="31BADB1C" w14:textId="77777777" w:rsidR="002B0110" w:rsidRPr="00EC0A6F" w:rsidRDefault="002B0110" w:rsidP="002B0110">
            <w:pPr>
              <w:pStyle w:val="Zawartotabeli"/>
              <w:jc w:val="center"/>
              <w:rPr>
                <w:rFonts w:cs="Arial"/>
                <w:color w:val="000000"/>
                <w:szCs w:val="20"/>
              </w:rPr>
            </w:pPr>
          </w:p>
        </w:tc>
        <w:tc>
          <w:tcPr>
            <w:tcW w:w="568" w:type="dxa"/>
            <w:tcBorders>
              <w:top w:val="single" w:sz="4" w:space="0" w:color="000000"/>
              <w:left w:val="single" w:sz="4" w:space="0" w:color="000000"/>
              <w:bottom w:val="single" w:sz="4" w:space="0" w:color="000000"/>
              <w:right w:val="single" w:sz="4" w:space="0" w:color="000000"/>
            </w:tcBorders>
            <w:vAlign w:val="center"/>
          </w:tcPr>
          <w:p w14:paraId="68747C23" w14:textId="77777777" w:rsidR="002B0110" w:rsidRDefault="002B0110" w:rsidP="002B0110">
            <w:pPr>
              <w:jc w:val="center"/>
              <w:rPr>
                <w:rFonts w:cs="Arial"/>
                <w:color w:val="000000"/>
                <w:szCs w:val="20"/>
              </w:rPr>
            </w:pPr>
            <w:r>
              <w:rPr>
                <w:rFonts w:cs="Arial"/>
                <w:color w:val="000000"/>
                <w:szCs w:val="20"/>
              </w:rPr>
              <w:t>szt.</w:t>
            </w:r>
          </w:p>
        </w:tc>
        <w:tc>
          <w:tcPr>
            <w:tcW w:w="571" w:type="dxa"/>
            <w:tcBorders>
              <w:top w:val="single" w:sz="4" w:space="0" w:color="000000"/>
              <w:left w:val="single" w:sz="4" w:space="0" w:color="000000"/>
              <w:bottom w:val="single" w:sz="4" w:space="0" w:color="000000"/>
              <w:right w:val="single" w:sz="4" w:space="0" w:color="000000"/>
            </w:tcBorders>
            <w:vAlign w:val="center"/>
          </w:tcPr>
          <w:p w14:paraId="57CB490B" w14:textId="77777777" w:rsidR="002B0110" w:rsidRDefault="002B0110" w:rsidP="002B0110">
            <w:pPr>
              <w:jc w:val="center"/>
              <w:rPr>
                <w:rFonts w:cs="Arial"/>
                <w:color w:val="000000"/>
                <w:szCs w:val="20"/>
              </w:rPr>
            </w:pPr>
            <w:r>
              <w:rPr>
                <w:rFonts w:cs="Arial"/>
                <w:color w:val="000000"/>
                <w:szCs w:val="20"/>
              </w:rPr>
              <w:t>54</w:t>
            </w:r>
          </w:p>
        </w:tc>
        <w:tc>
          <w:tcPr>
            <w:tcW w:w="922" w:type="dxa"/>
            <w:tcBorders>
              <w:top w:val="single" w:sz="4" w:space="0" w:color="000000"/>
              <w:left w:val="single" w:sz="4" w:space="0" w:color="000000"/>
              <w:bottom w:val="single" w:sz="4" w:space="0" w:color="000000"/>
              <w:right w:val="single" w:sz="4" w:space="0" w:color="000000"/>
            </w:tcBorders>
            <w:vAlign w:val="center"/>
          </w:tcPr>
          <w:p w14:paraId="2CBE0E47" w14:textId="77777777" w:rsidR="002B0110" w:rsidRPr="00EC0A6F" w:rsidRDefault="002B0110" w:rsidP="002B0110">
            <w:pPr>
              <w:widowControl w:val="0"/>
              <w:spacing w:after="0" w:line="240" w:lineRule="auto"/>
              <w:jc w:val="center"/>
              <w:rPr>
                <w:rFonts w:eastAsia="Times New Roman" w:cs="Arial"/>
                <w:szCs w:val="20"/>
                <w:lang w:eastAsia="ar-SA"/>
              </w:rPr>
            </w:pPr>
          </w:p>
        </w:tc>
        <w:tc>
          <w:tcPr>
            <w:tcW w:w="1031" w:type="dxa"/>
            <w:tcBorders>
              <w:top w:val="single" w:sz="4" w:space="0" w:color="000000"/>
              <w:left w:val="single" w:sz="4" w:space="0" w:color="000000"/>
              <w:bottom w:val="single" w:sz="4" w:space="0" w:color="000000"/>
              <w:right w:val="single" w:sz="4" w:space="0" w:color="000000"/>
            </w:tcBorders>
            <w:vAlign w:val="center"/>
          </w:tcPr>
          <w:p w14:paraId="1236871F" w14:textId="77777777" w:rsidR="002B0110" w:rsidRPr="00EC0A6F" w:rsidRDefault="002B0110" w:rsidP="002B0110">
            <w:pPr>
              <w:widowControl w:val="0"/>
              <w:spacing w:after="0" w:line="240" w:lineRule="auto"/>
              <w:jc w:val="center"/>
              <w:rPr>
                <w:rFonts w:eastAsia="Times New Roman" w:cs="Arial"/>
                <w:szCs w:val="20"/>
                <w:lang w:eastAsia="ar-SA"/>
              </w:rPr>
            </w:pPr>
          </w:p>
        </w:tc>
        <w:tc>
          <w:tcPr>
            <w:tcW w:w="511" w:type="dxa"/>
            <w:tcBorders>
              <w:top w:val="single" w:sz="4" w:space="0" w:color="000000"/>
              <w:left w:val="single" w:sz="4" w:space="0" w:color="000000"/>
              <w:bottom w:val="single" w:sz="4" w:space="0" w:color="000000"/>
              <w:right w:val="single" w:sz="4" w:space="0" w:color="000000"/>
            </w:tcBorders>
            <w:vAlign w:val="center"/>
          </w:tcPr>
          <w:p w14:paraId="50EA751F" w14:textId="77777777" w:rsidR="002B0110" w:rsidRPr="00EC0A6F" w:rsidRDefault="002B0110" w:rsidP="002B0110">
            <w:pPr>
              <w:widowControl w:val="0"/>
              <w:spacing w:after="0" w:line="240" w:lineRule="auto"/>
              <w:jc w:val="center"/>
              <w:rPr>
                <w:rFonts w:eastAsia="Times New Roman" w:cs="Arial"/>
                <w:szCs w:val="20"/>
                <w:lang w:eastAsia="ar-SA"/>
              </w:rPr>
            </w:pPr>
          </w:p>
        </w:tc>
        <w:tc>
          <w:tcPr>
            <w:tcW w:w="832" w:type="dxa"/>
            <w:tcBorders>
              <w:top w:val="single" w:sz="4" w:space="0" w:color="000000"/>
              <w:left w:val="single" w:sz="4" w:space="0" w:color="000000"/>
              <w:bottom w:val="single" w:sz="4" w:space="0" w:color="000000"/>
              <w:right w:val="single" w:sz="4" w:space="0" w:color="000000"/>
            </w:tcBorders>
            <w:vAlign w:val="center"/>
          </w:tcPr>
          <w:p w14:paraId="4D9BFD54" w14:textId="77777777" w:rsidR="002B0110" w:rsidRPr="00EC0A6F" w:rsidRDefault="002B0110" w:rsidP="002B0110">
            <w:pPr>
              <w:widowControl w:val="0"/>
              <w:spacing w:after="0" w:line="240" w:lineRule="auto"/>
              <w:jc w:val="center"/>
              <w:rPr>
                <w:rFonts w:eastAsia="Times New Roman" w:cs="Arial"/>
                <w:szCs w:val="20"/>
                <w:lang w:eastAsia="ar-SA"/>
              </w:rPr>
            </w:pPr>
          </w:p>
        </w:tc>
        <w:tc>
          <w:tcPr>
            <w:tcW w:w="1353" w:type="dxa"/>
            <w:tcBorders>
              <w:top w:val="single" w:sz="4" w:space="0" w:color="000000"/>
              <w:left w:val="single" w:sz="4" w:space="0" w:color="000000"/>
              <w:bottom w:val="single" w:sz="4" w:space="0" w:color="000000"/>
              <w:right w:val="single" w:sz="4" w:space="0" w:color="000000"/>
            </w:tcBorders>
            <w:vAlign w:val="center"/>
          </w:tcPr>
          <w:p w14:paraId="74525BE6" w14:textId="77777777" w:rsidR="002B0110" w:rsidRPr="00EC0A6F" w:rsidRDefault="002B0110" w:rsidP="002B0110">
            <w:pPr>
              <w:widowControl w:val="0"/>
              <w:spacing w:after="0" w:line="240" w:lineRule="auto"/>
              <w:jc w:val="center"/>
              <w:rPr>
                <w:rFonts w:eastAsia="Times New Roman" w:cs="Arial"/>
                <w:szCs w:val="20"/>
                <w:lang w:eastAsia="ar-SA"/>
              </w:rPr>
            </w:pPr>
          </w:p>
        </w:tc>
      </w:tr>
      <w:tr w:rsidR="002B0110" w:rsidRPr="00EC0A6F" w14:paraId="7C870D44" w14:textId="77777777" w:rsidTr="008F1F00">
        <w:trPr>
          <w:cantSplit/>
          <w:trHeight w:val="227"/>
          <w:jc w:val="center"/>
        </w:trPr>
        <w:tc>
          <w:tcPr>
            <w:tcW w:w="500" w:type="dxa"/>
            <w:tcBorders>
              <w:top w:val="single" w:sz="4" w:space="0" w:color="000000"/>
              <w:left w:val="single" w:sz="4" w:space="0" w:color="000000"/>
              <w:bottom w:val="single" w:sz="4" w:space="0" w:color="000000"/>
              <w:right w:val="single" w:sz="4" w:space="0" w:color="000000"/>
            </w:tcBorders>
            <w:vAlign w:val="center"/>
          </w:tcPr>
          <w:p w14:paraId="0DB3F49C" w14:textId="77777777" w:rsidR="002B0110" w:rsidRPr="00EC0A6F" w:rsidRDefault="002B0110" w:rsidP="002B0110">
            <w:pPr>
              <w:widowControl w:val="0"/>
              <w:numPr>
                <w:ilvl w:val="0"/>
                <w:numId w:val="26"/>
              </w:numPr>
              <w:suppressAutoHyphens/>
              <w:spacing w:after="0" w:line="240" w:lineRule="auto"/>
              <w:ind w:left="113" w:firstLine="57"/>
              <w:jc w:val="center"/>
              <w:rPr>
                <w:rFonts w:eastAsia="Times New Roman" w:cs="Arial"/>
                <w:szCs w:val="20"/>
              </w:rPr>
            </w:pPr>
          </w:p>
        </w:tc>
        <w:tc>
          <w:tcPr>
            <w:tcW w:w="1911" w:type="dxa"/>
            <w:gridSpan w:val="2"/>
            <w:tcBorders>
              <w:top w:val="single" w:sz="4" w:space="0" w:color="000000"/>
              <w:left w:val="single" w:sz="4" w:space="0" w:color="000000"/>
              <w:bottom w:val="single" w:sz="4" w:space="0" w:color="000000"/>
              <w:right w:val="single" w:sz="4" w:space="0" w:color="000000"/>
            </w:tcBorders>
            <w:vAlign w:val="center"/>
          </w:tcPr>
          <w:p w14:paraId="4BBBB945" w14:textId="77777777" w:rsidR="002B0110" w:rsidRDefault="002B0110" w:rsidP="002B0110">
            <w:pPr>
              <w:rPr>
                <w:rFonts w:cs="Arial"/>
                <w:color w:val="000000"/>
                <w:szCs w:val="20"/>
              </w:rPr>
            </w:pPr>
            <w:r>
              <w:rPr>
                <w:rFonts w:cs="Arial"/>
                <w:color w:val="000000"/>
                <w:szCs w:val="20"/>
              </w:rPr>
              <w:t>Ścierka z mikro fibry</w:t>
            </w:r>
          </w:p>
        </w:tc>
        <w:tc>
          <w:tcPr>
            <w:tcW w:w="1158" w:type="dxa"/>
            <w:tcBorders>
              <w:top w:val="single" w:sz="4" w:space="0" w:color="000000"/>
              <w:left w:val="single" w:sz="4" w:space="0" w:color="000000"/>
              <w:bottom w:val="single" w:sz="4" w:space="0" w:color="000000"/>
            </w:tcBorders>
            <w:vAlign w:val="center"/>
          </w:tcPr>
          <w:p w14:paraId="7BBF7989" w14:textId="77777777" w:rsidR="002B0110" w:rsidRPr="00EC0A6F" w:rsidRDefault="002B0110" w:rsidP="002B0110">
            <w:pPr>
              <w:pStyle w:val="Zawartotabeli"/>
              <w:jc w:val="center"/>
              <w:rPr>
                <w:rFonts w:cs="Arial"/>
                <w:color w:val="000000"/>
                <w:szCs w:val="20"/>
              </w:rPr>
            </w:pPr>
          </w:p>
        </w:tc>
        <w:tc>
          <w:tcPr>
            <w:tcW w:w="568" w:type="dxa"/>
            <w:tcBorders>
              <w:top w:val="single" w:sz="4" w:space="0" w:color="000000"/>
              <w:left w:val="single" w:sz="4" w:space="0" w:color="000000"/>
              <w:bottom w:val="single" w:sz="4" w:space="0" w:color="000000"/>
              <w:right w:val="single" w:sz="4" w:space="0" w:color="000000"/>
            </w:tcBorders>
            <w:vAlign w:val="center"/>
          </w:tcPr>
          <w:p w14:paraId="7BA66511" w14:textId="77777777" w:rsidR="002B0110" w:rsidRDefault="002B0110" w:rsidP="002B0110">
            <w:pPr>
              <w:jc w:val="center"/>
              <w:rPr>
                <w:rFonts w:cs="Arial"/>
                <w:color w:val="000000"/>
                <w:szCs w:val="20"/>
              </w:rPr>
            </w:pPr>
            <w:r>
              <w:rPr>
                <w:rFonts w:cs="Arial"/>
                <w:color w:val="000000"/>
                <w:szCs w:val="20"/>
              </w:rPr>
              <w:t>szt.</w:t>
            </w:r>
          </w:p>
        </w:tc>
        <w:tc>
          <w:tcPr>
            <w:tcW w:w="571" w:type="dxa"/>
            <w:tcBorders>
              <w:top w:val="single" w:sz="4" w:space="0" w:color="000000"/>
              <w:left w:val="single" w:sz="4" w:space="0" w:color="000000"/>
              <w:bottom w:val="single" w:sz="4" w:space="0" w:color="000000"/>
              <w:right w:val="single" w:sz="4" w:space="0" w:color="000000"/>
            </w:tcBorders>
            <w:vAlign w:val="center"/>
          </w:tcPr>
          <w:p w14:paraId="39803762" w14:textId="77777777" w:rsidR="002B0110" w:rsidRDefault="002B0110" w:rsidP="002B0110">
            <w:pPr>
              <w:jc w:val="center"/>
              <w:rPr>
                <w:rFonts w:cs="Arial"/>
                <w:color w:val="000000"/>
                <w:szCs w:val="20"/>
              </w:rPr>
            </w:pPr>
            <w:r>
              <w:rPr>
                <w:rFonts w:cs="Arial"/>
                <w:color w:val="000000"/>
                <w:szCs w:val="20"/>
              </w:rPr>
              <w:t>54</w:t>
            </w:r>
          </w:p>
        </w:tc>
        <w:tc>
          <w:tcPr>
            <w:tcW w:w="922" w:type="dxa"/>
            <w:tcBorders>
              <w:top w:val="single" w:sz="4" w:space="0" w:color="000000"/>
              <w:left w:val="single" w:sz="4" w:space="0" w:color="000000"/>
              <w:bottom w:val="single" w:sz="4" w:space="0" w:color="000000"/>
              <w:right w:val="single" w:sz="4" w:space="0" w:color="000000"/>
            </w:tcBorders>
            <w:vAlign w:val="center"/>
          </w:tcPr>
          <w:p w14:paraId="06D98E56" w14:textId="77777777" w:rsidR="002B0110" w:rsidRPr="00EC0A6F" w:rsidRDefault="002B0110" w:rsidP="002B0110">
            <w:pPr>
              <w:widowControl w:val="0"/>
              <w:spacing w:after="0" w:line="240" w:lineRule="auto"/>
              <w:jc w:val="center"/>
              <w:rPr>
                <w:rFonts w:eastAsia="Times New Roman" w:cs="Arial"/>
                <w:szCs w:val="20"/>
                <w:lang w:eastAsia="ar-SA"/>
              </w:rPr>
            </w:pPr>
          </w:p>
        </w:tc>
        <w:tc>
          <w:tcPr>
            <w:tcW w:w="1031" w:type="dxa"/>
            <w:tcBorders>
              <w:top w:val="single" w:sz="4" w:space="0" w:color="000000"/>
              <w:left w:val="single" w:sz="4" w:space="0" w:color="000000"/>
              <w:bottom w:val="single" w:sz="4" w:space="0" w:color="000000"/>
              <w:right w:val="single" w:sz="4" w:space="0" w:color="000000"/>
            </w:tcBorders>
            <w:vAlign w:val="center"/>
          </w:tcPr>
          <w:p w14:paraId="633623A6" w14:textId="77777777" w:rsidR="002B0110" w:rsidRPr="00EC0A6F" w:rsidRDefault="002B0110" w:rsidP="002B0110">
            <w:pPr>
              <w:widowControl w:val="0"/>
              <w:spacing w:after="0" w:line="240" w:lineRule="auto"/>
              <w:jc w:val="center"/>
              <w:rPr>
                <w:rFonts w:eastAsia="Times New Roman" w:cs="Arial"/>
                <w:szCs w:val="20"/>
                <w:lang w:eastAsia="ar-SA"/>
              </w:rPr>
            </w:pPr>
          </w:p>
        </w:tc>
        <w:tc>
          <w:tcPr>
            <w:tcW w:w="511" w:type="dxa"/>
            <w:tcBorders>
              <w:top w:val="single" w:sz="4" w:space="0" w:color="000000"/>
              <w:left w:val="single" w:sz="4" w:space="0" w:color="000000"/>
              <w:bottom w:val="single" w:sz="4" w:space="0" w:color="000000"/>
              <w:right w:val="single" w:sz="4" w:space="0" w:color="000000"/>
            </w:tcBorders>
            <w:vAlign w:val="center"/>
          </w:tcPr>
          <w:p w14:paraId="2F02902A" w14:textId="77777777" w:rsidR="002B0110" w:rsidRPr="00EC0A6F" w:rsidRDefault="002B0110" w:rsidP="002B0110">
            <w:pPr>
              <w:widowControl w:val="0"/>
              <w:spacing w:after="0" w:line="240" w:lineRule="auto"/>
              <w:jc w:val="center"/>
              <w:rPr>
                <w:rFonts w:eastAsia="Times New Roman" w:cs="Arial"/>
                <w:szCs w:val="20"/>
                <w:lang w:eastAsia="ar-SA"/>
              </w:rPr>
            </w:pPr>
          </w:p>
        </w:tc>
        <w:tc>
          <w:tcPr>
            <w:tcW w:w="832" w:type="dxa"/>
            <w:tcBorders>
              <w:top w:val="single" w:sz="4" w:space="0" w:color="000000"/>
              <w:left w:val="single" w:sz="4" w:space="0" w:color="000000"/>
              <w:bottom w:val="single" w:sz="4" w:space="0" w:color="000000"/>
              <w:right w:val="single" w:sz="4" w:space="0" w:color="000000"/>
            </w:tcBorders>
            <w:vAlign w:val="center"/>
          </w:tcPr>
          <w:p w14:paraId="10617493" w14:textId="77777777" w:rsidR="002B0110" w:rsidRPr="00EC0A6F" w:rsidRDefault="002B0110" w:rsidP="002B0110">
            <w:pPr>
              <w:widowControl w:val="0"/>
              <w:spacing w:after="0" w:line="240" w:lineRule="auto"/>
              <w:jc w:val="center"/>
              <w:rPr>
                <w:rFonts w:eastAsia="Times New Roman" w:cs="Arial"/>
                <w:szCs w:val="20"/>
                <w:lang w:eastAsia="ar-SA"/>
              </w:rPr>
            </w:pPr>
          </w:p>
        </w:tc>
        <w:tc>
          <w:tcPr>
            <w:tcW w:w="1353" w:type="dxa"/>
            <w:tcBorders>
              <w:top w:val="single" w:sz="4" w:space="0" w:color="000000"/>
              <w:left w:val="single" w:sz="4" w:space="0" w:color="000000"/>
              <w:bottom w:val="single" w:sz="4" w:space="0" w:color="000000"/>
              <w:right w:val="single" w:sz="4" w:space="0" w:color="000000"/>
            </w:tcBorders>
            <w:vAlign w:val="center"/>
          </w:tcPr>
          <w:p w14:paraId="05C1F2AA" w14:textId="77777777" w:rsidR="002B0110" w:rsidRPr="00EC0A6F" w:rsidRDefault="002B0110" w:rsidP="002B0110">
            <w:pPr>
              <w:widowControl w:val="0"/>
              <w:spacing w:after="0" w:line="240" w:lineRule="auto"/>
              <w:jc w:val="center"/>
              <w:rPr>
                <w:rFonts w:eastAsia="Times New Roman" w:cs="Arial"/>
                <w:szCs w:val="20"/>
                <w:lang w:eastAsia="ar-SA"/>
              </w:rPr>
            </w:pPr>
          </w:p>
        </w:tc>
      </w:tr>
      <w:tr w:rsidR="002B0110" w:rsidRPr="00EC0A6F" w14:paraId="08BE304E" w14:textId="77777777" w:rsidTr="008F1F00">
        <w:trPr>
          <w:cantSplit/>
          <w:trHeight w:val="227"/>
          <w:jc w:val="center"/>
        </w:trPr>
        <w:tc>
          <w:tcPr>
            <w:tcW w:w="500" w:type="dxa"/>
            <w:tcBorders>
              <w:top w:val="single" w:sz="4" w:space="0" w:color="000000"/>
              <w:left w:val="single" w:sz="4" w:space="0" w:color="000000"/>
              <w:bottom w:val="single" w:sz="4" w:space="0" w:color="000000"/>
              <w:right w:val="single" w:sz="4" w:space="0" w:color="000000"/>
            </w:tcBorders>
            <w:vAlign w:val="center"/>
          </w:tcPr>
          <w:p w14:paraId="6414DBAB" w14:textId="77777777" w:rsidR="002B0110" w:rsidRPr="00EC0A6F" w:rsidRDefault="002B0110" w:rsidP="002B0110">
            <w:pPr>
              <w:widowControl w:val="0"/>
              <w:numPr>
                <w:ilvl w:val="0"/>
                <w:numId w:val="26"/>
              </w:numPr>
              <w:suppressAutoHyphens/>
              <w:spacing w:after="0" w:line="240" w:lineRule="auto"/>
              <w:ind w:left="113" w:firstLine="57"/>
              <w:jc w:val="center"/>
              <w:rPr>
                <w:rFonts w:eastAsia="Times New Roman" w:cs="Arial"/>
                <w:szCs w:val="20"/>
              </w:rPr>
            </w:pPr>
          </w:p>
        </w:tc>
        <w:tc>
          <w:tcPr>
            <w:tcW w:w="1911" w:type="dxa"/>
            <w:gridSpan w:val="2"/>
            <w:tcBorders>
              <w:top w:val="single" w:sz="4" w:space="0" w:color="000000"/>
              <w:left w:val="single" w:sz="4" w:space="0" w:color="000000"/>
              <w:bottom w:val="single" w:sz="4" w:space="0" w:color="000000"/>
              <w:right w:val="single" w:sz="4" w:space="0" w:color="000000"/>
            </w:tcBorders>
            <w:vAlign w:val="center"/>
          </w:tcPr>
          <w:p w14:paraId="0F3C139A" w14:textId="77777777" w:rsidR="002B0110" w:rsidRDefault="002B0110" w:rsidP="002B0110">
            <w:pPr>
              <w:rPr>
                <w:rFonts w:cs="Arial"/>
                <w:color w:val="000000"/>
                <w:szCs w:val="20"/>
              </w:rPr>
            </w:pPr>
            <w:r>
              <w:rPr>
                <w:rFonts w:cs="Arial"/>
                <w:color w:val="000000"/>
                <w:szCs w:val="20"/>
              </w:rPr>
              <w:t>Druciak do naczyń metalowy</w:t>
            </w:r>
          </w:p>
        </w:tc>
        <w:tc>
          <w:tcPr>
            <w:tcW w:w="1158" w:type="dxa"/>
            <w:tcBorders>
              <w:top w:val="single" w:sz="4" w:space="0" w:color="000000"/>
              <w:left w:val="single" w:sz="4" w:space="0" w:color="000000"/>
              <w:bottom w:val="single" w:sz="4" w:space="0" w:color="000000"/>
            </w:tcBorders>
            <w:vAlign w:val="center"/>
          </w:tcPr>
          <w:p w14:paraId="0EC8C4AE" w14:textId="77777777" w:rsidR="002B0110" w:rsidRPr="00EC0A6F" w:rsidRDefault="002B0110" w:rsidP="002B0110">
            <w:pPr>
              <w:pStyle w:val="Zawartotabeli"/>
              <w:jc w:val="center"/>
              <w:rPr>
                <w:rFonts w:cs="Arial"/>
                <w:color w:val="000000"/>
                <w:szCs w:val="20"/>
              </w:rPr>
            </w:pPr>
          </w:p>
        </w:tc>
        <w:tc>
          <w:tcPr>
            <w:tcW w:w="568" w:type="dxa"/>
            <w:tcBorders>
              <w:top w:val="single" w:sz="4" w:space="0" w:color="000000"/>
              <w:left w:val="single" w:sz="4" w:space="0" w:color="000000"/>
              <w:bottom w:val="single" w:sz="4" w:space="0" w:color="000000"/>
              <w:right w:val="single" w:sz="4" w:space="0" w:color="000000"/>
            </w:tcBorders>
            <w:vAlign w:val="center"/>
          </w:tcPr>
          <w:p w14:paraId="472DF07F" w14:textId="77777777" w:rsidR="002B0110" w:rsidRDefault="002B0110" w:rsidP="002B0110">
            <w:pPr>
              <w:jc w:val="center"/>
              <w:rPr>
                <w:rFonts w:cs="Arial"/>
                <w:color w:val="000000"/>
                <w:szCs w:val="20"/>
              </w:rPr>
            </w:pPr>
            <w:r>
              <w:rPr>
                <w:rFonts w:cs="Arial"/>
                <w:color w:val="000000"/>
                <w:szCs w:val="20"/>
              </w:rPr>
              <w:t xml:space="preserve">szt. </w:t>
            </w:r>
          </w:p>
        </w:tc>
        <w:tc>
          <w:tcPr>
            <w:tcW w:w="571" w:type="dxa"/>
            <w:tcBorders>
              <w:top w:val="single" w:sz="4" w:space="0" w:color="000000"/>
              <w:left w:val="single" w:sz="4" w:space="0" w:color="000000"/>
              <w:bottom w:val="single" w:sz="4" w:space="0" w:color="000000"/>
              <w:right w:val="single" w:sz="4" w:space="0" w:color="000000"/>
            </w:tcBorders>
            <w:vAlign w:val="center"/>
          </w:tcPr>
          <w:p w14:paraId="48701533" w14:textId="77777777" w:rsidR="002B0110" w:rsidRDefault="002B0110" w:rsidP="002B0110">
            <w:pPr>
              <w:jc w:val="center"/>
              <w:rPr>
                <w:rFonts w:cs="Arial"/>
                <w:color w:val="000000"/>
                <w:szCs w:val="20"/>
              </w:rPr>
            </w:pPr>
            <w:r>
              <w:rPr>
                <w:rFonts w:cs="Arial"/>
                <w:color w:val="000000"/>
                <w:szCs w:val="20"/>
              </w:rPr>
              <w:t>42</w:t>
            </w:r>
          </w:p>
        </w:tc>
        <w:tc>
          <w:tcPr>
            <w:tcW w:w="922" w:type="dxa"/>
            <w:tcBorders>
              <w:top w:val="single" w:sz="4" w:space="0" w:color="000000"/>
              <w:left w:val="single" w:sz="4" w:space="0" w:color="000000"/>
              <w:bottom w:val="single" w:sz="4" w:space="0" w:color="000000"/>
              <w:right w:val="single" w:sz="4" w:space="0" w:color="000000"/>
            </w:tcBorders>
            <w:vAlign w:val="center"/>
          </w:tcPr>
          <w:p w14:paraId="0EEA0FEF" w14:textId="77777777" w:rsidR="002B0110" w:rsidRPr="00EC0A6F" w:rsidRDefault="002B0110" w:rsidP="002B0110">
            <w:pPr>
              <w:widowControl w:val="0"/>
              <w:spacing w:after="0" w:line="240" w:lineRule="auto"/>
              <w:jc w:val="center"/>
              <w:rPr>
                <w:rFonts w:eastAsia="Times New Roman" w:cs="Arial"/>
                <w:szCs w:val="20"/>
                <w:lang w:eastAsia="ar-SA"/>
              </w:rPr>
            </w:pPr>
          </w:p>
        </w:tc>
        <w:tc>
          <w:tcPr>
            <w:tcW w:w="1031" w:type="dxa"/>
            <w:tcBorders>
              <w:top w:val="single" w:sz="4" w:space="0" w:color="000000"/>
              <w:left w:val="single" w:sz="4" w:space="0" w:color="000000"/>
              <w:bottom w:val="single" w:sz="4" w:space="0" w:color="000000"/>
              <w:right w:val="single" w:sz="4" w:space="0" w:color="000000"/>
            </w:tcBorders>
            <w:vAlign w:val="center"/>
          </w:tcPr>
          <w:p w14:paraId="44720576" w14:textId="77777777" w:rsidR="002B0110" w:rsidRPr="00EC0A6F" w:rsidRDefault="002B0110" w:rsidP="002B0110">
            <w:pPr>
              <w:widowControl w:val="0"/>
              <w:spacing w:after="0" w:line="240" w:lineRule="auto"/>
              <w:jc w:val="center"/>
              <w:rPr>
                <w:rFonts w:eastAsia="Times New Roman" w:cs="Arial"/>
                <w:szCs w:val="20"/>
                <w:lang w:eastAsia="ar-SA"/>
              </w:rPr>
            </w:pPr>
          </w:p>
        </w:tc>
        <w:tc>
          <w:tcPr>
            <w:tcW w:w="511" w:type="dxa"/>
            <w:tcBorders>
              <w:top w:val="single" w:sz="4" w:space="0" w:color="000000"/>
              <w:left w:val="single" w:sz="4" w:space="0" w:color="000000"/>
              <w:bottom w:val="single" w:sz="4" w:space="0" w:color="000000"/>
              <w:right w:val="single" w:sz="4" w:space="0" w:color="000000"/>
            </w:tcBorders>
            <w:vAlign w:val="center"/>
          </w:tcPr>
          <w:p w14:paraId="65485E33" w14:textId="77777777" w:rsidR="002B0110" w:rsidRPr="00EC0A6F" w:rsidRDefault="002B0110" w:rsidP="002B0110">
            <w:pPr>
              <w:widowControl w:val="0"/>
              <w:spacing w:after="0" w:line="240" w:lineRule="auto"/>
              <w:jc w:val="center"/>
              <w:rPr>
                <w:rFonts w:eastAsia="Times New Roman" w:cs="Arial"/>
                <w:szCs w:val="20"/>
                <w:lang w:eastAsia="ar-SA"/>
              </w:rPr>
            </w:pPr>
          </w:p>
        </w:tc>
        <w:tc>
          <w:tcPr>
            <w:tcW w:w="832" w:type="dxa"/>
            <w:tcBorders>
              <w:top w:val="single" w:sz="4" w:space="0" w:color="000000"/>
              <w:left w:val="single" w:sz="4" w:space="0" w:color="000000"/>
              <w:bottom w:val="single" w:sz="4" w:space="0" w:color="000000"/>
              <w:right w:val="single" w:sz="4" w:space="0" w:color="000000"/>
            </w:tcBorders>
            <w:vAlign w:val="center"/>
          </w:tcPr>
          <w:p w14:paraId="2452BEAB" w14:textId="77777777" w:rsidR="002B0110" w:rsidRPr="00EC0A6F" w:rsidRDefault="002B0110" w:rsidP="002B0110">
            <w:pPr>
              <w:widowControl w:val="0"/>
              <w:spacing w:after="0" w:line="240" w:lineRule="auto"/>
              <w:jc w:val="center"/>
              <w:rPr>
                <w:rFonts w:eastAsia="Times New Roman" w:cs="Arial"/>
                <w:szCs w:val="20"/>
                <w:lang w:eastAsia="ar-SA"/>
              </w:rPr>
            </w:pPr>
          </w:p>
        </w:tc>
        <w:tc>
          <w:tcPr>
            <w:tcW w:w="1353" w:type="dxa"/>
            <w:tcBorders>
              <w:top w:val="single" w:sz="4" w:space="0" w:color="000000"/>
              <w:left w:val="single" w:sz="4" w:space="0" w:color="000000"/>
              <w:bottom w:val="single" w:sz="4" w:space="0" w:color="000000"/>
              <w:right w:val="single" w:sz="4" w:space="0" w:color="000000"/>
            </w:tcBorders>
            <w:vAlign w:val="center"/>
          </w:tcPr>
          <w:p w14:paraId="15696E6E" w14:textId="77777777" w:rsidR="002B0110" w:rsidRPr="00EC0A6F" w:rsidRDefault="002B0110" w:rsidP="002B0110">
            <w:pPr>
              <w:widowControl w:val="0"/>
              <w:spacing w:after="0" w:line="240" w:lineRule="auto"/>
              <w:jc w:val="center"/>
              <w:rPr>
                <w:rFonts w:eastAsia="Times New Roman" w:cs="Arial"/>
                <w:szCs w:val="20"/>
                <w:lang w:eastAsia="ar-SA"/>
              </w:rPr>
            </w:pPr>
          </w:p>
        </w:tc>
      </w:tr>
      <w:tr w:rsidR="002B0110" w:rsidRPr="00EC0A6F" w14:paraId="4C9AE7AE" w14:textId="77777777" w:rsidTr="008F1F00">
        <w:trPr>
          <w:cantSplit/>
          <w:trHeight w:val="227"/>
          <w:jc w:val="center"/>
        </w:trPr>
        <w:tc>
          <w:tcPr>
            <w:tcW w:w="500" w:type="dxa"/>
            <w:tcBorders>
              <w:top w:val="single" w:sz="4" w:space="0" w:color="000000"/>
              <w:left w:val="single" w:sz="4" w:space="0" w:color="000000"/>
              <w:bottom w:val="single" w:sz="4" w:space="0" w:color="000000"/>
              <w:right w:val="single" w:sz="4" w:space="0" w:color="000000"/>
            </w:tcBorders>
            <w:vAlign w:val="center"/>
          </w:tcPr>
          <w:p w14:paraId="034FD89C" w14:textId="77777777" w:rsidR="002B0110" w:rsidRPr="00EC0A6F" w:rsidRDefault="002B0110" w:rsidP="002B0110">
            <w:pPr>
              <w:widowControl w:val="0"/>
              <w:numPr>
                <w:ilvl w:val="0"/>
                <w:numId w:val="26"/>
              </w:numPr>
              <w:suppressAutoHyphens/>
              <w:spacing w:after="0" w:line="240" w:lineRule="auto"/>
              <w:ind w:left="113" w:firstLine="57"/>
              <w:jc w:val="center"/>
              <w:rPr>
                <w:rFonts w:eastAsia="Times New Roman" w:cs="Arial"/>
                <w:szCs w:val="20"/>
              </w:rPr>
            </w:pPr>
          </w:p>
        </w:tc>
        <w:tc>
          <w:tcPr>
            <w:tcW w:w="1911" w:type="dxa"/>
            <w:gridSpan w:val="2"/>
            <w:tcBorders>
              <w:top w:val="single" w:sz="4" w:space="0" w:color="000000"/>
              <w:left w:val="single" w:sz="4" w:space="0" w:color="000000"/>
              <w:bottom w:val="single" w:sz="4" w:space="0" w:color="000000"/>
              <w:right w:val="single" w:sz="4" w:space="0" w:color="000000"/>
            </w:tcBorders>
            <w:vAlign w:val="center"/>
          </w:tcPr>
          <w:p w14:paraId="29359BF6" w14:textId="77777777" w:rsidR="002B0110" w:rsidRDefault="002B0110" w:rsidP="002B0110">
            <w:pPr>
              <w:rPr>
                <w:rFonts w:cs="Arial"/>
                <w:color w:val="000000"/>
                <w:szCs w:val="20"/>
              </w:rPr>
            </w:pPr>
            <w:r>
              <w:rPr>
                <w:rFonts w:cs="Arial"/>
                <w:color w:val="000000"/>
                <w:szCs w:val="20"/>
              </w:rPr>
              <w:t>Kret w żelu min 500g</w:t>
            </w:r>
          </w:p>
        </w:tc>
        <w:tc>
          <w:tcPr>
            <w:tcW w:w="1158" w:type="dxa"/>
            <w:tcBorders>
              <w:top w:val="single" w:sz="4" w:space="0" w:color="000000"/>
              <w:left w:val="single" w:sz="4" w:space="0" w:color="000000"/>
              <w:bottom w:val="single" w:sz="4" w:space="0" w:color="000000"/>
            </w:tcBorders>
            <w:vAlign w:val="center"/>
          </w:tcPr>
          <w:p w14:paraId="08ACE432" w14:textId="77777777" w:rsidR="002B0110" w:rsidRPr="00EC0A6F" w:rsidRDefault="002B0110" w:rsidP="002B0110">
            <w:pPr>
              <w:pStyle w:val="Zawartotabeli"/>
              <w:jc w:val="center"/>
              <w:rPr>
                <w:rFonts w:cs="Arial"/>
                <w:color w:val="000000"/>
                <w:szCs w:val="20"/>
              </w:rPr>
            </w:pPr>
          </w:p>
        </w:tc>
        <w:tc>
          <w:tcPr>
            <w:tcW w:w="568" w:type="dxa"/>
            <w:tcBorders>
              <w:top w:val="single" w:sz="4" w:space="0" w:color="000000"/>
              <w:left w:val="single" w:sz="4" w:space="0" w:color="000000"/>
              <w:bottom w:val="single" w:sz="4" w:space="0" w:color="000000"/>
              <w:right w:val="single" w:sz="4" w:space="0" w:color="000000"/>
            </w:tcBorders>
            <w:vAlign w:val="center"/>
          </w:tcPr>
          <w:p w14:paraId="6BBB02A4" w14:textId="77777777" w:rsidR="002B0110" w:rsidRDefault="002B0110" w:rsidP="002B0110">
            <w:pPr>
              <w:jc w:val="center"/>
              <w:rPr>
                <w:rFonts w:cs="Arial"/>
                <w:color w:val="000000"/>
                <w:szCs w:val="20"/>
              </w:rPr>
            </w:pPr>
            <w:r>
              <w:rPr>
                <w:rFonts w:cs="Arial"/>
                <w:color w:val="000000"/>
                <w:szCs w:val="20"/>
              </w:rPr>
              <w:t xml:space="preserve">szt. </w:t>
            </w:r>
          </w:p>
        </w:tc>
        <w:tc>
          <w:tcPr>
            <w:tcW w:w="571" w:type="dxa"/>
            <w:tcBorders>
              <w:top w:val="single" w:sz="4" w:space="0" w:color="000000"/>
              <w:left w:val="single" w:sz="4" w:space="0" w:color="000000"/>
              <w:bottom w:val="single" w:sz="4" w:space="0" w:color="000000"/>
              <w:right w:val="single" w:sz="4" w:space="0" w:color="000000"/>
            </w:tcBorders>
            <w:vAlign w:val="center"/>
          </w:tcPr>
          <w:p w14:paraId="00613B6D" w14:textId="77777777" w:rsidR="002B0110" w:rsidRDefault="002B0110" w:rsidP="002B0110">
            <w:pPr>
              <w:jc w:val="center"/>
              <w:rPr>
                <w:rFonts w:cs="Arial"/>
                <w:color w:val="000000"/>
                <w:szCs w:val="20"/>
              </w:rPr>
            </w:pPr>
            <w:r>
              <w:rPr>
                <w:rFonts w:cs="Arial"/>
                <w:color w:val="000000"/>
                <w:szCs w:val="20"/>
              </w:rPr>
              <w:t>26</w:t>
            </w:r>
          </w:p>
        </w:tc>
        <w:tc>
          <w:tcPr>
            <w:tcW w:w="922" w:type="dxa"/>
            <w:tcBorders>
              <w:top w:val="single" w:sz="4" w:space="0" w:color="000000"/>
              <w:left w:val="single" w:sz="4" w:space="0" w:color="000000"/>
              <w:bottom w:val="single" w:sz="4" w:space="0" w:color="000000"/>
              <w:right w:val="single" w:sz="4" w:space="0" w:color="000000"/>
            </w:tcBorders>
            <w:vAlign w:val="center"/>
          </w:tcPr>
          <w:p w14:paraId="2D31832A" w14:textId="77777777" w:rsidR="002B0110" w:rsidRPr="00EC0A6F" w:rsidRDefault="002B0110" w:rsidP="002B0110">
            <w:pPr>
              <w:widowControl w:val="0"/>
              <w:spacing w:after="0" w:line="240" w:lineRule="auto"/>
              <w:jc w:val="center"/>
              <w:rPr>
                <w:rFonts w:eastAsia="Times New Roman" w:cs="Arial"/>
                <w:szCs w:val="20"/>
                <w:lang w:eastAsia="ar-SA"/>
              </w:rPr>
            </w:pPr>
          </w:p>
        </w:tc>
        <w:tc>
          <w:tcPr>
            <w:tcW w:w="1031" w:type="dxa"/>
            <w:tcBorders>
              <w:top w:val="single" w:sz="4" w:space="0" w:color="000000"/>
              <w:left w:val="single" w:sz="4" w:space="0" w:color="000000"/>
              <w:bottom w:val="single" w:sz="4" w:space="0" w:color="000000"/>
              <w:right w:val="single" w:sz="4" w:space="0" w:color="000000"/>
            </w:tcBorders>
            <w:vAlign w:val="center"/>
          </w:tcPr>
          <w:p w14:paraId="5F81AF6F" w14:textId="77777777" w:rsidR="002B0110" w:rsidRPr="00EC0A6F" w:rsidRDefault="002B0110" w:rsidP="002B0110">
            <w:pPr>
              <w:widowControl w:val="0"/>
              <w:spacing w:after="0" w:line="240" w:lineRule="auto"/>
              <w:jc w:val="center"/>
              <w:rPr>
                <w:rFonts w:eastAsia="Times New Roman" w:cs="Arial"/>
                <w:szCs w:val="20"/>
                <w:lang w:eastAsia="ar-SA"/>
              </w:rPr>
            </w:pPr>
          </w:p>
        </w:tc>
        <w:tc>
          <w:tcPr>
            <w:tcW w:w="511" w:type="dxa"/>
            <w:tcBorders>
              <w:top w:val="single" w:sz="4" w:space="0" w:color="000000"/>
              <w:left w:val="single" w:sz="4" w:space="0" w:color="000000"/>
              <w:bottom w:val="single" w:sz="4" w:space="0" w:color="000000"/>
              <w:right w:val="single" w:sz="4" w:space="0" w:color="000000"/>
            </w:tcBorders>
            <w:vAlign w:val="center"/>
          </w:tcPr>
          <w:p w14:paraId="0D342100" w14:textId="77777777" w:rsidR="002B0110" w:rsidRPr="00EC0A6F" w:rsidRDefault="002B0110" w:rsidP="002B0110">
            <w:pPr>
              <w:widowControl w:val="0"/>
              <w:spacing w:after="0" w:line="240" w:lineRule="auto"/>
              <w:jc w:val="center"/>
              <w:rPr>
                <w:rFonts w:eastAsia="Times New Roman" w:cs="Arial"/>
                <w:szCs w:val="20"/>
                <w:lang w:eastAsia="ar-SA"/>
              </w:rPr>
            </w:pPr>
          </w:p>
        </w:tc>
        <w:tc>
          <w:tcPr>
            <w:tcW w:w="832" w:type="dxa"/>
            <w:tcBorders>
              <w:top w:val="single" w:sz="4" w:space="0" w:color="000000"/>
              <w:left w:val="single" w:sz="4" w:space="0" w:color="000000"/>
              <w:bottom w:val="single" w:sz="4" w:space="0" w:color="000000"/>
              <w:right w:val="single" w:sz="4" w:space="0" w:color="000000"/>
            </w:tcBorders>
            <w:vAlign w:val="center"/>
          </w:tcPr>
          <w:p w14:paraId="23E2B127" w14:textId="77777777" w:rsidR="002B0110" w:rsidRPr="00EC0A6F" w:rsidRDefault="002B0110" w:rsidP="002B0110">
            <w:pPr>
              <w:widowControl w:val="0"/>
              <w:spacing w:after="0" w:line="240" w:lineRule="auto"/>
              <w:jc w:val="center"/>
              <w:rPr>
                <w:rFonts w:eastAsia="Times New Roman" w:cs="Arial"/>
                <w:szCs w:val="20"/>
                <w:lang w:eastAsia="ar-SA"/>
              </w:rPr>
            </w:pPr>
          </w:p>
        </w:tc>
        <w:tc>
          <w:tcPr>
            <w:tcW w:w="1353" w:type="dxa"/>
            <w:tcBorders>
              <w:top w:val="single" w:sz="4" w:space="0" w:color="000000"/>
              <w:left w:val="single" w:sz="4" w:space="0" w:color="000000"/>
              <w:bottom w:val="single" w:sz="4" w:space="0" w:color="000000"/>
              <w:right w:val="single" w:sz="4" w:space="0" w:color="000000"/>
            </w:tcBorders>
            <w:vAlign w:val="center"/>
          </w:tcPr>
          <w:p w14:paraId="4AB2E8D4" w14:textId="77777777" w:rsidR="002B0110" w:rsidRPr="00EC0A6F" w:rsidRDefault="002B0110" w:rsidP="002B0110">
            <w:pPr>
              <w:widowControl w:val="0"/>
              <w:spacing w:after="0" w:line="240" w:lineRule="auto"/>
              <w:jc w:val="center"/>
              <w:rPr>
                <w:rFonts w:eastAsia="Times New Roman" w:cs="Arial"/>
                <w:szCs w:val="20"/>
                <w:lang w:eastAsia="ar-SA"/>
              </w:rPr>
            </w:pPr>
          </w:p>
        </w:tc>
      </w:tr>
      <w:tr w:rsidR="002B0110" w:rsidRPr="00EC0A6F" w14:paraId="265E007F" w14:textId="77777777" w:rsidTr="008F1F00">
        <w:trPr>
          <w:cantSplit/>
          <w:trHeight w:val="227"/>
          <w:jc w:val="center"/>
        </w:trPr>
        <w:tc>
          <w:tcPr>
            <w:tcW w:w="500" w:type="dxa"/>
            <w:tcBorders>
              <w:top w:val="single" w:sz="4" w:space="0" w:color="000000"/>
              <w:left w:val="single" w:sz="4" w:space="0" w:color="000000"/>
              <w:bottom w:val="single" w:sz="4" w:space="0" w:color="000000"/>
              <w:right w:val="single" w:sz="4" w:space="0" w:color="000000"/>
            </w:tcBorders>
            <w:vAlign w:val="center"/>
          </w:tcPr>
          <w:p w14:paraId="6DB6CFCE" w14:textId="77777777" w:rsidR="002B0110" w:rsidRPr="00EC0A6F" w:rsidRDefault="002B0110" w:rsidP="002B0110">
            <w:pPr>
              <w:widowControl w:val="0"/>
              <w:numPr>
                <w:ilvl w:val="0"/>
                <w:numId w:val="26"/>
              </w:numPr>
              <w:suppressAutoHyphens/>
              <w:spacing w:after="0" w:line="240" w:lineRule="auto"/>
              <w:ind w:left="113" w:firstLine="57"/>
              <w:jc w:val="center"/>
              <w:rPr>
                <w:rFonts w:eastAsia="Times New Roman" w:cs="Arial"/>
                <w:szCs w:val="20"/>
              </w:rPr>
            </w:pPr>
          </w:p>
        </w:tc>
        <w:tc>
          <w:tcPr>
            <w:tcW w:w="1911" w:type="dxa"/>
            <w:gridSpan w:val="2"/>
            <w:tcBorders>
              <w:top w:val="single" w:sz="4" w:space="0" w:color="000000"/>
              <w:left w:val="single" w:sz="4" w:space="0" w:color="000000"/>
              <w:bottom w:val="single" w:sz="4" w:space="0" w:color="000000"/>
              <w:right w:val="single" w:sz="4" w:space="0" w:color="000000"/>
            </w:tcBorders>
            <w:vAlign w:val="center"/>
          </w:tcPr>
          <w:p w14:paraId="194F0A9F" w14:textId="77777777" w:rsidR="002B0110" w:rsidRDefault="002B0110" w:rsidP="002B0110">
            <w:pPr>
              <w:rPr>
                <w:rFonts w:cs="Arial"/>
                <w:color w:val="000000"/>
                <w:szCs w:val="20"/>
              </w:rPr>
            </w:pPr>
            <w:r>
              <w:rPr>
                <w:rFonts w:cs="Arial"/>
                <w:color w:val="000000"/>
                <w:szCs w:val="20"/>
              </w:rPr>
              <w:t>Mydło w płynie antybakteryjne min 500ml</w:t>
            </w:r>
          </w:p>
        </w:tc>
        <w:tc>
          <w:tcPr>
            <w:tcW w:w="1158" w:type="dxa"/>
            <w:tcBorders>
              <w:top w:val="single" w:sz="4" w:space="0" w:color="000000"/>
              <w:left w:val="single" w:sz="4" w:space="0" w:color="000000"/>
              <w:bottom w:val="single" w:sz="4" w:space="0" w:color="000000"/>
            </w:tcBorders>
            <w:vAlign w:val="center"/>
          </w:tcPr>
          <w:p w14:paraId="0857481D" w14:textId="77777777" w:rsidR="002B0110" w:rsidRPr="00EC0A6F" w:rsidRDefault="002B0110" w:rsidP="002B0110">
            <w:pPr>
              <w:pStyle w:val="Zawartotabeli"/>
              <w:jc w:val="center"/>
              <w:rPr>
                <w:rFonts w:cs="Arial"/>
                <w:color w:val="000000"/>
                <w:szCs w:val="20"/>
              </w:rPr>
            </w:pPr>
          </w:p>
        </w:tc>
        <w:tc>
          <w:tcPr>
            <w:tcW w:w="568" w:type="dxa"/>
            <w:tcBorders>
              <w:top w:val="single" w:sz="4" w:space="0" w:color="000000"/>
              <w:left w:val="single" w:sz="4" w:space="0" w:color="000000"/>
              <w:bottom w:val="single" w:sz="4" w:space="0" w:color="000000"/>
              <w:right w:val="single" w:sz="4" w:space="0" w:color="000000"/>
            </w:tcBorders>
            <w:vAlign w:val="center"/>
          </w:tcPr>
          <w:p w14:paraId="1776258D" w14:textId="77777777" w:rsidR="002B0110" w:rsidRDefault="002B0110" w:rsidP="002B0110">
            <w:pPr>
              <w:jc w:val="center"/>
              <w:rPr>
                <w:rFonts w:cs="Arial"/>
                <w:color w:val="000000"/>
                <w:szCs w:val="20"/>
              </w:rPr>
            </w:pPr>
            <w:r>
              <w:rPr>
                <w:rFonts w:cs="Arial"/>
                <w:color w:val="000000"/>
                <w:szCs w:val="20"/>
              </w:rPr>
              <w:t xml:space="preserve">szt. </w:t>
            </w:r>
          </w:p>
        </w:tc>
        <w:tc>
          <w:tcPr>
            <w:tcW w:w="571" w:type="dxa"/>
            <w:tcBorders>
              <w:top w:val="single" w:sz="4" w:space="0" w:color="000000"/>
              <w:left w:val="single" w:sz="4" w:space="0" w:color="000000"/>
              <w:bottom w:val="single" w:sz="4" w:space="0" w:color="000000"/>
              <w:right w:val="single" w:sz="4" w:space="0" w:color="000000"/>
            </w:tcBorders>
            <w:vAlign w:val="center"/>
          </w:tcPr>
          <w:p w14:paraId="2A8B61B9" w14:textId="77777777" w:rsidR="002B0110" w:rsidRDefault="002B0110" w:rsidP="002B0110">
            <w:pPr>
              <w:jc w:val="center"/>
              <w:rPr>
                <w:rFonts w:cs="Arial"/>
                <w:color w:val="000000"/>
                <w:szCs w:val="20"/>
              </w:rPr>
            </w:pPr>
            <w:r>
              <w:rPr>
                <w:rFonts w:cs="Arial"/>
                <w:color w:val="000000"/>
                <w:szCs w:val="20"/>
              </w:rPr>
              <w:t>80</w:t>
            </w:r>
          </w:p>
        </w:tc>
        <w:tc>
          <w:tcPr>
            <w:tcW w:w="922" w:type="dxa"/>
            <w:tcBorders>
              <w:top w:val="single" w:sz="4" w:space="0" w:color="000000"/>
              <w:left w:val="single" w:sz="4" w:space="0" w:color="000000"/>
              <w:bottom w:val="single" w:sz="4" w:space="0" w:color="000000"/>
              <w:right w:val="single" w:sz="4" w:space="0" w:color="000000"/>
            </w:tcBorders>
            <w:vAlign w:val="center"/>
          </w:tcPr>
          <w:p w14:paraId="4030C555" w14:textId="77777777" w:rsidR="002B0110" w:rsidRPr="00EC0A6F" w:rsidRDefault="002B0110" w:rsidP="002B0110">
            <w:pPr>
              <w:widowControl w:val="0"/>
              <w:spacing w:after="0" w:line="240" w:lineRule="auto"/>
              <w:jc w:val="center"/>
              <w:rPr>
                <w:rFonts w:eastAsia="Times New Roman" w:cs="Arial"/>
                <w:szCs w:val="20"/>
                <w:lang w:eastAsia="ar-SA"/>
              </w:rPr>
            </w:pPr>
          </w:p>
        </w:tc>
        <w:tc>
          <w:tcPr>
            <w:tcW w:w="1031" w:type="dxa"/>
            <w:tcBorders>
              <w:top w:val="single" w:sz="4" w:space="0" w:color="000000"/>
              <w:left w:val="single" w:sz="4" w:space="0" w:color="000000"/>
              <w:bottom w:val="single" w:sz="4" w:space="0" w:color="000000"/>
              <w:right w:val="single" w:sz="4" w:space="0" w:color="000000"/>
            </w:tcBorders>
            <w:vAlign w:val="center"/>
          </w:tcPr>
          <w:p w14:paraId="2A0F2087" w14:textId="77777777" w:rsidR="002B0110" w:rsidRPr="00EC0A6F" w:rsidRDefault="002B0110" w:rsidP="002B0110">
            <w:pPr>
              <w:widowControl w:val="0"/>
              <w:spacing w:after="0" w:line="240" w:lineRule="auto"/>
              <w:jc w:val="center"/>
              <w:rPr>
                <w:rFonts w:eastAsia="Times New Roman" w:cs="Arial"/>
                <w:szCs w:val="20"/>
                <w:lang w:eastAsia="ar-SA"/>
              </w:rPr>
            </w:pPr>
          </w:p>
        </w:tc>
        <w:tc>
          <w:tcPr>
            <w:tcW w:w="511" w:type="dxa"/>
            <w:tcBorders>
              <w:top w:val="single" w:sz="4" w:space="0" w:color="000000"/>
              <w:left w:val="single" w:sz="4" w:space="0" w:color="000000"/>
              <w:bottom w:val="single" w:sz="4" w:space="0" w:color="000000"/>
              <w:right w:val="single" w:sz="4" w:space="0" w:color="000000"/>
            </w:tcBorders>
            <w:vAlign w:val="center"/>
          </w:tcPr>
          <w:p w14:paraId="215F9BEF" w14:textId="77777777" w:rsidR="002B0110" w:rsidRPr="00EC0A6F" w:rsidRDefault="002B0110" w:rsidP="002B0110">
            <w:pPr>
              <w:widowControl w:val="0"/>
              <w:spacing w:after="0" w:line="240" w:lineRule="auto"/>
              <w:jc w:val="center"/>
              <w:rPr>
                <w:rFonts w:eastAsia="Times New Roman" w:cs="Arial"/>
                <w:szCs w:val="20"/>
                <w:lang w:eastAsia="ar-SA"/>
              </w:rPr>
            </w:pPr>
          </w:p>
        </w:tc>
        <w:tc>
          <w:tcPr>
            <w:tcW w:w="832" w:type="dxa"/>
            <w:tcBorders>
              <w:top w:val="single" w:sz="4" w:space="0" w:color="000000"/>
              <w:left w:val="single" w:sz="4" w:space="0" w:color="000000"/>
              <w:bottom w:val="single" w:sz="4" w:space="0" w:color="000000"/>
              <w:right w:val="single" w:sz="4" w:space="0" w:color="000000"/>
            </w:tcBorders>
            <w:vAlign w:val="center"/>
          </w:tcPr>
          <w:p w14:paraId="6BEDDED6" w14:textId="77777777" w:rsidR="002B0110" w:rsidRPr="00EC0A6F" w:rsidRDefault="002B0110" w:rsidP="002B0110">
            <w:pPr>
              <w:widowControl w:val="0"/>
              <w:spacing w:after="0" w:line="240" w:lineRule="auto"/>
              <w:jc w:val="center"/>
              <w:rPr>
                <w:rFonts w:eastAsia="Times New Roman" w:cs="Arial"/>
                <w:szCs w:val="20"/>
                <w:lang w:eastAsia="ar-SA"/>
              </w:rPr>
            </w:pPr>
          </w:p>
        </w:tc>
        <w:tc>
          <w:tcPr>
            <w:tcW w:w="1353" w:type="dxa"/>
            <w:tcBorders>
              <w:top w:val="single" w:sz="4" w:space="0" w:color="000000"/>
              <w:left w:val="single" w:sz="4" w:space="0" w:color="000000"/>
              <w:bottom w:val="single" w:sz="4" w:space="0" w:color="000000"/>
              <w:right w:val="single" w:sz="4" w:space="0" w:color="000000"/>
            </w:tcBorders>
            <w:vAlign w:val="center"/>
          </w:tcPr>
          <w:p w14:paraId="1F8AAEBB" w14:textId="77777777" w:rsidR="002B0110" w:rsidRPr="00EC0A6F" w:rsidRDefault="002B0110" w:rsidP="002B0110">
            <w:pPr>
              <w:widowControl w:val="0"/>
              <w:spacing w:after="0" w:line="240" w:lineRule="auto"/>
              <w:jc w:val="center"/>
              <w:rPr>
                <w:rFonts w:eastAsia="Times New Roman" w:cs="Arial"/>
                <w:szCs w:val="20"/>
                <w:lang w:eastAsia="ar-SA"/>
              </w:rPr>
            </w:pPr>
          </w:p>
        </w:tc>
      </w:tr>
      <w:tr w:rsidR="002B0110" w:rsidRPr="00EC0A6F" w14:paraId="42DD4ADD" w14:textId="77777777" w:rsidTr="008F1F00">
        <w:trPr>
          <w:cantSplit/>
          <w:trHeight w:val="227"/>
          <w:jc w:val="center"/>
        </w:trPr>
        <w:tc>
          <w:tcPr>
            <w:tcW w:w="500" w:type="dxa"/>
            <w:tcBorders>
              <w:top w:val="single" w:sz="4" w:space="0" w:color="000000"/>
              <w:left w:val="single" w:sz="4" w:space="0" w:color="000000"/>
              <w:bottom w:val="single" w:sz="4" w:space="0" w:color="000000"/>
              <w:right w:val="single" w:sz="4" w:space="0" w:color="000000"/>
            </w:tcBorders>
            <w:vAlign w:val="center"/>
          </w:tcPr>
          <w:p w14:paraId="7F45C354" w14:textId="77777777" w:rsidR="002B0110" w:rsidRPr="00EC0A6F" w:rsidRDefault="002B0110" w:rsidP="002B0110">
            <w:pPr>
              <w:widowControl w:val="0"/>
              <w:numPr>
                <w:ilvl w:val="0"/>
                <w:numId w:val="26"/>
              </w:numPr>
              <w:suppressAutoHyphens/>
              <w:spacing w:after="0" w:line="240" w:lineRule="auto"/>
              <w:ind w:left="113" w:firstLine="57"/>
              <w:jc w:val="center"/>
              <w:rPr>
                <w:rFonts w:eastAsia="Times New Roman" w:cs="Arial"/>
                <w:szCs w:val="20"/>
              </w:rPr>
            </w:pPr>
          </w:p>
        </w:tc>
        <w:tc>
          <w:tcPr>
            <w:tcW w:w="1911" w:type="dxa"/>
            <w:gridSpan w:val="2"/>
            <w:tcBorders>
              <w:top w:val="single" w:sz="4" w:space="0" w:color="000000"/>
              <w:left w:val="single" w:sz="4" w:space="0" w:color="000000"/>
              <w:bottom w:val="single" w:sz="4" w:space="0" w:color="000000"/>
              <w:right w:val="single" w:sz="4" w:space="0" w:color="000000"/>
            </w:tcBorders>
            <w:vAlign w:val="center"/>
          </w:tcPr>
          <w:p w14:paraId="32635A63" w14:textId="77777777" w:rsidR="002B0110" w:rsidRDefault="002B0110" w:rsidP="002B0110">
            <w:pPr>
              <w:rPr>
                <w:rFonts w:cs="Arial"/>
                <w:color w:val="000000"/>
                <w:szCs w:val="20"/>
              </w:rPr>
            </w:pPr>
            <w:r>
              <w:rPr>
                <w:rFonts w:cs="Arial"/>
                <w:color w:val="000000"/>
                <w:szCs w:val="20"/>
              </w:rPr>
              <w:t>Płyn do mycia naczyń LUDWIK min 900ml</w:t>
            </w:r>
          </w:p>
        </w:tc>
        <w:tc>
          <w:tcPr>
            <w:tcW w:w="1158" w:type="dxa"/>
            <w:tcBorders>
              <w:top w:val="single" w:sz="4" w:space="0" w:color="000000"/>
              <w:left w:val="single" w:sz="4" w:space="0" w:color="000000"/>
              <w:bottom w:val="single" w:sz="4" w:space="0" w:color="000000"/>
            </w:tcBorders>
            <w:vAlign w:val="center"/>
          </w:tcPr>
          <w:p w14:paraId="288F5EF5" w14:textId="77777777" w:rsidR="002B0110" w:rsidRPr="00EC0A6F" w:rsidRDefault="002B0110" w:rsidP="002B0110">
            <w:pPr>
              <w:pStyle w:val="Zawartotabeli"/>
              <w:jc w:val="center"/>
              <w:rPr>
                <w:rFonts w:cs="Arial"/>
                <w:color w:val="000000"/>
                <w:szCs w:val="20"/>
              </w:rPr>
            </w:pPr>
          </w:p>
        </w:tc>
        <w:tc>
          <w:tcPr>
            <w:tcW w:w="568" w:type="dxa"/>
            <w:tcBorders>
              <w:top w:val="single" w:sz="4" w:space="0" w:color="000000"/>
              <w:left w:val="single" w:sz="4" w:space="0" w:color="000000"/>
              <w:bottom w:val="single" w:sz="4" w:space="0" w:color="000000"/>
              <w:right w:val="single" w:sz="4" w:space="0" w:color="000000"/>
            </w:tcBorders>
            <w:vAlign w:val="center"/>
          </w:tcPr>
          <w:p w14:paraId="1F3AB26D" w14:textId="77777777" w:rsidR="002B0110" w:rsidRDefault="002B0110" w:rsidP="002B0110">
            <w:pPr>
              <w:jc w:val="center"/>
              <w:rPr>
                <w:rFonts w:cs="Arial"/>
                <w:color w:val="000000"/>
                <w:szCs w:val="20"/>
              </w:rPr>
            </w:pPr>
            <w:r>
              <w:rPr>
                <w:rFonts w:cs="Arial"/>
                <w:color w:val="000000"/>
                <w:szCs w:val="20"/>
              </w:rPr>
              <w:t xml:space="preserve">szt. </w:t>
            </w:r>
          </w:p>
        </w:tc>
        <w:tc>
          <w:tcPr>
            <w:tcW w:w="571" w:type="dxa"/>
            <w:tcBorders>
              <w:top w:val="single" w:sz="4" w:space="0" w:color="000000"/>
              <w:left w:val="single" w:sz="4" w:space="0" w:color="000000"/>
              <w:bottom w:val="single" w:sz="4" w:space="0" w:color="000000"/>
              <w:right w:val="single" w:sz="4" w:space="0" w:color="000000"/>
            </w:tcBorders>
            <w:vAlign w:val="center"/>
          </w:tcPr>
          <w:p w14:paraId="29DBB5C6" w14:textId="77777777" w:rsidR="002B0110" w:rsidRDefault="002B0110" w:rsidP="002B0110">
            <w:pPr>
              <w:jc w:val="center"/>
              <w:rPr>
                <w:rFonts w:cs="Arial"/>
                <w:color w:val="000000"/>
                <w:szCs w:val="20"/>
              </w:rPr>
            </w:pPr>
            <w:r>
              <w:rPr>
                <w:rFonts w:cs="Arial"/>
                <w:color w:val="000000"/>
                <w:szCs w:val="20"/>
              </w:rPr>
              <w:t>12</w:t>
            </w:r>
          </w:p>
        </w:tc>
        <w:tc>
          <w:tcPr>
            <w:tcW w:w="922" w:type="dxa"/>
            <w:tcBorders>
              <w:top w:val="single" w:sz="4" w:space="0" w:color="000000"/>
              <w:left w:val="single" w:sz="4" w:space="0" w:color="000000"/>
              <w:bottom w:val="single" w:sz="4" w:space="0" w:color="000000"/>
              <w:right w:val="single" w:sz="4" w:space="0" w:color="000000"/>
            </w:tcBorders>
            <w:vAlign w:val="center"/>
          </w:tcPr>
          <w:p w14:paraId="6CD92CEB" w14:textId="77777777" w:rsidR="002B0110" w:rsidRPr="00EC0A6F" w:rsidRDefault="002B0110" w:rsidP="002B0110">
            <w:pPr>
              <w:widowControl w:val="0"/>
              <w:spacing w:after="0" w:line="240" w:lineRule="auto"/>
              <w:jc w:val="center"/>
              <w:rPr>
                <w:rFonts w:eastAsia="Times New Roman" w:cs="Arial"/>
                <w:szCs w:val="20"/>
                <w:lang w:eastAsia="ar-SA"/>
              </w:rPr>
            </w:pPr>
          </w:p>
        </w:tc>
        <w:tc>
          <w:tcPr>
            <w:tcW w:w="1031" w:type="dxa"/>
            <w:tcBorders>
              <w:top w:val="single" w:sz="4" w:space="0" w:color="000000"/>
              <w:left w:val="single" w:sz="4" w:space="0" w:color="000000"/>
              <w:bottom w:val="single" w:sz="4" w:space="0" w:color="000000"/>
              <w:right w:val="single" w:sz="4" w:space="0" w:color="000000"/>
            </w:tcBorders>
            <w:vAlign w:val="center"/>
          </w:tcPr>
          <w:p w14:paraId="629D11DB" w14:textId="77777777" w:rsidR="002B0110" w:rsidRPr="00EC0A6F" w:rsidRDefault="002B0110" w:rsidP="002B0110">
            <w:pPr>
              <w:widowControl w:val="0"/>
              <w:spacing w:after="0" w:line="240" w:lineRule="auto"/>
              <w:jc w:val="center"/>
              <w:rPr>
                <w:rFonts w:eastAsia="Times New Roman" w:cs="Arial"/>
                <w:szCs w:val="20"/>
                <w:lang w:eastAsia="ar-SA"/>
              </w:rPr>
            </w:pPr>
          </w:p>
        </w:tc>
        <w:tc>
          <w:tcPr>
            <w:tcW w:w="511" w:type="dxa"/>
            <w:tcBorders>
              <w:top w:val="single" w:sz="4" w:space="0" w:color="000000"/>
              <w:left w:val="single" w:sz="4" w:space="0" w:color="000000"/>
              <w:bottom w:val="single" w:sz="4" w:space="0" w:color="000000"/>
              <w:right w:val="single" w:sz="4" w:space="0" w:color="000000"/>
            </w:tcBorders>
            <w:vAlign w:val="center"/>
          </w:tcPr>
          <w:p w14:paraId="3EC2DA59" w14:textId="77777777" w:rsidR="002B0110" w:rsidRPr="00EC0A6F" w:rsidRDefault="002B0110" w:rsidP="002B0110">
            <w:pPr>
              <w:widowControl w:val="0"/>
              <w:spacing w:after="0" w:line="240" w:lineRule="auto"/>
              <w:jc w:val="center"/>
              <w:rPr>
                <w:rFonts w:eastAsia="Times New Roman" w:cs="Arial"/>
                <w:szCs w:val="20"/>
                <w:lang w:eastAsia="ar-SA"/>
              </w:rPr>
            </w:pPr>
          </w:p>
        </w:tc>
        <w:tc>
          <w:tcPr>
            <w:tcW w:w="832" w:type="dxa"/>
            <w:tcBorders>
              <w:top w:val="single" w:sz="4" w:space="0" w:color="000000"/>
              <w:left w:val="single" w:sz="4" w:space="0" w:color="000000"/>
              <w:bottom w:val="single" w:sz="4" w:space="0" w:color="000000"/>
              <w:right w:val="single" w:sz="4" w:space="0" w:color="000000"/>
            </w:tcBorders>
            <w:vAlign w:val="center"/>
          </w:tcPr>
          <w:p w14:paraId="543F4F5D" w14:textId="77777777" w:rsidR="002B0110" w:rsidRPr="00EC0A6F" w:rsidRDefault="002B0110" w:rsidP="002B0110">
            <w:pPr>
              <w:widowControl w:val="0"/>
              <w:spacing w:after="0" w:line="240" w:lineRule="auto"/>
              <w:jc w:val="center"/>
              <w:rPr>
                <w:rFonts w:eastAsia="Times New Roman" w:cs="Arial"/>
                <w:szCs w:val="20"/>
                <w:lang w:eastAsia="ar-SA"/>
              </w:rPr>
            </w:pPr>
          </w:p>
        </w:tc>
        <w:tc>
          <w:tcPr>
            <w:tcW w:w="1353" w:type="dxa"/>
            <w:tcBorders>
              <w:top w:val="single" w:sz="4" w:space="0" w:color="000000"/>
              <w:left w:val="single" w:sz="4" w:space="0" w:color="000000"/>
              <w:bottom w:val="single" w:sz="4" w:space="0" w:color="000000"/>
              <w:right w:val="single" w:sz="4" w:space="0" w:color="000000"/>
            </w:tcBorders>
            <w:vAlign w:val="center"/>
          </w:tcPr>
          <w:p w14:paraId="1BD4841F" w14:textId="77777777" w:rsidR="002B0110" w:rsidRPr="00EC0A6F" w:rsidRDefault="002B0110" w:rsidP="002B0110">
            <w:pPr>
              <w:widowControl w:val="0"/>
              <w:spacing w:after="0" w:line="240" w:lineRule="auto"/>
              <w:jc w:val="center"/>
              <w:rPr>
                <w:rFonts w:eastAsia="Times New Roman" w:cs="Arial"/>
                <w:szCs w:val="20"/>
                <w:lang w:eastAsia="ar-SA"/>
              </w:rPr>
            </w:pPr>
          </w:p>
        </w:tc>
      </w:tr>
      <w:tr w:rsidR="002B0110" w:rsidRPr="00EC0A6F" w14:paraId="4AB6AAD4" w14:textId="77777777" w:rsidTr="008F1F00">
        <w:trPr>
          <w:cantSplit/>
          <w:trHeight w:val="227"/>
          <w:jc w:val="center"/>
        </w:trPr>
        <w:tc>
          <w:tcPr>
            <w:tcW w:w="500" w:type="dxa"/>
            <w:tcBorders>
              <w:top w:val="single" w:sz="4" w:space="0" w:color="000000"/>
              <w:left w:val="single" w:sz="4" w:space="0" w:color="000000"/>
              <w:bottom w:val="single" w:sz="4" w:space="0" w:color="000000"/>
              <w:right w:val="single" w:sz="4" w:space="0" w:color="000000"/>
            </w:tcBorders>
            <w:vAlign w:val="center"/>
          </w:tcPr>
          <w:p w14:paraId="3E8DE391" w14:textId="77777777" w:rsidR="002B0110" w:rsidRPr="00EC0A6F" w:rsidRDefault="002B0110" w:rsidP="002B0110">
            <w:pPr>
              <w:widowControl w:val="0"/>
              <w:numPr>
                <w:ilvl w:val="0"/>
                <w:numId w:val="26"/>
              </w:numPr>
              <w:suppressAutoHyphens/>
              <w:spacing w:after="0" w:line="240" w:lineRule="auto"/>
              <w:ind w:left="113" w:firstLine="57"/>
              <w:jc w:val="center"/>
              <w:rPr>
                <w:rFonts w:eastAsia="Times New Roman" w:cs="Arial"/>
                <w:szCs w:val="20"/>
              </w:rPr>
            </w:pPr>
          </w:p>
        </w:tc>
        <w:tc>
          <w:tcPr>
            <w:tcW w:w="1911" w:type="dxa"/>
            <w:gridSpan w:val="2"/>
            <w:tcBorders>
              <w:top w:val="single" w:sz="4" w:space="0" w:color="000000"/>
              <w:left w:val="single" w:sz="4" w:space="0" w:color="000000"/>
              <w:bottom w:val="single" w:sz="4" w:space="0" w:color="000000"/>
              <w:right w:val="single" w:sz="4" w:space="0" w:color="000000"/>
            </w:tcBorders>
            <w:vAlign w:val="center"/>
          </w:tcPr>
          <w:p w14:paraId="645FFF00" w14:textId="77777777" w:rsidR="002B0110" w:rsidRDefault="002B0110" w:rsidP="002B0110">
            <w:pPr>
              <w:rPr>
                <w:rFonts w:cs="Arial"/>
                <w:color w:val="000000"/>
                <w:szCs w:val="20"/>
              </w:rPr>
            </w:pPr>
            <w:r>
              <w:rPr>
                <w:rFonts w:cs="Arial"/>
                <w:color w:val="000000"/>
                <w:szCs w:val="20"/>
              </w:rPr>
              <w:t>Płyn do mycia naczyń LUDWIK 5l</w:t>
            </w:r>
          </w:p>
        </w:tc>
        <w:tc>
          <w:tcPr>
            <w:tcW w:w="1158" w:type="dxa"/>
            <w:tcBorders>
              <w:top w:val="single" w:sz="4" w:space="0" w:color="000000"/>
              <w:left w:val="single" w:sz="4" w:space="0" w:color="000000"/>
              <w:bottom w:val="single" w:sz="4" w:space="0" w:color="000000"/>
            </w:tcBorders>
            <w:vAlign w:val="center"/>
          </w:tcPr>
          <w:p w14:paraId="51C68E39" w14:textId="77777777" w:rsidR="002B0110" w:rsidRPr="00EC0A6F" w:rsidRDefault="002B0110" w:rsidP="002B0110">
            <w:pPr>
              <w:pStyle w:val="Zawartotabeli"/>
              <w:jc w:val="center"/>
              <w:rPr>
                <w:rFonts w:cs="Arial"/>
                <w:color w:val="000000"/>
                <w:szCs w:val="20"/>
              </w:rPr>
            </w:pPr>
          </w:p>
        </w:tc>
        <w:tc>
          <w:tcPr>
            <w:tcW w:w="568" w:type="dxa"/>
            <w:tcBorders>
              <w:top w:val="single" w:sz="4" w:space="0" w:color="000000"/>
              <w:left w:val="single" w:sz="4" w:space="0" w:color="000000"/>
              <w:bottom w:val="single" w:sz="4" w:space="0" w:color="000000"/>
              <w:right w:val="single" w:sz="4" w:space="0" w:color="000000"/>
            </w:tcBorders>
            <w:vAlign w:val="center"/>
          </w:tcPr>
          <w:p w14:paraId="494AF7C6" w14:textId="77777777" w:rsidR="002B0110" w:rsidRDefault="002B0110" w:rsidP="002B0110">
            <w:pPr>
              <w:jc w:val="center"/>
              <w:rPr>
                <w:rFonts w:cs="Arial"/>
                <w:color w:val="000000"/>
                <w:szCs w:val="20"/>
              </w:rPr>
            </w:pPr>
            <w:r>
              <w:rPr>
                <w:rFonts w:cs="Arial"/>
                <w:color w:val="000000"/>
                <w:szCs w:val="20"/>
              </w:rPr>
              <w:t>szt.</w:t>
            </w:r>
          </w:p>
        </w:tc>
        <w:tc>
          <w:tcPr>
            <w:tcW w:w="571" w:type="dxa"/>
            <w:tcBorders>
              <w:top w:val="single" w:sz="4" w:space="0" w:color="000000"/>
              <w:left w:val="single" w:sz="4" w:space="0" w:color="000000"/>
              <w:bottom w:val="single" w:sz="4" w:space="0" w:color="000000"/>
              <w:right w:val="single" w:sz="4" w:space="0" w:color="000000"/>
            </w:tcBorders>
            <w:vAlign w:val="center"/>
          </w:tcPr>
          <w:p w14:paraId="5C104351" w14:textId="77777777" w:rsidR="002B0110" w:rsidRDefault="002B0110" w:rsidP="002B0110">
            <w:pPr>
              <w:jc w:val="center"/>
              <w:rPr>
                <w:rFonts w:cs="Arial"/>
                <w:color w:val="000000"/>
                <w:szCs w:val="20"/>
              </w:rPr>
            </w:pPr>
            <w:r>
              <w:rPr>
                <w:rFonts w:cs="Arial"/>
                <w:color w:val="000000"/>
                <w:szCs w:val="20"/>
              </w:rPr>
              <w:t>12</w:t>
            </w:r>
          </w:p>
        </w:tc>
        <w:tc>
          <w:tcPr>
            <w:tcW w:w="922" w:type="dxa"/>
            <w:tcBorders>
              <w:top w:val="single" w:sz="4" w:space="0" w:color="000000"/>
              <w:left w:val="single" w:sz="4" w:space="0" w:color="000000"/>
              <w:bottom w:val="single" w:sz="4" w:space="0" w:color="000000"/>
              <w:right w:val="single" w:sz="4" w:space="0" w:color="000000"/>
            </w:tcBorders>
            <w:vAlign w:val="center"/>
          </w:tcPr>
          <w:p w14:paraId="76F352D7" w14:textId="77777777" w:rsidR="002B0110" w:rsidRPr="00EC0A6F" w:rsidRDefault="002B0110" w:rsidP="002B0110">
            <w:pPr>
              <w:widowControl w:val="0"/>
              <w:spacing w:after="0" w:line="240" w:lineRule="auto"/>
              <w:jc w:val="center"/>
              <w:rPr>
                <w:rFonts w:eastAsia="Times New Roman" w:cs="Arial"/>
                <w:szCs w:val="20"/>
                <w:lang w:eastAsia="ar-SA"/>
              </w:rPr>
            </w:pPr>
          </w:p>
        </w:tc>
        <w:tc>
          <w:tcPr>
            <w:tcW w:w="1031" w:type="dxa"/>
            <w:tcBorders>
              <w:top w:val="single" w:sz="4" w:space="0" w:color="000000"/>
              <w:left w:val="single" w:sz="4" w:space="0" w:color="000000"/>
              <w:bottom w:val="single" w:sz="4" w:space="0" w:color="000000"/>
              <w:right w:val="single" w:sz="4" w:space="0" w:color="000000"/>
            </w:tcBorders>
            <w:vAlign w:val="center"/>
          </w:tcPr>
          <w:p w14:paraId="6FBDE8D4" w14:textId="77777777" w:rsidR="002B0110" w:rsidRPr="00EC0A6F" w:rsidRDefault="002B0110" w:rsidP="002B0110">
            <w:pPr>
              <w:widowControl w:val="0"/>
              <w:spacing w:after="0" w:line="240" w:lineRule="auto"/>
              <w:jc w:val="center"/>
              <w:rPr>
                <w:rFonts w:eastAsia="Times New Roman" w:cs="Arial"/>
                <w:szCs w:val="20"/>
                <w:lang w:eastAsia="ar-SA"/>
              </w:rPr>
            </w:pPr>
          </w:p>
        </w:tc>
        <w:tc>
          <w:tcPr>
            <w:tcW w:w="511" w:type="dxa"/>
            <w:tcBorders>
              <w:top w:val="single" w:sz="4" w:space="0" w:color="000000"/>
              <w:left w:val="single" w:sz="4" w:space="0" w:color="000000"/>
              <w:bottom w:val="single" w:sz="4" w:space="0" w:color="000000"/>
              <w:right w:val="single" w:sz="4" w:space="0" w:color="000000"/>
            </w:tcBorders>
            <w:vAlign w:val="center"/>
          </w:tcPr>
          <w:p w14:paraId="639A0E6A" w14:textId="77777777" w:rsidR="002B0110" w:rsidRPr="00EC0A6F" w:rsidRDefault="002B0110" w:rsidP="002B0110">
            <w:pPr>
              <w:widowControl w:val="0"/>
              <w:spacing w:after="0" w:line="240" w:lineRule="auto"/>
              <w:jc w:val="center"/>
              <w:rPr>
                <w:rFonts w:eastAsia="Times New Roman" w:cs="Arial"/>
                <w:szCs w:val="20"/>
                <w:lang w:eastAsia="ar-SA"/>
              </w:rPr>
            </w:pPr>
          </w:p>
        </w:tc>
        <w:tc>
          <w:tcPr>
            <w:tcW w:w="832" w:type="dxa"/>
            <w:tcBorders>
              <w:top w:val="single" w:sz="4" w:space="0" w:color="000000"/>
              <w:left w:val="single" w:sz="4" w:space="0" w:color="000000"/>
              <w:bottom w:val="single" w:sz="4" w:space="0" w:color="000000"/>
              <w:right w:val="single" w:sz="4" w:space="0" w:color="000000"/>
            </w:tcBorders>
            <w:vAlign w:val="center"/>
          </w:tcPr>
          <w:p w14:paraId="2827ED06" w14:textId="77777777" w:rsidR="002B0110" w:rsidRPr="00EC0A6F" w:rsidRDefault="002B0110" w:rsidP="002B0110">
            <w:pPr>
              <w:widowControl w:val="0"/>
              <w:spacing w:after="0" w:line="240" w:lineRule="auto"/>
              <w:jc w:val="center"/>
              <w:rPr>
                <w:rFonts w:eastAsia="Times New Roman" w:cs="Arial"/>
                <w:szCs w:val="20"/>
                <w:lang w:eastAsia="ar-SA"/>
              </w:rPr>
            </w:pPr>
          </w:p>
        </w:tc>
        <w:tc>
          <w:tcPr>
            <w:tcW w:w="1353" w:type="dxa"/>
            <w:tcBorders>
              <w:top w:val="single" w:sz="4" w:space="0" w:color="000000"/>
              <w:left w:val="single" w:sz="4" w:space="0" w:color="000000"/>
              <w:bottom w:val="single" w:sz="4" w:space="0" w:color="000000"/>
              <w:right w:val="single" w:sz="4" w:space="0" w:color="000000"/>
            </w:tcBorders>
            <w:vAlign w:val="center"/>
          </w:tcPr>
          <w:p w14:paraId="1EBCC3F7" w14:textId="77777777" w:rsidR="002B0110" w:rsidRPr="00EC0A6F" w:rsidRDefault="002B0110" w:rsidP="002B0110">
            <w:pPr>
              <w:widowControl w:val="0"/>
              <w:spacing w:after="0" w:line="240" w:lineRule="auto"/>
              <w:jc w:val="center"/>
              <w:rPr>
                <w:rFonts w:eastAsia="Times New Roman" w:cs="Arial"/>
                <w:szCs w:val="20"/>
                <w:lang w:eastAsia="ar-SA"/>
              </w:rPr>
            </w:pPr>
          </w:p>
        </w:tc>
      </w:tr>
      <w:tr w:rsidR="002B0110" w:rsidRPr="00EC0A6F" w14:paraId="05669AF3" w14:textId="77777777" w:rsidTr="008F1F00">
        <w:trPr>
          <w:cantSplit/>
          <w:trHeight w:val="227"/>
          <w:jc w:val="center"/>
        </w:trPr>
        <w:tc>
          <w:tcPr>
            <w:tcW w:w="500" w:type="dxa"/>
            <w:tcBorders>
              <w:top w:val="single" w:sz="4" w:space="0" w:color="000000"/>
              <w:left w:val="single" w:sz="4" w:space="0" w:color="000000"/>
              <w:bottom w:val="single" w:sz="4" w:space="0" w:color="000000"/>
              <w:right w:val="single" w:sz="4" w:space="0" w:color="000000"/>
            </w:tcBorders>
            <w:vAlign w:val="center"/>
          </w:tcPr>
          <w:p w14:paraId="5CC46786" w14:textId="77777777" w:rsidR="002B0110" w:rsidRPr="00EC0A6F" w:rsidRDefault="002B0110" w:rsidP="002B0110">
            <w:pPr>
              <w:widowControl w:val="0"/>
              <w:numPr>
                <w:ilvl w:val="0"/>
                <w:numId w:val="26"/>
              </w:numPr>
              <w:suppressAutoHyphens/>
              <w:spacing w:after="0" w:line="240" w:lineRule="auto"/>
              <w:ind w:left="113" w:firstLine="57"/>
              <w:jc w:val="center"/>
              <w:rPr>
                <w:rFonts w:eastAsia="Times New Roman" w:cs="Arial"/>
                <w:szCs w:val="20"/>
              </w:rPr>
            </w:pPr>
          </w:p>
        </w:tc>
        <w:tc>
          <w:tcPr>
            <w:tcW w:w="1911" w:type="dxa"/>
            <w:gridSpan w:val="2"/>
            <w:tcBorders>
              <w:top w:val="single" w:sz="4" w:space="0" w:color="000000"/>
              <w:left w:val="single" w:sz="4" w:space="0" w:color="000000"/>
              <w:bottom w:val="single" w:sz="4" w:space="0" w:color="000000"/>
              <w:right w:val="single" w:sz="4" w:space="0" w:color="000000"/>
            </w:tcBorders>
            <w:vAlign w:val="center"/>
          </w:tcPr>
          <w:p w14:paraId="75C457B8" w14:textId="77777777" w:rsidR="002B0110" w:rsidRDefault="002B0110" w:rsidP="002B0110">
            <w:pPr>
              <w:rPr>
                <w:rFonts w:cs="Arial"/>
                <w:color w:val="000000"/>
                <w:szCs w:val="20"/>
              </w:rPr>
            </w:pPr>
            <w:r>
              <w:rPr>
                <w:rFonts w:cs="Arial"/>
                <w:color w:val="000000"/>
                <w:szCs w:val="20"/>
              </w:rPr>
              <w:t>Zmywaki kuchenne (opakowanie)</w:t>
            </w:r>
          </w:p>
        </w:tc>
        <w:tc>
          <w:tcPr>
            <w:tcW w:w="1158" w:type="dxa"/>
            <w:tcBorders>
              <w:top w:val="single" w:sz="4" w:space="0" w:color="000000"/>
              <w:left w:val="single" w:sz="4" w:space="0" w:color="000000"/>
              <w:bottom w:val="single" w:sz="4" w:space="0" w:color="000000"/>
            </w:tcBorders>
            <w:vAlign w:val="center"/>
          </w:tcPr>
          <w:p w14:paraId="08661819" w14:textId="77777777" w:rsidR="002B0110" w:rsidRPr="00EC0A6F" w:rsidRDefault="002B0110" w:rsidP="002B0110">
            <w:pPr>
              <w:pStyle w:val="Zawartotabeli"/>
              <w:jc w:val="center"/>
              <w:rPr>
                <w:rFonts w:cs="Arial"/>
                <w:color w:val="000000"/>
                <w:szCs w:val="20"/>
              </w:rPr>
            </w:pPr>
          </w:p>
        </w:tc>
        <w:tc>
          <w:tcPr>
            <w:tcW w:w="568" w:type="dxa"/>
            <w:tcBorders>
              <w:top w:val="single" w:sz="4" w:space="0" w:color="000000"/>
              <w:left w:val="single" w:sz="4" w:space="0" w:color="000000"/>
              <w:bottom w:val="single" w:sz="4" w:space="0" w:color="000000"/>
              <w:right w:val="single" w:sz="4" w:space="0" w:color="000000"/>
            </w:tcBorders>
            <w:vAlign w:val="center"/>
          </w:tcPr>
          <w:p w14:paraId="4FB71A13" w14:textId="77777777" w:rsidR="002B0110" w:rsidRDefault="002B0110" w:rsidP="002B0110">
            <w:pPr>
              <w:jc w:val="center"/>
              <w:rPr>
                <w:rFonts w:cs="Arial"/>
                <w:color w:val="000000"/>
                <w:szCs w:val="20"/>
              </w:rPr>
            </w:pPr>
            <w:r>
              <w:rPr>
                <w:rFonts w:cs="Arial"/>
                <w:color w:val="000000"/>
                <w:szCs w:val="20"/>
              </w:rPr>
              <w:t>op.</w:t>
            </w:r>
          </w:p>
        </w:tc>
        <w:tc>
          <w:tcPr>
            <w:tcW w:w="571" w:type="dxa"/>
            <w:tcBorders>
              <w:top w:val="single" w:sz="4" w:space="0" w:color="000000"/>
              <w:left w:val="single" w:sz="4" w:space="0" w:color="000000"/>
              <w:bottom w:val="single" w:sz="4" w:space="0" w:color="000000"/>
              <w:right w:val="single" w:sz="4" w:space="0" w:color="000000"/>
            </w:tcBorders>
            <w:vAlign w:val="center"/>
          </w:tcPr>
          <w:p w14:paraId="3E701E13" w14:textId="77777777" w:rsidR="002B0110" w:rsidRDefault="002B0110" w:rsidP="002B0110">
            <w:pPr>
              <w:jc w:val="center"/>
              <w:rPr>
                <w:rFonts w:cs="Arial"/>
                <w:color w:val="000000"/>
                <w:szCs w:val="20"/>
              </w:rPr>
            </w:pPr>
            <w:r>
              <w:rPr>
                <w:rFonts w:cs="Arial"/>
                <w:color w:val="000000"/>
                <w:szCs w:val="20"/>
              </w:rPr>
              <w:t>18</w:t>
            </w:r>
          </w:p>
        </w:tc>
        <w:tc>
          <w:tcPr>
            <w:tcW w:w="922" w:type="dxa"/>
            <w:tcBorders>
              <w:top w:val="single" w:sz="4" w:space="0" w:color="000000"/>
              <w:left w:val="single" w:sz="4" w:space="0" w:color="000000"/>
              <w:bottom w:val="single" w:sz="4" w:space="0" w:color="000000"/>
              <w:right w:val="single" w:sz="4" w:space="0" w:color="000000"/>
            </w:tcBorders>
            <w:vAlign w:val="center"/>
          </w:tcPr>
          <w:p w14:paraId="6E3E8A34" w14:textId="77777777" w:rsidR="002B0110" w:rsidRPr="00EC0A6F" w:rsidRDefault="002B0110" w:rsidP="002B0110">
            <w:pPr>
              <w:widowControl w:val="0"/>
              <w:spacing w:after="0" w:line="240" w:lineRule="auto"/>
              <w:jc w:val="center"/>
              <w:rPr>
                <w:rFonts w:eastAsia="Times New Roman" w:cs="Arial"/>
                <w:szCs w:val="20"/>
                <w:lang w:eastAsia="ar-SA"/>
              </w:rPr>
            </w:pPr>
          </w:p>
        </w:tc>
        <w:tc>
          <w:tcPr>
            <w:tcW w:w="1031" w:type="dxa"/>
            <w:tcBorders>
              <w:top w:val="single" w:sz="4" w:space="0" w:color="000000"/>
              <w:left w:val="single" w:sz="4" w:space="0" w:color="000000"/>
              <w:bottom w:val="single" w:sz="4" w:space="0" w:color="000000"/>
              <w:right w:val="single" w:sz="4" w:space="0" w:color="000000"/>
            </w:tcBorders>
            <w:vAlign w:val="center"/>
          </w:tcPr>
          <w:p w14:paraId="7048DBC8" w14:textId="77777777" w:rsidR="002B0110" w:rsidRPr="00EC0A6F" w:rsidRDefault="002B0110" w:rsidP="002B0110">
            <w:pPr>
              <w:widowControl w:val="0"/>
              <w:spacing w:after="0" w:line="240" w:lineRule="auto"/>
              <w:jc w:val="center"/>
              <w:rPr>
                <w:rFonts w:eastAsia="Times New Roman" w:cs="Arial"/>
                <w:szCs w:val="20"/>
                <w:lang w:eastAsia="ar-SA"/>
              </w:rPr>
            </w:pPr>
          </w:p>
        </w:tc>
        <w:tc>
          <w:tcPr>
            <w:tcW w:w="511" w:type="dxa"/>
            <w:tcBorders>
              <w:top w:val="single" w:sz="4" w:space="0" w:color="000000"/>
              <w:left w:val="single" w:sz="4" w:space="0" w:color="000000"/>
              <w:bottom w:val="single" w:sz="4" w:space="0" w:color="000000"/>
              <w:right w:val="single" w:sz="4" w:space="0" w:color="000000"/>
            </w:tcBorders>
            <w:vAlign w:val="center"/>
          </w:tcPr>
          <w:p w14:paraId="36248144" w14:textId="77777777" w:rsidR="002B0110" w:rsidRPr="00EC0A6F" w:rsidRDefault="002B0110" w:rsidP="002B0110">
            <w:pPr>
              <w:widowControl w:val="0"/>
              <w:spacing w:after="0" w:line="240" w:lineRule="auto"/>
              <w:jc w:val="center"/>
              <w:rPr>
                <w:rFonts w:eastAsia="Times New Roman" w:cs="Arial"/>
                <w:szCs w:val="20"/>
                <w:lang w:eastAsia="ar-SA"/>
              </w:rPr>
            </w:pPr>
          </w:p>
        </w:tc>
        <w:tc>
          <w:tcPr>
            <w:tcW w:w="832" w:type="dxa"/>
            <w:tcBorders>
              <w:top w:val="single" w:sz="4" w:space="0" w:color="000000"/>
              <w:left w:val="single" w:sz="4" w:space="0" w:color="000000"/>
              <w:bottom w:val="single" w:sz="4" w:space="0" w:color="000000"/>
              <w:right w:val="single" w:sz="4" w:space="0" w:color="000000"/>
            </w:tcBorders>
            <w:vAlign w:val="center"/>
          </w:tcPr>
          <w:p w14:paraId="317FE00D" w14:textId="77777777" w:rsidR="002B0110" w:rsidRPr="00EC0A6F" w:rsidRDefault="002B0110" w:rsidP="002B0110">
            <w:pPr>
              <w:widowControl w:val="0"/>
              <w:spacing w:after="0" w:line="240" w:lineRule="auto"/>
              <w:jc w:val="center"/>
              <w:rPr>
                <w:rFonts w:eastAsia="Times New Roman" w:cs="Arial"/>
                <w:szCs w:val="20"/>
                <w:lang w:eastAsia="ar-SA"/>
              </w:rPr>
            </w:pPr>
          </w:p>
        </w:tc>
        <w:tc>
          <w:tcPr>
            <w:tcW w:w="1353" w:type="dxa"/>
            <w:tcBorders>
              <w:top w:val="single" w:sz="4" w:space="0" w:color="000000"/>
              <w:left w:val="single" w:sz="4" w:space="0" w:color="000000"/>
              <w:bottom w:val="single" w:sz="4" w:space="0" w:color="000000"/>
              <w:right w:val="single" w:sz="4" w:space="0" w:color="000000"/>
            </w:tcBorders>
            <w:vAlign w:val="center"/>
          </w:tcPr>
          <w:p w14:paraId="11C31E1B" w14:textId="77777777" w:rsidR="002B0110" w:rsidRPr="00EC0A6F" w:rsidRDefault="002B0110" w:rsidP="002B0110">
            <w:pPr>
              <w:widowControl w:val="0"/>
              <w:spacing w:after="0" w:line="240" w:lineRule="auto"/>
              <w:jc w:val="center"/>
              <w:rPr>
                <w:rFonts w:eastAsia="Times New Roman" w:cs="Arial"/>
                <w:szCs w:val="20"/>
                <w:lang w:eastAsia="ar-SA"/>
              </w:rPr>
            </w:pPr>
          </w:p>
        </w:tc>
      </w:tr>
      <w:tr w:rsidR="002B0110" w:rsidRPr="00EC0A6F" w14:paraId="41347865" w14:textId="77777777" w:rsidTr="008F1F00">
        <w:trPr>
          <w:cantSplit/>
          <w:trHeight w:val="227"/>
          <w:jc w:val="center"/>
        </w:trPr>
        <w:tc>
          <w:tcPr>
            <w:tcW w:w="500" w:type="dxa"/>
            <w:tcBorders>
              <w:top w:val="single" w:sz="4" w:space="0" w:color="000000"/>
              <w:left w:val="single" w:sz="4" w:space="0" w:color="000000"/>
              <w:bottom w:val="single" w:sz="4" w:space="0" w:color="000000"/>
              <w:right w:val="single" w:sz="4" w:space="0" w:color="000000"/>
            </w:tcBorders>
            <w:vAlign w:val="center"/>
          </w:tcPr>
          <w:p w14:paraId="4C53050A" w14:textId="77777777" w:rsidR="002B0110" w:rsidRPr="00EC0A6F" w:rsidRDefault="002B0110" w:rsidP="002B0110">
            <w:pPr>
              <w:widowControl w:val="0"/>
              <w:numPr>
                <w:ilvl w:val="0"/>
                <w:numId w:val="26"/>
              </w:numPr>
              <w:suppressAutoHyphens/>
              <w:spacing w:after="0" w:line="240" w:lineRule="auto"/>
              <w:ind w:left="113" w:firstLine="57"/>
              <w:jc w:val="center"/>
              <w:rPr>
                <w:rFonts w:eastAsia="Times New Roman" w:cs="Arial"/>
                <w:szCs w:val="20"/>
              </w:rPr>
            </w:pPr>
          </w:p>
        </w:tc>
        <w:tc>
          <w:tcPr>
            <w:tcW w:w="1911" w:type="dxa"/>
            <w:gridSpan w:val="2"/>
            <w:tcBorders>
              <w:top w:val="single" w:sz="4" w:space="0" w:color="000000"/>
              <w:left w:val="single" w:sz="4" w:space="0" w:color="000000"/>
              <w:bottom w:val="single" w:sz="4" w:space="0" w:color="000000"/>
              <w:right w:val="single" w:sz="4" w:space="0" w:color="000000"/>
            </w:tcBorders>
            <w:vAlign w:val="center"/>
          </w:tcPr>
          <w:p w14:paraId="27F52348" w14:textId="77777777" w:rsidR="002B0110" w:rsidRDefault="002B0110" w:rsidP="002B0110">
            <w:pPr>
              <w:rPr>
                <w:rFonts w:cs="Arial"/>
                <w:color w:val="000000"/>
                <w:szCs w:val="20"/>
              </w:rPr>
            </w:pPr>
            <w:r>
              <w:rPr>
                <w:rFonts w:cs="Arial"/>
                <w:color w:val="000000"/>
                <w:szCs w:val="20"/>
              </w:rPr>
              <w:t>Rękawice gumowe – para</w:t>
            </w:r>
          </w:p>
        </w:tc>
        <w:tc>
          <w:tcPr>
            <w:tcW w:w="1158" w:type="dxa"/>
            <w:tcBorders>
              <w:top w:val="single" w:sz="4" w:space="0" w:color="000000"/>
              <w:left w:val="single" w:sz="4" w:space="0" w:color="000000"/>
              <w:bottom w:val="single" w:sz="4" w:space="0" w:color="000000"/>
            </w:tcBorders>
            <w:vAlign w:val="center"/>
          </w:tcPr>
          <w:p w14:paraId="0257420C" w14:textId="77777777" w:rsidR="002B0110" w:rsidRPr="00EC0A6F" w:rsidRDefault="002B0110" w:rsidP="002B0110">
            <w:pPr>
              <w:pStyle w:val="Zawartotabeli"/>
              <w:jc w:val="center"/>
              <w:rPr>
                <w:rFonts w:cs="Arial"/>
                <w:color w:val="000000"/>
                <w:szCs w:val="20"/>
              </w:rPr>
            </w:pPr>
          </w:p>
        </w:tc>
        <w:tc>
          <w:tcPr>
            <w:tcW w:w="568" w:type="dxa"/>
            <w:tcBorders>
              <w:top w:val="single" w:sz="4" w:space="0" w:color="000000"/>
              <w:left w:val="single" w:sz="4" w:space="0" w:color="000000"/>
              <w:bottom w:val="single" w:sz="4" w:space="0" w:color="000000"/>
              <w:right w:val="single" w:sz="4" w:space="0" w:color="000000"/>
            </w:tcBorders>
            <w:vAlign w:val="center"/>
          </w:tcPr>
          <w:p w14:paraId="688D855F" w14:textId="77777777" w:rsidR="002B0110" w:rsidRDefault="002B0110" w:rsidP="002B0110">
            <w:pPr>
              <w:jc w:val="center"/>
              <w:rPr>
                <w:rFonts w:cs="Arial"/>
                <w:color w:val="000000"/>
                <w:szCs w:val="20"/>
              </w:rPr>
            </w:pPr>
            <w:r>
              <w:rPr>
                <w:rFonts w:cs="Arial"/>
                <w:color w:val="000000"/>
                <w:szCs w:val="20"/>
              </w:rPr>
              <w:t>szt.</w:t>
            </w:r>
          </w:p>
        </w:tc>
        <w:tc>
          <w:tcPr>
            <w:tcW w:w="571" w:type="dxa"/>
            <w:tcBorders>
              <w:top w:val="single" w:sz="4" w:space="0" w:color="000000"/>
              <w:left w:val="single" w:sz="4" w:space="0" w:color="000000"/>
              <w:bottom w:val="single" w:sz="4" w:space="0" w:color="000000"/>
              <w:right w:val="single" w:sz="4" w:space="0" w:color="000000"/>
            </w:tcBorders>
            <w:vAlign w:val="center"/>
          </w:tcPr>
          <w:p w14:paraId="18428481" w14:textId="77777777" w:rsidR="002B0110" w:rsidRDefault="002B0110" w:rsidP="002B0110">
            <w:pPr>
              <w:jc w:val="center"/>
              <w:rPr>
                <w:rFonts w:cs="Arial"/>
                <w:color w:val="000000"/>
                <w:szCs w:val="20"/>
              </w:rPr>
            </w:pPr>
            <w:r>
              <w:rPr>
                <w:rFonts w:cs="Arial"/>
                <w:color w:val="000000"/>
                <w:szCs w:val="20"/>
              </w:rPr>
              <w:t>66</w:t>
            </w:r>
          </w:p>
        </w:tc>
        <w:tc>
          <w:tcPr>
            <w:tcW w:w="922" w:type="dxa"/>
            <w:tcBorders>
              <w:top w:val="single" w:sz="4" w:space="0" w:color="000000"/>
              <w:left w:val="single" w:sz="4" w:space="0" w:color="000000"/>
              <w:bottom w:val="single" w:sz="4" w:space="0" w:color="000000"/>
              <w:right w:val="single" w:sz="4" w:space="0" w:color="000000"/>
            </w:tcBorders>
            <w:vAlign w:val="center"/>
          </w:tcPr>
          <w:p w14:paraId="4AE1FE10" w14:textId="77777777" w:rsidR="002B0110" w:rsidRPr="00EC0A6F" w:rsidRDefault="002B0110" w:rsidP="002B0110">
            <w:pPr>
              <w:widowControl w:val="0"/>
              <w:spacing w:after="0" w:line="240" w:lineRule="auto"/>
              <w:jc w:val="center"/>
              <w:rPr>
                <w:rFonts w:eastAsia="Times New Roman" w:cs="Arial"/>
                <w:szCs w:val="20"/>
                <w:lang w:eastAsia="ar-SA"/>
              </w:rPr>
            </w:pPr>
          </w:p>
        </w:tc>
        <w:tc>
          <w:tcPr>
            <w:tcW w:w="1031" w:type="dxa"/>
            <w:tcBorders>
              <w:top w:val="single" w:sz="4" w:space="0" w:color="000000"/>
              <w:left w:val="single" w:sz="4" w:space="0" w:color="000000"/>
              <w:bottom w:val="single" w:sz="4" w:space="0" w:color="000000"/>
              <w:right w:val="single" w:sz="4" w:space="0" w:color="000000"/>
            </w:tcBorders>
            <w:vAlign w:val="center"/>
          </w:tcPr>
          <w:p w14:paraId="5ADC844D" w14:textId="77777777" w:rsidR="002B0110" w:rsidRPr="00EC0A6F" w:rsidRDefault="002B0110" w:rsidP="002B0110">
            <w:pPr>
              <w:widowControl w:val="0"/>
              <w:spacing w:after="0" w:line="240" w:lineRule="auto"/>
              <w:jc w:val="center"/>
              <w:rPr>
                <w:rFonts w:eastAsia="Times New Roman" w:cs="Arial"/>
                <w:szCs w:val="20"/>
                <w:lang w:eastAsia="ar-SA"/>
              </w:rPr>
            </w:pPr>
          </w:p>
        </w:tc>
        <w:tc>
          <w:tcPr>
            <w:tcW w:w="511" w:type="dxa"/>
            <w:tcBorders>
              <w:top w:val="single" w:sz="4" w:space="0" w:color="000000"/>
              <w:left w:val="single" w:sz="4" w:space="0" w:color="000000"/>
              <w:bottom w:val="single" w:sz="4" w:space="0" w:color="000000"/>
              <w:right w:val="single" w:sz="4" w:space="0" w:color="000000"/>
            </w:tcBorders>
            <w:vAlign w:val="center"/>
          </w:tcPr>
          <w:p w14:paraId="58CC6BAB" w14:textId="77777777" w:rsidR="002B0110" w:rsidRPr="00EC0A6F" w:rsidRDefault="002B0110" w:rsidP="002B0110">
            <w:pPr>
              <w:widowControl w:val="0"/>
              <w:spacing w:after="0" w:line="240" w:lineRule="auto"/>
              <w:jc w:val="center"/>
              <w:rPr>
                <w:rFonts w:eastAsia="Times New Roman" w:cs="Arial"/>
                <w:szCs w:val="20"/>
                <w:lang w:eastAsia="ar-SA"/>
              </w:rPr>
            </w:pPr>
          </w:p>
        </w:tc>
        <w:tc>
          <w:tcPr>
            <w:tcW w:w="832" w:type="dxa"/>
            <w:tcBorders>
              <w:top w:val="single" w:sz="4" w:space="0" w:color="000000"/>
              <w:left w:val="single" w:sz="4" w:space="0" w:color="000000"/>
              <w:bottom w:val="single" w:sz="4" w:space="0" w:color="000000"/>
              <w:right w:val="single" w:sz="4" w:space="0" w:color="000000"/>
            </w:tcBorders>
            <w:vAlign w:val="center"/>
          </w:tcPr>
          <w:p w14:paraId="354B55F7" w14:textId="77777777" w:rsidR="002B0110" w:rsidRPr="00EC0A6F" w:rsidRDefault="002B0110" w:rsidP="002B0110">
            <w:pPr>
              <w:widowControl w:val="0"/>
              <w:spacing w:after="0" w:line="240" w:lineRule="auto"/>
              <w:jc w:val="center"/>
              <w:rPr>
                <w:rFonts w:eastAsia="Times New Roman" w:cs="Arial"/>
                <w:szCs w:val="20"/>
                <w:lang w:eastAsia="ar-SA"/>
              </w:rPr>
            </w:pPr>
          </w:p>
        </w:tc>
        <w:tc>
          <w:tcPr>
            <w:tcW w:w="1353" w:type="dxa"/>
            <w:tcBorders>
              <w:top w:val="single" w:sz="4" w:space="0" w:color="000000"/>
              <w:left w:val="single" w:sz="4" w:space="0" w:color="000000"/>
              <w:bottom w:val="single" w:sz="4" w:space="0" w:color="000000"/>
              <w:right w:val="single" w:sz="4" w:space="0" w:color="000000"/>
            </w:tcBorders>
            <w:vAlign w:val="center"/>
          </w:tcPr>
          <w:p w14:paraId="262DAC37" w14:textId="77777777" w:rsidR="002B0110" w:rsidRPr="00EC0A6F" w:rsidRDefault="002B0110" w:rsidP="002B0110">
            <w:pPr>
              <w:widowControl w:val="0"/>
              <w:spacing w:after="0" w:line="240" w:lineRule="auto"/>
              <w:jc w:val="center"/>
              <w:rPr>
                <w:rFonts w:eastAsia="Times New Roman" w:cs="Arial"/>
                <w:szCs w:val="20"/>
                <w:lang w:eastAsia="ar-SA"/>
              </w:rPr>
            </w:pPr>
          </w:p>
        </w:tc>
      </w:tr>
      <w:tr w:rsidR="002B0110" w:rsidRPr="00EC0A6F" w14:paraId="3FA68510" w14:textId="77777777" w:rsidTr="008F1F00">
        <w:trPr>
          <w:cantSplit/>
          <w:trHeight w:val="227"/>
          <w:jc w:val="center"/>
        </w:trPr>
        <w:tc>
          <w:tcPr>
            <w:tcW w:w="500" w:type="dxa"/>
            <w:tcBorders>
              <w:top w:val="single" w:sz="4" w:space="0" w:color="000000"/>
              <w:left w:val="single" w:sz="4" w:space="0" w:color="000000"/>
              <w:bottom w:val="single" w:sz="4" w:space="0" w:color="000000"/>
              <w:right w:val="single" w:sz="4" w:space="0" w:color="000000"/>
            </w:tcBorders>
            <w:vAlign w:val="center"/>
          </w:tcPr>
          <w:p w14:paraId="14FBA04C" w14:textId="77777777" w:rsidR="002B0110" w:rsidRPr="00EC0A6F" w:rsidRDefault="002B0110" w:rsidP="002B0110">
            <w:pPr>
              <w:widowControl w:val="0"/>
              <w:numPr>
                <w:ilvl w:val="0"/>
                <w:numId w:val="26"/>
              </w:numPr>
              <w:suppressAutoHyphens/>
              <w:spacing w:after="0" w:line="240" w:lineRule="auto"/>
              <w:ind w:left="113" w:firstLine="57"/>
              <w:jc w:val="center"/>
              <w:rPr>
                <w:rFonts w:eastAsia="Times New Roman" w:cs="Arial"/>
                <w:szCs w:val="20"/>
              </w:rPr>
            </w:pPr>
          </w:p>
        </w:tc>
        <w:tc>
          <w:tcPr>
            <w:tcW w:w="1911" w:type="dxa"/>
            <w:gridSpan w:val="2"/>
            <w:tcBorders>
              <w:top w:val="single" w:sz="4" w:space="0" w:color="000000"/>
              <w:left w:val="single" w:sz="4" w:space="0" w:color="000000"/>
              <w:bottom w:val="single" w:sz="4" w:space="0" w:color="000000"/>
              <w:right w:val="single" w:sz="4" w:space="0" w:color="000000"/>
            </w:tcBorders>
            <w:vAlign w:val="center"/>
          </w:tcPr>
          <w:p w14:paraId="144142C7" w14:textId="77777777" w:rsidR="002B0110" w:rsidRDefault="002B0110" w:rsidP="002B0110">
            <w:pPr>
              <w:rPr>
                <w:rFonts w:cs="Arial"/>
                <w:color w:val="000000"/>
                <w:szCs w:val="20"/>
              </w:rPr>
            </w:pPr>
            <w:r>
              <w:rPr>
                <w:rFonts w:cs="Arial"/>
                <w:color w:val="000000"/>
                <w:szCs w:val="20"/>
              </w:rPr>
              <w:t>Rękawice nitrylowe – opakowanie 100szt</w:t>
            </w:r>
          </w:p>
        </w:tc>
        <w:tc>
          <w:tcPr>
            <w:tcW w:w="1158" w:type="dxa"/>
            <w:tcBorders>
              <w:top w:val="single" w:sz="4" w:space="0" w:color="000000"/>
              <w:left w:val="single" w:sz="4" w:space="0" w:color="000000"/>
              <w:bottom w:val="single" w:sz="4" w:space="0" w:color="000000"/>
            </w:tcBorders>
            <w:vAlign w:val="center"/>
          </w:tcPr>
          <w:p w14:paraId="26AB847E" w14:textId="77777777" w:rsidR="002B0110" w:rsidRPr="00EC0A6F" w:rsidRDefault="002B0110" w:rsidP="002B0110">
            <w:pPr>
              <w:pStyle w:val="Zawartotabeli"/>
              <w:jc w:val="center"/>
              <w:rPr>
                <w:rFonts w:cs="Arial"/>
                <w:color w:val="000000"/>
                <w:szCs w:val="20"/>
              </w:rPr>
            </w:pPr>
          </w:p>
        </w:tc>
        <w:tc>
          <w:tcPr>
            <w:tcW w:w="568" w:type="dxa"/>
            <w:tcBorders>
              <w:top w:val="single" w:sz="4" w:space="0" w:color="000000"/>
              <w:left w:val="single" w:sz="4" w:space="0" w:color="000000"/>
              <w:bottom w:val="single" w:sz="4" w:space="0" w:color="000000"/>
              <w:right w:val="single" w:sz="4" w:space="0" w:color="000000"/>
            </w:tcBorders>
            <w:vAlign w:val="center"/>
          </w:tcPr>
          <w:p w14:paraId="1D069218" w14:textId="77777777" w:rsidR="002B0110" w:rsidRDefault="002B0110" w:rsidP="002B0110">
            <w:pPr>
              <w:jc w:val="center"/>
              <w:rPr>
                <w:rFonts w:cs="Arial"/>
                <w:color w:val="000000"/>
                <w:szCs w:val="20"/>
              </w:rPr>
            </w:pPr>
            <w:r>
              <w:rPr>
                <w:rFonts w:cs="Arial"/>
                <w:color w:val="000000"/>
                <w:szCs w:val="20"/>
              </w:rPr>
              <w:t>op.</w:t>
            </w:r>
          </w:p>
        </w:tc>
        <w:tc>
          <w:tcPr>
            <w:tcW w:w="571" w:type="dxa"/>
            <w:tcBorders>
              <w:top w:val="single" w:sz="4" w:space="0" w:color="000000"/>
              <w:left w:val="single" w:sz="4" w:space="0" w:color="000000"/>
              <w:bottom w:val="single" w:sz="4" w:space="0" w:color="000000"/>
              <w:right w:val="single" w:sz="4" w:space="0" w:color="000000"/>
            </w:tcBorders>
            <w:vAlign w:val="center"/>
          </w:tcPr>
          <w:p w14:paraId="201F5EAA" w14:textId="77777777" w:rsidR="002B0110" w:rsidRDefault="002B0110" w:rsidP="002B0110">
            <w:pPr>
              <w:jc w:val="center"/>
              <w:rPr>
                <w:rFonts w:cs="Arial"/>
                <w:color w:val="000000"/>
                <w:szCs w:val="20"/>
              </w:rPr>
            </w:pPr>
            <w:r>
              <w:rPr>
                <w:rFonts w:cs="Arial"/>
                <w:color w:val="000000"/>
                <w:szCs w:val="20"/>
              </w:rPr>
              <w:t>180</w:t>
            </w:r>
          </w:p>
        </w:tc>
        <w:tc>
          <w:tcPr>
            <w:tcW w:w="922" w:type="dxa"/>
            <w:tcBorders>
              <w:top w:val="single" w:sz="4" w:space="0" w:color="000000"/>
              <w:left w:val="single" w:sz="4" w:space="0" w:color="000000"/>
              <w:bottom w:val="single" w:sz="4" w:space="0" w:color="000000"/>
              <w:right w:val="single" w:sz="4" w:space="0" w:color="000000"/>
            </w:tcBorders>
            <w:vAlign w:val="center"/>
          </w:tcPr>
          <w:p w14:paraId="6E7F5F38" w14:textId="77777777" w:rsidR="002B0110" w:rsidRPr="00EC0A6F" w:rsidRDefault="002B0110" w:rsidP="002B0110">
            <w:pPr>
              <w:widowControl w:val="0"/>
              <w:spacing w:after="0" w:line="240" w:lineRule="auto"/>
              <w:jc w:val="center"/>
              <w:rPr>
                <w:rFonts w:eastAsia="Times New Roman" w:cs="Arial"/>
                <w:szCs w:val="20"/>
                <w:lang w:eastAsia="ar-SA"/>
              </w:rPr>
            </w:pPr>
          </w:p>
        </w:tc>
        <w:tc>
          <w:tcPr>
            <w:tcW w:w="1031" w:type="dxa"/>
            <w:tcBorders>
              <w:top w:val="single" w:sz="4" w:space="0" w:color="000000"/>
              <w:left w:val="single" w:sz="4" w:space="0" w:color="000000"/>
              <w:bottom w:val="single" w:sz="4" w:space="0" w:color="000000"/>
              <w:right w:val="single" w:sz="4" w:space="0" w:color="000000"/>
            </w:tcBorders>
            <w:vAlign w:val="center"/>
          </w:tcPr>
          <w:p w14:paraId="2774E1C7" w14:textId="77777777" w:rsidR="002B0110" w:rsidRPr="00EC0A6F" w:rsidRDefault="002B0110" w:rsidP="002B0110">
            <w:pPr>
              <w:widowControl w:val="0"/>
              <w:spacing w:after="0" w:line="240" w:lineRule="auto"/>
              <w:jc w:val="center"/>
              <w:rPr>
                <w:rFonts w:eastAsia="Times New Roman" w:cs="Arial"/>
                <w:szCs w:val="20"/>
                <w:lang w:eastAsia="ar-SA"/>
              </w:rPr>
            </w:pPr>
          </w:p>
        </w:tc>
        <w:tc>
          <w:tcPr>
            <w:tcW w:w="511" w:type="dxa"/>
            <w:tcBorders>
              <w:top w:val="single" w:sz="4" w:space="0" w:color="000000"/>
              <w:left w:val="single" w:sz="4" w:space="0" w:color="000000"/>
              <w:bottom w:val="single" w:sz="4" w:space="0" w:color="000000"/>
              <w:right w:val="single" w:sz="4" w:space="0" w:color="000000"/>
            </w:tcBorders>
            <w:vAlign w:val="center"/>
          </w:tcPr>
          <w:p w14:paraId="4A0661A4" w14:textId="77777777" w:rsidR="002B0110" w:rsidRPr="00EC0A6F" w:rsidRDefault="002B0110" w:rsidP="002B0110">
            <w:pPr>
              <w:widowControl w:val="0"/>
              <w:spacing w:after="0" w:line="240" w:lineRule="auto"/>
              <w:jc w:val="center"/>
              <w:rPr>
                <w:rFonts w:eastAsia="Times New Roman" w:cs="Arial"/>
                <w:szCs w:val="20"/>
                <w:lang w:eastAsia="ar-SA"/>
              </w:rPr>
            </w:pPr>
          </w:p>
        </w:tc>
        <w:tc>
          <w:tcPr>
            <w:tcW w:w="832" w:type="dxa"/>
            <w:tcBorders>
              <w:top w:val="single" w:sz="4" w:space="0" w:color="000000"/>
              <w:left w:val="single" w:sz="4" w:space="0" w:color="000000"/>
              <w:bottom w:val="single" w:sz="4" w:space="0" w:color="000000"/>
              <w:right w:val="single" w:sz="4" w:space="0" w:color="000000"/>
            </w:tcBorders>
            <w:vAlign w:val="center"/>
          </w:tcPr>
          <w:p w14:paraId="71DC9BF4" w14:textId="77777777" w:rsidR="002B0110" w:rsidRPr="00EC0A6F" w:rsidRDefault="002B0110" w:rsidP="002B0110">
            <w:pPr>
              <w:widowControl w:val="0"/>
              <w:spacing w:after="0" w:line="240" w:lineRule="auto"/>
              <w:jc w:val="center"/>
              <w:rPr>
                <w:rFonts w:eastAsia="Times New Roman" w:cs="Arial"/>
                <w:szCs w:val="20"/>
                <w:lang w:eastAsia="ar-SA"/>
              </w:rPr>
            </w:pPr>
          </w:p>
        </w:tc>
        <w:tc>
          <w:tcPr>
            <w:tcW w:w="1353" w:type="dxa"/>
            <w:tcBorders>
              <w:top w:val="single" w:sz="4" w:space="0" w:color="000000"/>
              <w:left w:val="single" w:sz="4" w:space="0" w:color="000000"/>
              <w:bottom w:val="single" w:sz="4" w:space="0" w:color="000000"/>
              <w:right w:val="single" w:sz="4" w:space="0" w:color="000000"/>
            </w:tcBorders>
            <w:vAlign w:val="center"/>
          </w:tcPr>
          <w:p w14:paraId="3757D581" w14:textId="77777777" w:rsidR="002B0110" w:rsidRPr="00EC0A6F" w:rsidRDefault="002B0110" w:rsidP="002B0110">
            <w:pPr>
              <w:widowControl w:val="0"/>
              <w:spacing w:after="0" w:line="240" w:lineRule="auto"/>
              <w:jc w:val="center"/>
              <w:rPr>
                <w:rFonts w:eastAsia="Times New Roman" w:cs="Arial"/>
                <w:szCs w:val="20"/>
                <w:lang w:eastAsia="ar-SA"/>
              </w:rPr>
            </w:pPr>
          </w:p>
        </w:tc>
      </w:tr>
      <w:tr w:rsidR="002B0110" w:rsidRPr="00EC0A6F" w14:paraId="5EDAFF1C" w14:textId="77777777" w:rsidTr="008F1F00">
        <w:trPr>
          <w:cantSplit/>
          <w:trHeight w:val="227"/>
          <w:jc w:val="center"/>
        </w:trPr>
        <w:tc>
          <w:tcPr>
            <w:tcW w:w="500" w:type="dxa"/>
            <w:tcBorders>
              <w:top w:val="single" w:sz="4" w:space="0" w:color="000000"/>
              <w:left w:val="single" w:sz="4" w:space="0" w:color="000000"/>
              <w:bottom w:val="single" w:sz="4" w:space="0" w:color="000000"/>
              <w:right w:val="single" w:sz="4" w:space="0" w:color="000000"/>
            </w:tcBorders>
            <w:vAlign w:val="center"/>
          </w:tcPr>
          <w:p w14:paraId="724B906D" w14:textId="77777777" w:rsidR="002B0110" w:rsidRPr="00EC0A6F" w:rsidRDefault="002B0110" w:rsidP="002B0110">
            <w:pPr>
              <w:widowControl w:val="0"/>
              <w:numPr>
                <w:ilvl w:val="0"/>
                <w:numId w:val="26"/>
              </w:numPr>
              <w:suppressAutoHyphens/>
              <w:spacing w:after="0" w:line="240" w:lineRule="auto"/>
              <w:ind w:left="113" w:firstLine="57"/>
              <w:jc w:val="center"/>
              <w:rPr>
                <w:rFonts w:eastAsia="Times New Roman" w:cs="Arial"/>
                <w:szCs w:val="20"/>
              </w:rPr>
            </w:pPr>
          </w:p>
        </w:tc>
        <w:tc>
          <w:tcPr>
            <w:tcW w:w="1911" w:type="dxa"/>
            <w:gridSpan w:val="2"/>
            <w:tcBorders>
              <w:top w:val="single" w:sz="4" w:space="0" w:color="000000"/>
              <w:left w:val="single" w:sz="4" w:space="0" w:color="000000"/>
              <w:bottom w:val="single" w:sz="4" w:space="0" w:color="000000"/>
              <w:right w:val="single" w:sz="4" w:space="0" w:color="000000"/>
            </w:tcBorders>
            <w:vAlign w:val="center"/>
          </w:tcPr>
          <w:p w14:paraId="57F088BA" w14:textId="77777777" w:rsidR="002B0110" w:rsidRDefault="002B0110" w:rsidP="002B0110">
            <w:pPr>
              <w:rPr>
                <w:rFonts w:cs="Arial"/>
                <w:color w:val="000000"/>
                <w:szCs w:val="20"/>
              </w:rPr>
            </w:pPr>
            <w:r>
              <w:rPr>
                <w:rFonts w:cs="Arial"/>
                <w:color w:val="000000"/>
                <w:szCs w:val="20"/>
              </w:rPr>
              <w:t xml:space="preserve">FLOOR min 1,5l </w:t>
            </w:r>
          </w:p>
        </w:tc>
        <w:tc>
          <w:tcPr>
            <w:tcW w:w="1158" w:type="dxa"/>
            <w:tcBorders>
              <w:top w:val="single" w:sz="4" w:space="0" w:color="000000"/>
              <w:left w:val="single" w:sz="4" w:space="0" w:color="000000"/>
              <w:bottom w:val="single" w:sz="4" w:space="0" w:color="000000"/>
            </w:tcBorders>
            <w:vAlign w:val="center"/>
          </w:tcPr>
          <w:p w14:paraId="41BA2D66" w14:textId="77777777" w:rsidR="002B0110" w:rsidRPr="00EC0A6F" w:rsidRDefault="002B0110" w:rsidP="002B0110">
            <w:pPr>
              <w:pStyle w:val="Zawartotabeli"/>
              <w:jc w:val="center"/>
              <w:rPr>
                <w:rFonts w:cs="Arial"/>
                <w:color w:val="000000"/>
                <w:szCs w:val="20"/>
              </w:rPr>
            </w:pPr>
          </w:p>
        </w:tc>
        <w:tc>
          <w:tcPr>
            <w:tcW w:w="568" w:type="dxa"/>
            <w:tcBorders>
              <w:top w:val="single" w:sz="4" w:space="0" w:color="000000"/>
              <w:left w:val="single" w:sz="4" w:space="0" w:color="000000"/>
              <w:bottom w:val="single" w:sz="4" w:space="0" w:color="000000"/>
              <w:right w:val="single" w:sz="4" w:space="0" w:color="000000"/>
            </w:tcBorders>
            <w:vAlign w:val="center"/>
          </w:tcPr>
          <w:p w14:paraId="1E6C7620" w14:textId="77777777" w:rsidR="002B0110" w:rsidRDefault="002B0110" w:rsidP="002B0110">
            <w:pPr>
              <w:jc w:val="center"/>
              <w:rPr>
                <w:rFonts w:cs="Arial"/>
                <w:color w:val="000000"/>
                <w:szCs w:val="20"/>
              </w:rPr>
            </w:pPr>
            <w:r>
              <w:rPr>
                <w:rFonts w:cs="Arial"/>
                <w:color w:val="000000"/>
                <w:szCs w:val="20"/>
              </w:rPr>
              <w:t xml:space="preserve">szt. </w:t>
            </w:r>
          </w:p>
        </w:tc>
        <w:tc>
          <w:tcPr>
            <w:tcW w:w="571" w:type="dxa"/>
            <w:tcBorders>
              <w:top w:val="single" w:sz="4" w:space="0" w:color="000000"/>
              <w:left w:val="single" w:sz="4" w:space="0" w:color="000000"/>
              <w:bottom w:val="single" w:sz="4" w:space="0" w:color="000000"/>
              <w:right w:val="single" w:sz="4" w:space="0" w:color="000000"/>
            </w:tcBorders>
            <w:vAlign w:val="center"/>
          </w:tcPr>
          <w:p w14:paraId="41FC7BD2" w14:textId="77777777" w:rsidR="002B0110" w:rsidRDefault="002B0110" w:rsidP="002B0110">
            <w:pPr>
              <w:jc w:val="center"/>
              <w:rPr>
                <w:rFonts w:cs="Arial"/>
                <w:color w:val="000000"/>
                <w:szCs w:val="20"/>
              </w:rPr>
            </w:pPr>
            <w:r>
              <w:rPr>
                <w:rFonts w:cs="Arial"/>
                <w:color w:val="000000"/>
                <w:szCs w:val="20"/>
              </w:rPr>
              <w:t>44</w:t>
            </w:r>
          </w:p>
        </w:tc>
        <w:tc>
          <w:tcPr>
            <w:tcW w:w="922" w:type="dxa"/>
            <w:tcBorders>
              <w:top w:val="single" w:sz="4" w:space="0" w:color="000000"/>
              <w:left w:val="single" w:sz="4" w:space="0" w:color="000000"/>
              <w:bottom w:val="single" w:sz="4" w:space="0" w:color="000000"/>
              <w:right w:val="single" w:sz="4" w:space="0" w:color="000000"/>
            </w:tcBorders>
            <w:vAlign w:val="center"/>
          </w:tcPr>
          <w:p w14:paraId="0E270B19" w14:textId="77777777" w:rsidR="002B0110" w:rsidRPr="00EC0A6F" w:rsidRDefault="002B0110" w:rsidP="002B0110">
            <w:pPr>
              <w:widowControl w:val="0"/>
              <w:spacing w:after="0" w:line="240" w:lineRule="auto"/>
              <w:jc w:val="center"/>
              <w:rPr>
                <w:rFonts w:eastAsia="Times New Roman" w:cs="Arial"/>
                <w:szCs w:val="20"/>
                <w:lang w:eastAsia="ar-SA"/>
              </w:rPr>
            </w:pPr>
          </w:p>
        </w:tc>
        <w:tc>
          <w:tcPr>
            <w:tcW w:w="1031" w:type="dxa"/>
            <w:tcBorders>
              <w:top w:val="single" w:sz="4" w:space="0" w:color="000000"/>
              <w:left w:val="single" w:sz="4" w:space="0" w:color="000000"/>
              <w:bottom w:val="single" w:sz="4" w:space="0" w:color="000000"/>
              <w:right w:val="single" w:sz="4" w:space="0" w:color="000000"/>
            </w:tcBorders>
            <w:vAlign w:val="center"/>
          </w:tcPr>
          <w:p w14:paraId="0AE16F77" w14:textId="77777777" w:rsidR="002B0110" w:rsidRPr="00EC0A6F" w:rsidRDefault="002B0110" w:rsidP="002B0110">
            <w:pPr>
              <w:widowControl w:val="0"/>
              <w:spacing w:after="0" w:line="240" w:lineRule="auto"/>
              <w:jc w:val="center"/>
              <w:rPr>
                <w:rFonts w:eastAsia="Times New Roman" w:cs="Arial"/>
                <w:szCs w:val="20"/>
                <w:lang w:eastAsia="ar-SA"/>
              </w:rPr>
            </w:pPr>
          </w:p>
        </w:tc>
        <w:tc>
          <w:tcPr>
            <w:tcW w:w="511" w:type="dxa"/>
            <w:tcBorders>
              <w:top w:val="single" w:sz="4" w:space="0" w:color="000000"/>
              <w:left w:val="single" w:sz="4" w:space="0" w:color="000000"/>
              <w:bottom w:val="single" w:sz="4" w:space="0" w:color="000000"/>
              <w:right w:val="single" w:sz="4" w:space="0" w:color="000000"/>
            </w:tcBorders>
            <w:vAlign w:val="center"/>
          </w:tcPr>
          <w:p w14:paraId="057DD03F" w14:textId="77777777" w:rsidR="002B0110" w:rsidRPr="00EC0A6F" w:rsidRDefault="002B0110" w:rsidP="002B0110">
            <w:pPr>
              <w:widowControl w:val="0"/>
              <w:spacing w:after="0" w:line="240" w:lineRule="auto"/>
              <w:jc w:val="center"/>
              <w:rPr>
                <w:rFonts w:eastAsia="Times New Roman" w:cs="Arial"/>
                <w:szCs w:val="20"/>
                <w:lang w:eastAsia="ar-SA"/>
              </w:rPr>
            </w:pPr>
          </w:p>
        </w:tc>
        <w:tc>
          <w:tcPr>
            <w:tcW w:w="832" w:type="dxa"/>
            <w:tcBorders>
              <w:top w:val="single" w:sz="4" w:space="0" w:color="000000"/>
              <w:left w:val="single" w:sz="4" w:space="0" w:color="000000"/>
              <w:bottom w:val="single" w:sz="4" w:space="0" w:color="000000"/>
              <w:right w:val="single" w:sz="4" w:space="0" w:color="000000"/>
            </w:tcBorders>
            <w:vAlign w:val="center"/>
          </w:tcPr>
          <w:p w14:paraId="46AAB436" w14:textId="77777777" w:rsidR="002B0110" w:rsidRPr="00EC0A6F" w:rsidRDefault="002B0110" w:rsidP="002B0110">
            <w:pPr>
              <w:widowControl w:val="0"/>
              <w:spacing w:after="0" w:line="240" w:lineRule="auto"/>
              <w:jc w:val="center"/>
              <w:rPr>
                <w:rFonts w:eastAsia="Times New Roman" w:cs="Arial"/>
                <w:szCs w:val="20"/>
                <w:lang w:eastAsia="ar-SA"/>
              </w:rPr>
            </w:pPr>
          </w:p>
        </w:tc>
        <w:tc>
          <w:tcPr>
            <w:tcW w:w="1353" w:type="dxa"/>
            <w:tcBorders>
              <w:top w:val="single" w:sz="4" w:space="0" w:color="000000"/>
              <w:left w:val="single" w:sz="4" w:space="0" w:color="000000"/>
              <w:bottom w:val="single" w:sz="4" w:space="0" w:color="000000"/>
              <w:right w:val="single" w:sz="4" w:space="0" w:color="000000"/>
            </w:tcBorders>
            <w:vAlign w:val="center"/>
          </w:tcPr>
          <w:p w14:paraId="1DD065B8" w14:textId="77777777" w:rsidR="002B0110" w:rsidRPr="00EC0A6F" w:rsidRDefault="002B0110" w:rsidP="002B0110">
            <w:pPr>
              <w:widowControl w:val="0"/>
              <w:spacing w:after="0" w:line="240" w:lineRule="auto"/>
              <w:jc w:val="center"/>
              <w:rPr>
                <w:rFonts w:eastAsia="Times New Roman" w:cs="Arial"/>
                <w:szCs w:val="20"/>
                <w:lang w:eastAsia="ar-SA"/>
              </w:rPr>
            </w:pPr>
          </w:p>
        </w:tc>
      </w:tr>
      <w:tr w:rsidR="002B0110" w:rsidRPr="00EC0A6F" w14:paraId="1153FB3E" w14:textId="77777777" w:rsidTr="008F1F00">
        <w:trPr>
          <w:cantSplit/>
          <w:trHeight w:val="227"/>
          <w:jc w:val="center"/>
        </w:trPr>
        <w:tc>
          <w:tcPr>
            <w:tcW w:w="500" w:type="dxa"/>
            <w:tcBorders>
              <w:top w:val="single" w:sz="4" w:space="0" w:color="000000"/>
              <w:left w:val="single" w:sz="4" w:space="0" w:color="000000"/>
              <w:bottom w:val="single" w:sz="4" w:space="0" w:color="000000"/>
              <w:right w:val="single" w:sz="4" w:space="0" w:color="000000"/>
            </w:tcBorders>
            <w:vAlign w:val="center"/>
          </w:tcPr>
          <w:p w14:paraId="1279C904" w14:textId="77777777" w:rsidR="002B0110" w:rsidRPr="00EC0A6F" w:rsidRDefault="002B0110" w:rsidP="002B0110">
            <w:pPr>
              <w:widowControl w:val="0"/>
              <w:numPr>
                <w:ilvl w:val="0"/>
                <w:numId w:val="26"/>
              </w:numPr>
              <w:suppressAutoHyphens/>
              <w:spacing w:after="0" w:line="240" w:lineRule="auto"/>
              <w:ind w:left="113" w:firstLine="57"/>
              <w:jc w:val="center"/>
              <w:rPr>
                <w:rFonts w:eastAsia="Times New Roman" w:cs="Arial"/>
                <w:szCs w:val="20"/>
              </w:rPr>
            </w:pPr>
          </w:p>
        </w:tc>
        <w:tc>
          <w:tcPr>
            <w:tcW w:w="1911" w:type="dxa"/>
            <w:gridSpan w:val="2"/>
            <w:tcBorders>
              <w:top w:val="single" w:sz="4" w:space="0" w:color="000000"/>
              <w:left w:val="single" w:sz="4" w:space="0" w:color="000000"/>
              <w:bottom w:val="single" w:sz="4" w:space="0" w:color="000000"/>
              <w:right w:val="single" w:sz="4" w:space="0" w:color="000000"/>
            </w:tcBorders>
            <w:vAlign w:val="center"/>
          </w:tcPr>
          <w:p w14:paraId="65214AE2" w14:textId="77777777" w:rsidR="002B0110" w:rsidRDefault="002B0110" w:rsidP="002B0110">
            <w:pPr>
              <w:rPr>
                <w:rFonts w:cs="Arial"/>
                <w:color w:val="000000"/>
                <w:szCs w:val="20"/>
              </w:rPr>
            </w:pPr>
            <w:r>
              <w:rPr>
                <w:rFonts w:cs="Arial"/>
                <w:color w:val="000000"/>
                <w:szCs w:val="20"/>
              </w:rPr>
              <w:t>Ręcznik papierowy (2xrolka)</w:t>
            </w:r>
          </w:p>
        </w:tc>
        <w:tc>
          <w:tcPr>
            <w:tcW w:w="1158" w:type="dxa"/>
            <w:tcBorders>
              <w:top w:val="single" w:sz="4" w:space="0" w:color="000000"/>
              <w:left w:val="single" w:sz="4" w:space="0" w:color="000000"/>
              <w:bottom w:val="single" w:sz="4" w:space="0" w:color="000000"/>
            </w:tcBorders>
            <w:vAlign w:val="center"/>
          </w:tcPr>
          <w:p w14:paraId="4942B54A" w14:textId="77777777" w:rsidR="002B0110" w:rsidRPr="00EC0A6F" w:rsidRDefault="002B0110" w:rsidP="002B0110">
            <w:pPr>
              <w:pStyle w:val="Zawartotabeli"/>
              <w:jc w:val="center"/>
              <w:rPr>
                <w:rFonts w:cs="Arial"/>
                <w:color w:val="000000"/>
                <w:szCs w:val="20"/>
              </w:rPr>
            </w:pPr>
          </w:p>
        </w:tc>
        <w:tc>
          <w:tcPr>
            <w:tcW w:w="568" w:type="dxa"/>
            <w:tcBorders>
              <w:top w:val="single" w:sz="4" w:space="0" w:color="000000"/>
              <w:left w:val="single" w:sz="4" w:space="0" w:color="000000"/>
              <w:bottom w:val="single" w:sz="4" w:space="0" w:color="000000"/>
              <w:right w:val="single" w:sz="4" w:space="0" w:color="000000"/>
            </w:tcBorders>
            <w:vAlign w:val="center"/>
          </w:tcPr>
          <w:p w14:paraId="1F31B505" w14:textId="77777777" w:rsidR="002B0110" w:rsidRDefault="002B0110" w:rsidP="002B0110">
            <w:pPr>
              <w:jc w:val="center"/>
              <w:rPr>
                <w:rFonts w:cs="Arial"/>
                <w:color w:val="000000"/>
                <w:szCs w:val="20"/>
              </w:rPr>
            </w:pPr>
            <w:r>
              <w:rPr>
                <w:rFonts w:cs="Arial"/>
                <w:color w:val="000000"/>
                <w:szCs w:val="20"/>
              </w:rPr>
              <w:t>op.</w:t>
            </w:r>
          </w:p>
        </w:tc>
        <w:tc>
          <w:tcPr>
            <w:tcW w:w="571" w:type="dxa"/>
            <w:tcBorders>
              <w:top w:val="single" w:sz="4" w:space="0" w:color="000000"/>
              <w:left w:val="single" w:sz="4" w:space="0" w:color="000000"/>
              <w:bottom w:val="single" w:sz="4" w:space="0" w:color="000000"/>
              <w:right w:val="single" w:sz="4" w:space="0" w:color="000000"/>
            </w:tcBorders>
            <w:vAlign w:val="center"/>
          </w:tcPr>
          <w:p w14:paraId="50FA5230" w14:textId="77777777" w:rsidR="002B0110" w:rsidRDefault="002B0110" w:rsidP="002B0110">
            <w:pPr>
              <w:jc w:val="center"/>
              <w:rPr>
                <w:rFonts w:cs="Arial"/>
                <w:color w:val="000000"/>
                <w:szCs w:val="20"/>
              </w:rPr>
            </w:pPr>
            <w:r>
              <w:rPr>
                <w:rFonts w:cs="Arial"/>
                <w:color w:val="000000"/>
                <w:szCs w:val="20"/>
              </w:rPr>
              <w:t>74</w:t>
            </w:r>
          </w:p>
        </w:tc>
        <w:tc>
          <w:tcPr>
            <w:tcW w:w="922" w:type="dxa"/>
            <w:tcBorders>
              <w:top w:val="single" w:sz="4" w:space="0" w:color="000000"/>
              <w:left w:val="single" w:sz="4" w:space="0" w:color="000000"/>
              <w:bottom w:val="single" w:sz="4" w:space="0" w:color="000000"/>
              <w:right w:val="single" w:sz="4" w:space="0" w:color="000000"/>
            </w:tcBorders>
            <w:vAlign w:val="center"/>
          </w:tcPr>
          <w:p w14:paraId="2E2FDF51" w14:textId="77777777" w:rsidR="002B0110" w:rsidRPr="00EC0A6F" w:rsidRDefault="002B0110" w:rsidP="002B0110">
            <w:pPr>
              <w:widowControl w:val="0"/>
              <w:spacing w:after="0" w:line="240" w:lineRule="auto"/>
              <w:jc w:val="center"/>
              <w:rPr>
                <w:rFonts w:eastAsia="Times New Roman" w:cs="Arial"/>
                <w:szCs w:val="20"/>
                <w:lang w:eastAsia="ar-SA"/>
              </w:rPr>
            </w:pPr>
          </w:p>
        </w:tc>
        <w:tc>
          <w:tcPr>
            <w:tcW w:w="1031" w:type="dxa"/>
            <w:tcBorders>
              <w:top w:val="single" w:sz="4" w:space="0" w:color="000000"/>
              <w:left w:val="single" w:sz="4" w:space="0" w:color="000000"/>
              <w:bottom w:val="single" w:sz="4" w:space="0" w:color="000000"/>
              <w:right w:val="single" w:sz="4" w:space="0" w:color="000000"/>
            </w:tcBorders>
            <w:vAlign w:val="center"/>
          </w:tcPr>
          <w:p w14:paraId="7D970522" w14:textId="77777777" w:rsidR="002B0110" w:rsidRPr="00EC0A6F" w:rsidRDefault="002B0110" w:rsidP="002B0110">
            <w:pPr>
              <w:widowControl w:val="0"/>
              <w:spacing w:after="0" w:line="240" w:lineRule="auto"/>
              <w:jc w:val="center"/>
              <w:rPr>
                <w:rFonts w:eastAsia="Times New Roman" w:cs="Arial"/>
                <w:szCs w:val="20"/>
                <w:lang w:eastAsia="ar-SA"/>
              </w:rPr>
            </w:pPr>
          </w:p>
        </w:tc>
        <w:tc>
          <w:tcPr>
            <w:tcW w:w="511" w:type="dxa"/>
            <w:tcBorders>
              <w:top w:val="single" w:sz="4" w:space="0" w:color="000000"/>
              <w:left w:val="single" w:sz="4" w:space="0" w:color="000000"/>
              <w:bottom w:val="single" w:sz="4" w:space="0" w:color="000000"/>
              <w:right w:val="single" w:sz="4" w:space="0" w:color="000000"/>
            </w:tcBorders>
            <w:vAlign w:val="center"/>
          </w:tcPr>
          <w:p w14:paraId="25ACD9F9" w14:textId="77777777" w:rsidR="002B0110" w:rsidRPr="00EC0A6F" w:rsidRDefault="002B0110" w:rsidP="002B0110">
            <w:pPr>
              <w:widowControl w:val="0"/>
              <w:spacing w:after="0" w:line="240" w:lineRule="auto"/>
              <w:jc w:val="center"/>
              <w:rPr>
                <w:rFonts w:eastAsia="Times New Roman" w:cs="Arial"/>
                <w:szCs w:val="20"/>
                <w:lang w:eastAsia="ar-SA"/>
              </w:rPr>
            </w:pPr>
          </w:p>
        </w:tc>
        <w:tc>
          <w:tcPr>
            <w:tcW w:w="832" w:type="dxa"/>
            <w:tcBorders>
              <w:top w:val="single" w:sz="4" w:space="0" w:color="000000"/>
              <w:left w:val="single" w:sz="4" w:space="0" w:color="000000"/>
              <w:bottom w:val="single" w:sz="4" w:space="0" w:color="000000"/>
              <w:right w:val="single" w:sz="4" w:space="0" w:color="000000"/>
            </w:tcBorders>
            <w:vAlign w:val="center"/>
          </w:tcPr>
          <w:p w14:paraId="7332D93B" w14:textId="77777777" w:rsidR="002B0110" w:rsidRPr="00EC0A6F" w:rsidRDefault="002B0110" w:rsidP="002B0110">
            <w:pPr>
              <w:widowControl w:val="0"/>
              <w:spacing w:after="0" w:line="240" w:lineRule="auto"/>
              <w:jc w:val="center"/>
              <w:rPr>
                <w:rFonts w:eastAsia="Times New Roman" w:cs="Arial"/>
                <w:szCs w:val="20"/>
                <w:lang w:eastAsia="ar-SA"/>
              </w:rPr>
            </w:pPr>
          </w:p>
        </w:tc>
        <w:tc>
          <w:tcPr>
            <w:tcW w:w="1353" w:type="dxa"/>
            <w:tcBorders>
              <w:top w:val="single" w:sz="4" w:space="0" w:color="000000"/>
              <w:left w:val="single" w:sz="4" w:space="0" w:color="000000"/>
              <w:bottom w:val="single" w:sz="4" w:space="0" w:color="000000"/>
              <w:right w:val="single" w:sz="4" w:space="0" w:color="000000"/>
            </w:tcBorders>
            <w:vAlign w:val="center"/>
          </w:tcPr>
          <w:p w14:paraId="00C499FC" w14:textId="77777777" w:rsidR="002B0110" w:rsidRPr="00EC0A6F" w:rsidRDefault="002B0110" w:rsidP="002B0110">
            <w:pPr>
              <w:widowControl w:val="0"/>
              <w:spacing w:after="0" w:line="240" w:lineRule="auto"/>
              <w:jc w:val="center"/>
              <w:rPr>
                <w:rFonts w:eastAsia="Times New Roman" w:cs="Arial"/>
                <w:szCs w:val="20"/>
                <w:lang w:eastAsia="ar-SA"/>
              </w:rPr>
            </w:pPr>
          </w:p>
        </w:tc>
      </w:tr>
      <w:tr w:rsidR="002B0110" w:rsidRPr="00EC0A6F" w14:paraId="3B853A23" w14:textId="77777777" w:rsidTr="008F1F00">
        <w:trPr>
          <w:cantSplit/>
          <w:trHeight w:val="227"/>
          <w:jc w:val="center"/>
        </w:trPr>
        <w:tc>
          <w:tcPr>
            <w:tcW w:w="500" w:type="dxa"/>
            <w:tcBorders>
              <w:top w:val="single" w:sz="4" w:space="0" w:color="000000"/>
              <w:left w:val="single" w:sz="4" w:space="0" w:color="000000"/>
              <w:bottom w:val="single" w:sz="4" w:space="0" w:color="000000"/>
              <w:right w:val="single" w:sz="4" w:space="0" w:color="000000"/>
            </w:tcBorders>
            <w:vAlign w:val="center"/>
          </w:tcPr>
          <w:p w14:paraId="5DDA30D2" w14:textId="77777777" w:rsidR="002B0110" w:rsidRPr="00EC0A6F" w:rsidRDefault="002B0110" w:rsidP="002B0110">
            <w:pPr>
              <w:widowControl w:val="0"/>
              <w:numPr>
                <w:ilvl w:val="0"/>
                <w:numId w:val="26"/>
              </w:numPr>
              <w:suppressAutoHyphens/>
              <w:spacing w:after="0" w:line="240" w:lineRule="auto"/>
              <w:ind w:left="113" w:firstLine="57"/>
              <w:jc w:val="center"/>
              <w:rPr>
                <w:rFonts w:eastAsia="Times New Roman" w:cs="Arial"/>
                <w:szCs w:val="20"/>
              </w:rPr>
            </w:pPr>
          </w:p>
        </w:tc>
        <w:tc>
          <w:tcPr>
            <w:tcW w:w="1911" w:type="dxa"/>
            <w:gridSpan w:val="2"/>
            <w:tcBorders>
              <w:top w:val="single" w:sz="4" w:space="0" w:color="000000"/>
              <w:left w:val="single" w:sz="4" w:space="0" w:color="000000"/>
              <w:bottom w:val="single" w:sz="4" w:space="0" w:color="000000"/>
              <w:right w:val="single" w:sz="4" w:space="0" w:color="000000"/>
            </w:tcBorders>
            <w:vAlign w:val="center"/>
          </w:tcPr>
          <w:p w14:paraId="168FCF95" w14:textId="77777777" w:rsidR="002B0110" w:rsidRDefault="002B0110" w:rsidP="002B0110">
            <w:pPr>
              <w:rPr>
                <w:rFonts w:cs="Arial"/>
                <w:color w:val="000000"/>
                <w:szCs w:val="20"/>
              </w:rPr>
            </w:pPr>
            <w:r>
              <w:rPr>
                <w:rFonts w:cs="Arial"/>
                <w:color w:val="000000"/>
                <w:szCs w:val="20"/>
              </w:rPr>
              <w:t>Folia aluminiowa min 18m</w:t>
            </w:r>
          </w:p>
        </w:tc>
        <w:tc>
          <w:tcPr>
            <w:tcW w:w="1158" w:type="dxa"/>
            <w:tcBorders>
              <w:top w:val="single" w:sz="4" w:space="0" w:color="000000"/>
              <w:left w:val="single" w:sz="4" w:space="0" w:color="000000"/>
              <w:bottom w:val="single" w:sz="4" w:space="0" w:color="000000"/>
            </w:tcBorders>
            <w:vAlign w:val="center"/>
          </w:tcPr>
          <w:p w14:paraId="261B367C" w14:textId="77777777" w:rsidR="002B0110" w:rsidRPr="00EC0A6F" w:rsidRDefault="002B0110" w:rsidP="002B0110">
            <w:pPr>
              <w:pStyle w:val="Zawartotabeli"/>
              <w:jc w:val="center"/>
              <w:rPr>
                <w:rFonts w:cs="Arial"/>
                <w:color w:val="000000"/>
                <w:szCs w:val="20"/>
              </w:rPr>
            </w:pPr>
          </w:p>
        </w:tc>
        <w:tc>
          <w:tcPr>
            <w:tcW w:w="568" w:type="dxa"/>
            <w:tcBorders>
              <w:top w:val="single" w:sz="4" w:space="0" w:color="000000"/>
              <w:left w:val="single" w:sz="4" w:space="0" w:color="000000"/>
              <w:bottom w:val="single" w:sz="4" w:space="0" w:color="000000"/>
              <w:right w:val="single" w:sz="4" w:space="0" w:color="000000"/>
            </w:tcBorders>
            <w:vAlign w:val="center"/>
          </w:tcPr>
          <w:p w14:paraId="7D060517" w14:textId="77777777" w:rsidR="002B0110" w:rsidRDefault="002B0110" w:rsidP="002B0110">
            <w:pPr>
              <w:jc w:val="center"/>
              <w:rPr>
                <w:rFonts w:cs="Arial"/>
                <w:color w:val="000000"/>
                <w:szCs w:val="20"/>
              </w:rPr>
            </w:pPr>
            <w:r>
              <w:rPr>
                <w:rFonts w:cs="Arial"/>
                <w:color w:val="000000"/>
                <w:szCs w:val="20"/>
              </w:rPr>
              <w:t>szt.</w:t>
            </w:r>
          </w:p>
        </w:tc>
        <w:tc>
          <w:tcPr>
            <w:tcW w:w="571" w:type="dxa"/>
            <w:tcBorders>
              <w:top w:val="single" w:sz="4" w:space="0" w:color="000000"/>
              <w:left w:val="single" w:sz="4" w:space="0" w:color="000000"/>
              <w:bottom w:val="single" w:sz="4" w:space="0" w:color="000000"/>
              <w:right w:val="single" w:sz="4" w:space="0" w:color="000000"/>
            </w:tcBorders>
            <w:vAlign w:val="center"/>
          </w:tcPr>
          <w:p w14:paraId="6AFE3F96" w14:textId="77777777" w:rsidR="002B0110" w:rsidRDefault="002B0110" w:rsidP="002B0110">
            <w:pPr>
              <w:jc w:val="center"/>
              <w:rPr>
                <w:rFonts w:cs="Arial"/>
                <w:color w:val="000000"/>
                <w:szCs w:val="20"/>
              </w:rPr>
            </w:pPr>
            <w:r>
              <w:rPr>
                <w:rFonts w:cs="Arial"/>
                <w:color w:val="000000"/>
                <w:szCs w:val="20"/>
              </w:rPr>
              <w:t>12</w:t>
            </w:r>
          </w:p>
        </w:tc>
        <w:tc>
          <w:tcPr>
            <w:tcW w:w="922" w:type="dxa"/>
            <w:tcBorders>
              <w:top w:val="single" w:sz="4" w:space="0" w:color="000000"/>
              <w:left w:val="single" w:sz="4" w:space="0" w:color="000000"/>
              <w:bottom w:val="single" w:sz="4" w:space="0" w:color="000000"/>
              <w:right w:val="single" w:sz="4" w:space="0" w:color="000000"/>
            </w:tcBorders>
            <w:vAlign w:val="center"/>
          </w:tcPr>
          <w:p w14:paraId="36DA3DA0" w14:textId="77777777" w:rsidR="002B0110" w:rsidRPr="00EC0A6F" w:rsidRDefault="002B0110" w:rsidP="002B0110">
            <w:pPr>
              <w:widowControl w:val="0"/>
              <w:spacing w:after="0" w:line="240" w:lineRule="auto"/>
              <w:jc w:val="center"/>
              <w:rPr>
                <w:rFonts w:eastAsia="Times New Roman" w:cs="Arial"/>
                <w:szCs w:val="20"/>
                <w:lang w:eastAsia="ar-SA"/>
              </w:rPr>
            </w:pPr>
          </w:p>
        </w:tc>
        <w:tc>
          <w:tcPr>
            <w:tcW w:w="1031" w:type="dxa"/>
            <w:tcBorders>
              <w:top w:val="single" w:sz="4" w:space="0" w:color="000000"/>
              <w:left w:val="single" w:sz="4" w:space="0" w:color="000000"/>
              <w:bottom w:val="single" w:sz="4" w:space="0" w:color="000000"/>
              <w:right w:val="single" w:sz="4" w:space="0" w:color="000000"/>
            </w:tcBorders>
            <w:vAlign w:val="center"/>
          </w:tcPr>
          <w:p w14:paraId="6D7AFEC3" w14:textId="77777777" w:rsidR="002B0110" w:rsidRPr="00EC0A6F" w:rsidRDefault="002B0110" w:rsidP="002B0110">
            <w:pPr>
              <w:widowControl w:val="0"/>
              <w:spacing w:after="0" w:line="240" w:lineRule="auto"/>
              <w:jc w:val="center"/>
              <w:rPr>
                <w:rFonts w:eastAsia="Times New Roman" w:cs="Arial"/>
                <w:szCs w:val="20"/>
                <w:lang w:eastAsia="ar-SA"/>
              </w:rPr>
            </w:pPr>
          </w:p>
        </w:tc>
        <w:tc>
          <w:tcPr>
            <w:tcW w:w="511" w:type="dxa"/>
            <w:tcBorders>
              <w:top w:val="single" w:sz="4" w:space="0" w:color="000000"/>
              <w:left w:val="single" w:sz="4" w:space="0" w:color="000000"/>
              <w:bottom w:val="single" w:sz="4" w:space="0" w:color="000000"/>
              <w:right w:val="single" w:sz="4" w:space="0" w:color="000000"/>
            </w:tcBorders>
            <w:vAlign w:val="center"/>
          </w:tcPr>
          <w:p w14:paraId="228C5E4D" w14:textId="77777777" w:rsidR="002B0110" w:rsidRPr="00EC0A6F" w:rsidRDefault="002B0110" w:rsidP="002B0110">
            <w:pPr>
              <w:widowControl w:val="0"/>
              <w:spacing w:after="0" w:line="240" w:lineRule="auto"/>
              <w:jc w:val="center"/>
              <w:rPr>
                <w:rFonts w:eastAsia="Times New Roman" w:cs="Arial"/>
                <w:szCs w:val="20"/>
                <w:lang w:eastAsia="ar-SA"/>
              </w:rPr>
            </w:pPr>
          </w:p>
        </w:tc>
        <w:tc>
          <w:tcPr>
            <w:tcW w:w="832" w:type="dxa"/>
            <w:tcBorders>
              <w:top w:val="single" w:sz="4" w:space="0" w:color="000000"/>
              <w:left w:val="single" w:sz="4" w:space="0" w:color="000000"/>
              <w:bottom w:val="single" w:sz="4" w:space="0" w:color="000000"/>
              <w:right w:val="single" w:sz="4" w:space="0" w:color="000000"/>
            </w:tcBorders>
            <w:vAlign w:val="center"/>
          </w:tcPr>
          <w:p w14:paraId="7E0A7354" w14:textId="77777777" w:rsidR="002B0110" w:rsidRPr="00EC0A6F" w:rsidRDefault="002B0110" w:rsidP="002B0110">
            <w:pPr>
              <w:widowControl w:val="0"/>
              <w:spacing w:after="0" w:line="240" w:lineRule="auto"/>
              <w:jc w:val="center"/>
              <w:rPr>
                <w:rFonts w:eastAsia="Times New Roman" w:cs="Arial"/>
                <w:szCs w:val="20"/>
                <w:lang w:eastAsia="ar-SA"/>
              </w:rPr>
            </w:pPr>
          </w:p>
        </w:tc>
        <w:tc>
          <w:tcPr>
            <w:tcW w:w="1353" w:type="dxa"/>
            <w:tcBorders>
              <w:top w:val="single" w:sz="4" w:space="0" w:color="000000"/>
              <w:left w:val="single" w:sz="4" w:space="0" w:color="000000"/>
              <w:bottom w:val="single" w:sz="4" w:space="0" w:color="000000"/>
              <w:right w:val="single" w:sz="4" w:space="0" w:color="000000"/>
            </w:tcBorders>
            <w:vAlign w:val="center"/>
          </w:tcPr>
          <w:p w14:paraId="71F76908" w14:textId="77777777" w:rsidR="002B0110" w:rsidRPr="00EC0A6F" w:rsidRDefault="002B0110" w:rsidP="002B0110">
            <w:pPr>
              <w:widowControl w:val="0"/>
              <w:spacing w:after="0" w:line="240" w:lineRule="auto"/>
              <w:jc w:val="center"/>
              <w:rPr>
                <w:rFonts w:eastAsia="Times New Roman" w:cs="Arial"/>
                <w:szCs w:val="20"/>
                <w:lang w:eastAsia="ar-SA"/>
              </w:rPr>
            </w:pPr>
          </w:p>
        </w:tc>
      </w:tr>
      <w:tr w:rsidR="002B0110" w:rsidRPr="00EC0A6F" w14:paraId="14BEE0A8" w14:textId="77777777" w:rsidTr="008F1F00">
        <w:trPr>
          <w:cantSplit/>
          <w:trHeight w:val="227"/>
          <w:jc w:val="center"/>
        </w:trPr>
        <w:tc>
          <w:tcPr>
            <w:tcW w:w="500" w:type="dxa"/>
            <w:tcBorders>
              <w:top w:val="single" w:sz="4" w:space="0" w:color="000000"/>
              <w:left w:val="single" w:sz="4" w:space="0" w:color="000000"/>
              <w:bottom w:val="single" w:sz="4" w:space="0" w:color="000000"/>
              <w:right w:val="single" w:sz="4" w:space="0" w:color="000000"/>
            </w:tcBorders>
            <w:vAlign w:val="center"/>
          </w:tcPr>
          <w:p w14:paraId="01142FA7" w14:textId="77777777" w:rsidR="002B0110" w:rsidRPr="00EC0A6F" w:rsidRDefault="002B0110" w:rsidP="002B0110">
            <w:pPr>
              <w:widowControl w:val="0"/>
              <w:numPr>
                <w:ilvl w:val="0"/>
                <w:numId w:val="26"/>
              </w:numPr>
              <w:suppressAutoHyphens/>
              <w:spacing w:after="0" w:line="240" w:lineRule="auto"/>
              <w:ind w:left="113" w:firstLine="57"/>
              <w:jc w:val="center"/>
              <w:rPr>
                <w:rFonts w:eastAsia="Times New Roman" w:cs="Arial"/>
                <w:szCs w:val="20"/>
              </w:rPr>
            </w:pPr>
          </w:p>
        </w:tc>
        <w:tc>
          <w:tcPr>
            <w:tcW w:w="1911" w:type="dxa"/>
            <w:gridSpan w:val="2"/>
            <w:tcBorders>
              <w:top w:val="single" w:sz="4" w:space="0" w:color="000000"/>
              <w:left w:val="single" w:sz="4" w:space="0" w:color="000000"/>
              <w:bottom w:val="single" w:sz="4" w:space="0" w:color="000000"/>
              <w:right w:val="single" w:sz="4" w:space="0" w:color="000000"/>
            </w:tcBorders>
            <w:vAlign w:val="center"/>
          </w:tcPr>
          <w:p w14:paraId="7E74D276" w14:textId="77777777" w:rsidR="002B0110" w:rsidRDefault="002B0110" w:rsidP="002B0110">
            <w:pPr>
              <w:rPr>
                <w:rFonts w:cs="Arial"/>
                <w:color w:val="000000"/>
                <w:szCs w:val="20"/>
              </w:rPr>
            </w:pPr>
            <w:r>
              <w:rPr>
                <w:rFonts w:cs="Arial"/>
                <w:color w:val="000000"/>
                <w:szCs w:val="20"/>
              </w:rPr>
              <w:t>WC kostka z koszyczkiem</w:t>
            </w:r>
          </w:p>
        </w:tc>
        <w:tc>
          <w:tcPr>
            <w:tcW w:w="1158" w:type="dxa"/>
            <w:tcBorders>
              <w:top w:val="single" w:sz="4" w:space="0" w:color="000000"/>
              <w:left w:val="single" w:sz="4" w:space="0" w:color="000000"/>
              <w:bottom w:val="single" w:sz="4" w:space="0" w:color="000000"/>
            </w:tcBorders>
            <w:vAlign w:val="center"/>
          </w:tcPr>
          <w:p w14:paraId="62BAECEE" w14:textId="77777777" w:rsidR="002B0110" w:rsidRPr="00EC0A6F" w:rsidRDefault="002B0110" w:rsidP="002B0110">
            <w:pPr>
              <w:pStyle w:val="Zawartotabeli"/>
              <w:jc w:val="center"/>
              <w:rPr>
                <w:rFonts w:cs="Arial"/>
                <w:color w:val="000000"/>
                <w:szCs w:val="20"/>
              </w:rPr>
            </w:pPr>
          </w:p>
        </w:tc>
        <w:tc>
          <w:tcPr>
            <w:tcW w:w="568" w:type="dxa"/>
            <w:tcBorders>
              <w:top w:val="single" w:sz="4" w:space="0" w:color="000000"/>
              <w:left w:val="single" w:sz="4" w:space="0" w:color="000000"/>
              <w:bottom w:val="single" w:sz="4" w:space="0" w:color="000000"/>
              <w:right w:val="single" w:sz="4" w:space="0" w:color="000000"/>
            </w:tcBorders>
            <w:vAlign w:val="center"/>
          </w:tcPr>
          <w:p w14:paraId="382059C7" w14:textId="77777777" w:rsidR="002B0110" w:rsidRDefault="002B0110" w:rsidP="002B0110">
            <w:pPr>
              <w:jc w:val="center"/>
              <w:rPr>
                <w:rFonts w:cs="Arial"/>
                <w:color w:val="000000"/>
                <w:szCs w:val="20"/>
              </w:rPr>
            </w:pPr>
            <w:r>
              <w:rPr>
                <w:rFonts w:cs="Arial"/>
                <w:color w:val="000000"/>
                <w:szCs w:val="20"/>
              </w:rPr>
              <w:t>szt.</w:t>
            </w:r>
          </w:p>
        </w:tc>
        <w:tc>
          <w:tcPr>
            <w:tcW w:w="571" w:type="dxa"/>
            <w:tcBorders>
              <w:top w:val="single" w:sz="4" w:space="0" w:color="000000"/>
              <w:left w:val="single" w:sz="4" w:space="0" w:color="000000"/>
              <w:bottom w:val="single" w:sz="4" w:space="0" w:color="000000"/>
              <w:right w:val="single" w:sz="4" w:space="0" w:color="000000"/>
            </w:tcBorders>
            <w:vAlign w:val="center"/>
          </w:tcPr>
          <w:p w14:paraId="4C20EFAC" w14:textId="77777777" w:rsidR="002B0110" w:rsidRDefault="002B0110" w:rsidP="002B0110">
            <w:pPr>
              <w:jc w:val="center"/>
              <w:rPr>
                <w:rFonts w:cs="Arial"/>
                <w:color w:val="000000"/>
                <w:szCs w:val="20"/>
              </w:rPr>
            </w:pPr>
            <w:r>
              <w:rPr>
                <w:rFonts w:cs="Arial"/>
                <w:color w:val="000000"/>
                <w:szCs w:val="20"/>
              </w:rPr>
              <w:t>42</w:t>
            </w:r>
          </w:p>
        </w:tc>
        <w:tc>
          <w:tcPr>
            <w:tcW w:w="922" w:type="dxa"/>
            <w:tcBorders>
              <w:top w:val="single" w:sz="4" w:space="0" w:color="000000"/>
              <w:left w:val="single" w:sz="4" w:space="0" w:color="000000"/>
              <w:bottom w:val="single" w:sz="4" w:space="0" w:color="000000"/>
              <w:right w:val="single" w:sz="4" w:space="0" w:color="000000"/>
            </w:tcBorders>
            <w:vAlign w:val="center"/>
          </w:tcPr>
          <w:p w14:paraId="26978529" w14:textId="77777777" w:rsidR="002B0110" w:rsidRPr="00EC0A6F" w:rsidRDefault="002B0110" w:rsidP="002B0110">
            <w:pPr>
              <w:widowControl w:val="0"/>
              <w:spacing w:after="0" w:line="240" w:lineRule="auto"/>
              <w:jc w:val="center"/>
              <w:rPr>
                <w:rFonts w:eastAsia="Times New Roman" w:cs="Arial"/>
                <w:szCs w:val="20"/>
                <w:lang w:eastAsia="ar-SA"/>
              </w:rPr>
            </w:pPr>
          </w:p>
        </w:tc>
        <w:tc>
          <w:tcPr>
            <w:tcW w:w="1031" w:type="dxa"/>
            <w:tcBorders>
              <w:top w:val="single" w:sz="4" w:space="0" w:color="000000"/>
              <w:left w:val="single" w:sz="4" w:space="0" w:color="000000"/>
              <w:bottom w:val="single" w:sz="4" w:space="0" w:color="000000"/>
              <w:right w:val="single" w:sz="4" w:space="0" w:color="000000"/>
            </w:tcBorders>
            <w:vAlign w:val="center"/>
          </w:tcPr>
          <w:p w14:paraId="1DDC2A0C" w14:textId="77777777" w:rsidR="002B0110" w:rsidRPr="00EC0A6F" w:rsidRDefault="002B0110" w:rsidP="002B0110">
            <w:pPr>
              <w:widowControl w:val="0"/>
              <w:spacing w:after="0" w:line="240" w:lineRule="auto"/>
              <w:jc w:val="center"/>
              <w:rPr>
                <w:rFonts w:eastAsia="Times New Roman" w:cs="Arial"/>
                <w:szCs w:val="20"/>
                <w:lang w:eastAsia="ar-SA"/>
              </w:rPr>
            </w:pPr>
          </w:p>
        </w:tc>
        <w:tc>
          <w:tcPr>
            <w:tcW w:w="511" w:type="dxa"/>
            <w:tcBorders>
              <w:top w:val="single" w:sz="4" w:space="0" w:color="000000"/>
              <w:left w:val="single" w:sz="4" w:space="0" w:color="000000"/>
              <w:bottom w:val="single" w:sz="4" w:space="0" w:color="000000"/>
              <w:right w:val="single" w:sz="4" w:space="0" w:color="000000"/>
            </w:tcBorders>
            <w:vAlign w:val="center"/>
          </w:tcPr>
          <w:p w14:paraId="2245D206" w14:textId="77777777" w:rsidR="002B0110" w:rsidRPr="00EC0A6F" w:rsidRDefault="002B0110" w:rsidP="002B0110">
            <w:pPr>
              <w:widowControl w:val="0"/>
              <w:spacing w:after="0" w:line="240" w:lineRule="auto"/>
              <w:jc w:val="center"/>
              <w:rPr>
                <w:rFonts w:eastAsia="Times New Roman" w:cs="Arial"/>
                <w:szCs w:val="20"/>
                <w:lang w:eastAsia="ar-SA"/>
              </w:rPr>
            </w:pPr>
          </w:p>
        </w:tc>
        <w:tc>
          <w:tcPr>
            <w:tcW w:w="832" w:type="dxa"/>
            <w:tcBorders>
              <w:top w:val="single" w:sz="4" w:space="0" w:color="000000"/>
              <w:left w:val="single" w:sz="4" w:space="0" w:color="000000"/>
              <w:bottom w:val="single" w:sz="4" w:space="0" w:color="000000"/>
              <w:right w:val="single" w:sz="4" w:space="0" w:color="000000"/>
            </w:tcBorders>
            <w:vAlign w:val="center"/>
          </w:tcPr>
          <w:p w14:paraId="6B96E47A" w14:textId="77777777" w:rsidR="002B0110" w:rsidRPr="00EC0A6F" w:rsidRDefault="002B0110" w:rsidP="002B0110">
            <w:pPr>
              <w:widowControl w:val="0"/>
              <w:spacing w:after="0" w:line="240" w:lineRule="auto"/>
              <w:jc w:val="center"/>
              <w:rPr>
                <w:rFonts w:eastAsia="Times New Roman" w:cs="Arial"/>
                <w:szCs w:val="20"/>
                <w:lang w:eastAsia="ar-SA"/>
              </w:rPr>
            </w:pPr>
          </w:p>
        </w:tc>
        <w:tc>
          <w:tcPr>
            <w:tcW w:w="1353" w:type="dxa"/>
            <w:tcBorders>
              <w:top w:val="single" w:sz="4" w:space="0" w:color="000000"/>
              <w:left w:val="single" w:sz="4" w:space="0" w:color="000000"/>
              <w:bottom w:val="single" w:sz="4" w:space="0" w:color="000000"/>
              <w:right w:val="single" w:sz="4" w:space="0" w:color="000000"/>
            </w:tcBorders>
            <w:vAlign w:val="center"/>
          </w:tcPr>
          <w:p w14:paraId="16C81449" w14:textId="77777777" w:rsidR="002B0110" w:rsidRPr="00EC0A6F" w:rsidRDefault="002B0110" w:rsidP="002B0110">
            <w:pPr>
              <w:widowControl w:val="0"/>
              <w:spacing w:after="0" w:line="240" w:lineRule="auto"/>
              <w:jc w:val="center"/>
              <w:rPr>
                <w:rFonts w:eastAsia="Times New Roman" w:cs="Arial"/>
                <w:szCs w:val="20"/>
                <w:lang w:eastAsia="ar-SA"/>
              </w:rPr>
            </w:pPr>
          </w:p>
        </w:tc>
      </w:tr>
      <w:tr w:rsidR="002B0110" w:rsidRPr="00EC0A6F" w14:paraId="7BB349E8" w14:textId="77777777" w:rsidTr="008F1F00">
        <w:trPr>
          <w:cantSplit/>
          <w:trHeight w:val="227"/>
          <w:jc w:val="center"/>
        </w:trPr>
        <w:tc>
          <w:tcPr>
            <w:tcW w:w="500" w:type="dxa"/>
            <w:tcBorders>
              <w:top w:val="single" w:sz="4" w:space="0" w:color="000000"/>
              <w:left w:val="single" w:sz="4" w:space="0" w:color="000000"/>
              <w:bottom w:val="single" w:sz="4" w:space="0" w:color="000000"/>
              <w:right w:val="single" w:sz="4" w:space="0" w:color="000000"/>
            </w:tcBorders>
            <w:vAlign w:val="center"/>
          </w:tcPr>
          <w:p w14:paraId="79BD3FFB" w14:textId="77777777" w:rsidR="002B0110" w:rsidRPr="00EC0A6F" w:rsidRDefault="002B0110" w:rsidP="002B0110">
            <w:pPr>
              <w:widowControl w:val="0"/>
              <w:numPr>
                <w:ilvl w:val="0"/>
                <w:numId w:val="26"/>
              </w:numPr>
              <w:suppressAutoHyphens/>
              <w:spacing w:after="0" w:line="240" w:lineRule="auto"/>
              <w:ind w:left="113" w:firstLine="57"/>
              <w:jc w:val="center"/>
              <w:rPr>
                <w:rFonts w:eastAsia="Times New Roman" w:cs="Arial"/>
                <w:szCs w:val="20"/>
              </w:rPr>
            </w:pPr>
          </w:p>
        </w:tc>
        <w:tc>
          <w:tcPr>
            <w:tcW w:w="1911" w:type="dxa"/>
            <w:gridSpan w:val="2"/>
            <w:tcBorders>
              <w:top w:val="single" w:sz="4" w:space="0" w:color="000000"/>
              <w:left w:val="single" w:sz="4" w:space="0" w:color="000000"/>
              <w:bottom w:val="single" w:sz="4" w:space="0" w:color="000000"/>
              <w:right w:val="single" w:sz="4" w:space="0" w:color="000000"/>
            </w:tcBorders>
            <w:vAlign w:val="center"/>
          </w:tcPr>
          <w:p w14:paraId="6C4C6DCD" w14:textId="77777777" w:rsidR="002B0110" w:rsidRDefault="002B0110" w:rsidP="002B0110">
            <w:pPr>
              <w:rPr>
                <w:rFonts w:cs="Arial"/>
                <w:color w:val="000000"/>
                <w:szCs w:val="20"/>
              </w:rPr>
            </w:pPr>
            <w:r>
              <w:rPr>
                <w:rFonts w:cs="Arial"/>
                <w:color w:val="000000"/>
                <w:szCs w:val="20"/>
              </w:rPr>
              <w:t>Papier toaletowy (8xrolka) biały 2-u warstwowy</w:t>
            </w:r>
          </w:p>
        </w:tc>
        <w:tc>
          <w:tcPr>
            <w:tcW w:w="1158" w:type="dxa"/>
            <w:tcBorders>
              <w:top w:val="single" w:sz="4" w:space="0" w:color="000000"/>
              <w:left w:val="single" w:sz="4" w:space="0" w:color="000000"/>
              <w:bottom w:val="single" w:sz="4" w:space="0" w:color="000000"/>
            </w:tcBorders>
            <w:vAlign w:val="center"/>
          </w:tcPr>
          <w:p w14:paraId="4B1D47C9" w14:textId="77777777" w:rsidR="002B0110" w:rsidRPr="00EC0A6F" w:rsidRDefault="002B0110" w:rsidP="002B0110">
            <w:pPr>
              <w:pStyle w:val="Zawartotabeli"/>
              <w:jc w:val="center"/>
              <w:rPr>
                <w:rFonts w:cs="Arial"/>
                <w:color w:val="000000"/>
                <w:szCs w:val="20"/>
              </w:rPr>
            </w:pPr>
          </w:p>
        </w:tc>
        <w:tc>
          <w:tcPr>
            <w:tcW w:w="568" w:type="dxa"/>
            <w:tcBorders>
              <w:top w:val="single" w:sz="4" w:space="0" w:color="000000"/>
              <w:left w:val="single" w:sz="4" w:space="0" w:color="000000"/>
              <w:bottom w:val="single" w:sz="4" w:space="0" w:color="000000"/>
              <w:right w:val="single" w:sz="4" w:space="0" w:color="000000"/>
            </w:tcBorders>
            <w:vAlign w:val="center"/>
          </w:tcPr>
          <w:p w14:paraId="3D57BCAA" w14:textId="77777777" w:rsidR="002B0110" w:rsidRDefault="002B0110" w:rsidP="002B0110">
            <w:pPr>
              <w:jc w:val="center"/>
              <w:rPr>
                <w:rFonts w:cs="Arial"/>
                <w:color w:val="000000"/>
                <w:szCs w:val="20"/>
              </w:rPr>
            </w:pPr>
            <w:r>
              <w:rPr>
                <w:rFonts w:cs="Arial"/>
                <w:color w:val="000000"/>
                <w:szCs w:val="20"/>
              </w:rPr>
              <w:t>op.</w:t>
            </w:r>
          </w:p>
        </w:tc>
        <w:tc>
          <w:tcPr>
            <w:tcW w:w="571" w:type="dxa"/>
            <w:tcBorders>
              <w:top w:val="single" w:sz="4" w:space="0" w:color="000000"/>
              <w:left w:val="single" w:sz="4" w:space="0" w:color="000000"/>
              <w:bottom w:val="single" w:sz="4" w:space="0" w:color="000000"/>
              <w:right w:val="single" w:sz="4" w:space="0" w:color="000000"/>
            </w:tcBorders>
            <w:vAlign w:val="center"/>
          </w:tcPr>
          <w:p w14:paraId="69EDAD02" w14:textId="77777777" w:rsidR="002B0110" w:rsidRDefault="002B0110" w:rsidP="002B0110">
            <w:pPr>
              <w:jc w:val="center"/>
              <w:rPr>
                <w:rFonts w:cs="Arial"/>
                <w:color w:val="000000"/>
                <w:szCs w:val="20"/>
              </w:rPr>
            </w:pPr>
            <w:r>
              <w:rPr>
                <w:rFonts w:cs="Arial"/>
                <w:color w:val="000000"/>
                <w:szCs w:val="20"/>
              </w:rPr>
              <w:t>30</w:t>
            </w:r>
          </w:p>
        </w:tc>
        <w:tc>
          <w:tcPr>
            <w:tcW w:w="922" w:type="dxa"/>
            <w:tcBorders>
              <w:top w:val="single" w:sz="4" w:space="0" w:color="000000"/>
              <w:left w:val="single" w:sz="4" w:space="0" w:color="000000"/>
              <w:bottom w:val="single" w:sz="4" w:space="0" w:color="000000"/>
              <w:right w:val="single" w:sz="4" w:space="0" w:color="000000"/>
            </w:tcBorders>
            <w:vAlign w:val="center"/>
          </w:tcPr>
          <w:p w14:paraId="5E130B1A" w14:textId="77777777" w:rsidR="002B0110" w:rsidRPr="00EC0A6F" w:rsidRDefault="002B0110" w:rsidP="002B0110">
            <w:pPr>
              <w:widowControl w:val="0"/>
              <w:spacing w:after="0" w:line="240" w:lineRule="auto"/>
              <w:jc w:val="center"/>
              <w:rPr>
                <w:rFonts w:eastAsia="Times New Roman" w:cs="Arial"/>
                <w:szCs w:val="20"/>
                <w:lang w:eastAsia="ar-SA"/>
              </w:rPr>
            </w:pPr>
          </w:p>
        </w:tc>
        <w:tc>
          <w:tcPr>
            <w:tcW w:w="1031" w:type="dxa"/>
            <w:tcBorders>
              <w:top w:val="single" w:sz="4" w:space="0" w:color="000000"/>
              <w:left w:val="single" w:sz="4" w:space="0" w:color="000000"/>
              <w:bottom w:val="single" w:sz="4" w:space="0" w:color="000000"/>
              <w:right w:val="single" w:sz="4" w:space="0" w:color="000000"/>
            </w:tcBorders>
            <w:vAlign w:val="center"/>
          </w:tcPr>
          <w:p w14:paraId="1B9DDB6F" w14:textId="77777777" w:rsidR="002B0110" w:rsidRPr="00EC0A6F" w:rsidRDefault="002B0110" w:rsidP="002B0110">
            <w:pPr>
              <w:widowControl w:val="0"/>
              <w:spacing w:after="0" w:line="240" w:lineRule="auto"/>
              <w:jc w:val="center"/>
              <w:rPr>
                <w:rFonts w:eastAsia="Times New Roman" w:cs="Arial"/>
                <w:szCs w:val="20"/>
                <w:lang w:eastAsia="ar-SA"/>
              </w:rPr>
            </w:pPr>
          </w:p>
        </w:tc>
        <w:tc>
          <w:tcPr>
            <w:tcW w:w="511" w:type="dxa"/>
            <w:tcBorders>
              <w:top w:val="single" w:sz="4" w:space="0" w:color="000000"/>
              <w:left w:val="single" w:sz="4" w:space="0" w:color="000000"/>
              <w:bottom w:val="single" w:sz="4" w:space="0" w:color="000000"/>
              <w:right w:val="single" w:sz="4" w:space="0" w:color="000000"/>
            </w:tcBorders>
            <w:vAlign w:val="center"/>
          </w:tcPr>
          <w:p w14:paraId="11F7F5E3" w14:textId="77777777" w:rsidR="002B0110" w:rsidRPr="00EC0A6F" w:rsidRDefault="002B0110" w:rsidP="002B0110">
            <w:pPr>
              <w:widowControl w:val="0"/>
              <w:spacing w:after="0" w:line="240" w:lineRule="auto"/>
              <w:jc w:val="center"/>
              <w:rPr>
                <w:rFonts w:eastAsia="Times New Roman" w:cs="Arial"/>
                <w:szCs w:val="20"/>
                <w:lang w:eastAsia="ar-SA"/>
              </w:rPr>
            </w:pPr>
          </w:p>
        </w:tc>
        <w:tc>
          <w:tcPr>
            <w:tcW w:w="832" w:type="dxa"/>
            <w:tcBorders>
              <w:top w:val="single" w:sz="4" w:space="0" w:color="000000"/>
              <w:left w:val="single" w:sz="4" w:space="0" w:color="000000"/>
              <w:bottom w:val="single" w:sz="4" w:space="0" w:color="000000"/>
              <w:right w:val="single" w:sz="4" w:space="0" w:color="000000"/>
            </w:tcBorders>
            <w:vAlign w:val="center"/>
          </w:tcPr>
          <w:p w14:paraId="70A0C0A8" w14:textId="77777777" w:rsidR="002B0110" w:rsidRPr="00EC0A6F" w:rsidRDefault="002B0110" w:rsidP="002B0110">
            <w:pPr>
              <w:widowControl w:val="0"/>
              <w:spacing w:after="0" w:line="240" w:lineRule="auto"/>
              <w:jc w:val="center"/>
              <w:rPr>
                <w:rFonts w:eastAsia="Times New Roman" w:cs="Arial"/>
                <w:szCs w:val="20"/>
                <w:lang w:eastAsia="ar-SA"/>
              </w:rPr>
            </w:pPr>
          </w:p>
        </w:tc>
        <w:tc>
          <w:tcPr>
            <w:tcW w:w="1353" w:type="dxa"/>
            <w:tcBorders>
              <w:top w:val="single" w:sz="4" w:space="0" w:color="000000"/>
              <w:left w:val="single" w:sz="4" w:space="0" w:color="000000"/>
              <w:bottom w:val="single" w:sz="4" w:space="0" w:color="000000"/>
              <w:right w:val="single" w:sz="4" w:space="0" w:color="000000"/>
            </w:tcBorders>
            <w:vAlign w:val="center"/>
          </w:tcPr>
          <w:p w14:paraId="620BD9E6" w14:textId="77777777" w:rsidR="002B0110" w:rsidRPr="00EC0A6F" w:rsidRDefault="002B0110" w:rsidP="002B0110">
            <w:pPr>
              <w:widowControl w:val="0"/>
              <w:spacing w:after="0" w:line="240" w:lineRule="auto"/>
              <w:jc w:val="center"/>
              <w:rPr>
                <w:rFonts w:eastAsia="Times New Roman" w:cs="Arial"/>
                <w:szCs w:val="20"/>
                <w:lang w:eastAsia="ar-SA"/>
              </w:rPr>
            </w:pPr>
          </w:p>
        </w:tc>
      </w:tr>
      <w:tr w:rsidR="002B0110" w:rsidRPr="00EC0A6F" w14:paraId="5C4B9F55" w14:textId="77777777" w:rsidTr="008F1F00">
        <w:trPr>
          <w:cantSplit/>
          <w:trHeight w:val="227"/>
          <w:jc w:val="center"/>
        </w:trPr>
        <w:tc>
          <w:tcPr>
            <w:tcW w:w="500" w:type="dxa"/>
            <w:tcBorders>
              <w:top w:val="single" w:sz="4" w:space="0" w:color="000000"/>
              <w:left w:val="single" w:sz="4" w:space="0" w:color="000000"/>
              <w:bottom w:val="single" w:sz="4" w:space="0" w:color="000000"/>
              <w:right w:val="single" w:sz="4" w:space="0" w:color="000000"/>
            </w:tcBorders>
            <w:vAlign w:val="center"/>
          </w:tcPr>
          <w:p w14:paraId="28274511" w14:textId="77777777" w:rsidR="002B0110" w:rsidRPr="00EC0A6F" w:rsidRDefault="002B0110" w:rsidP="002B0110">
            <w:pPr>
              <w:widowControl w:val="0"/>
              <w:numPr>
                <w:ilvl w:val="0"/>
                <w:numId w:val="26"/>
              </w:numPr>
              <w:suppressAutoHyphens/>
              <w:spacing w:after="0" w:line="240" w:lineRule="auto"/>
              <w:ind w:left="113" w:firstLine="57"/>
              <w:jc w:val="center"/>
              <w:rPr>
                <w:rFonts w:eastAsia="Times New Roman" w:cs="Arial"/>
                <w:szCs w:val="20"/>
              </w:rPr>
            </w:pPr>
          </w:p>
        </w:tc>
        <w:tc>
          <w:tcPr>
            <w:tcW w:w="1911" w:type="dxa"/>
            <w:gridSpan w:val="2"/>
            <w:tcBorders>
              <w:top w:val="single" w:sz="4" w:space="0" w:color="000000"/>
              <w:left w:val="single" w:sz="4" w:space="0" w:color="000000"/>
              <w:bottom w:val="single" w:sz="4" w:space="0" w:color="000000"/>
              <w:right w:val="single" w:sz="4" w:space="0" w:color="000000"/>
            </w:tcBorders>
            <w:vAlign w:val="center"/>
          </w:tcPr>
          <w:p w14:paraId="0591535A" w14:textId="77777777" w:rsidR="002B0110" w:rsidRDefault="002B0110" w:rsidP="002B0110">
            <w:pPr>
              <w:rPr>
                <w:rFonts w:cs="Arial"/>
                <w:color w:val="000000"/>
                <w:szCs w:val="20"/>
              </w:rPr>
            </w:pPr>
            <w:r>
              <w:rPr>
                <w:rFonts w:cs="Arial"/>
                <w:color w:val="000000"/>
                <w:szCs w:val="20"/>
              </w:rPr>
              <w:t xml:space="preserve">Płyn do mycia szyb </w:t>
            </w:r>
            <w:proofErr w:type="spellStart"/>
            <w:r>
              <w:rPr>
                <w:rFonts w:cs="Arial"/>
                <w:color w:val="000000"/>
                <w:szCs w:val="20"/>
              </w:rPr>
              <w:t>Clin</w:t>
            </w:r>
            <w:proofErr w:type="spellEnd"/>
            <w:r>
              <w:rPr>
                <w:rFonts w:cs="Arial"/>
                <w:color w:val="000000"/>
                <w:szCs w:val="20"/>
              </w:rPr>
              <w:t xml:space="preserve"> min 500ml</w:t>
            </w:r>
          </w:p>
        </w:tc>
        <w:tc>
          <w:tcPr>
            <w:tcW w:w="1158" w:type="dxa"/>
            <w:tcBorders>
              <w:top w:val="single" w:sz="4" w:space="0" w:color="000000"/>
              <w:left w:val="single" w:sz="4" w:space="0" w:color="000000"/>
              <w:bottom w:val="single" w:sz="4" w:space="0" w:color="000000"/>
            </w:tcBorders>
            <w:vAlign w:val="center"/>
          </w:tcPr>
          <w:p w14:paraId="333763AF" w14:textId="77777777" w:rsidR="002B0110" w:rsidRPr="00EC0A6F" w:rsidRDefault="002B0110" w:rsidP="002B0110">
            <w:pPr>
              <w:pStyle w:val="Zawartotabeli"/>
              <w:jc w:val="center"/>
              <w:rPr>
                <w:rFonts w:cs="Arial"/>
                <w:color w:val="000000"/>
                <w:szCs w:val="20"/>
              </w:rPr>
            </w:pPr>
          </w:p>
        </w:tc>
        <w:tc>
          <w:tcPr>
            <w:tcW w:w="568" w:type="dxa"/>
            <w:tcBorders>
              <w:top w:val="single" w:sz="4" w:space="0" w:color="000000"/>
              <w:left w:val="single" w:sz="4" w:space="0" w:color="000000"/>
              <w:bottom w:val="single" w:sz="4" w:space="0" w:color="000000"/>
              <w:right w:val="single" w:sz="4" w:space="0" w:color="000000"/>
            </w:tcBorders>
            <w:vAlign w:val="center"/>
          </w:tcPr>
          <w:p w14:paraId="6EF80F0E" w14:textId="77777777" w:rsidR="002B0110" w:rsidRDefault="002B0110" w:rsidP="002B0110">
            <w:pPr>
              <w:jc w:val="center"/>
              <w:rPr>
                <w:rFonts w:cs="Arial"/>
                <w:color w:val="000000"/>
                <w:szCs w:val="20"/>
              </w:rPr>
            </w:pPr>
            <w:r>
              <w:rPr>
                <w:rFonts w:cs="Arial"/>
                <w:color w:val="000000"/>
                <w:szCs w:val="20"/>
              </w:rPr>
              <w:t xml:space="preserve">szt. </w:t>
            </w:r>
          </w:p>
        </w:tc>
        <w:tc>
          <w:tcPr>
            <w:tcW w:w="571" w:type="dxa"/>
            <w:tcBorders>
              <w:top w:val="single" w:sz="4" w:space="0" w:color="000000"/>
              <w:left w:val="single" w:sz="4" w:space="0" w:color="000000"/>
              <w:bottom w:val="single" w:sz="4" w:space="0" w:color="000000"/>
              <w:right w:val="single" w:sz="4" w:space="0" w:color="000000"/>
            </w:tcBorders>
            <w:vAlign w:val="center"/>
          </w:tcPr>
          <w:p w14:paraId="3D668E29" w14:textId="77777777" w:rsidR="002B0110" w:rsidRDefault="002B0110" w:rsidP="002B0110">
            <w:pPr>
              <w:jc w:val="center"/>
              <w:rPr>
                <w:rFonts w:cs="Arial"/>
                <w:color w:val="000000"/>
                <w:szCs w:val="20"/>
              </w:rPr>
            </w:pPr>
            <w:r>
              <w:rPr>
                <w:rFonts w:cs="Arial"/>
                <w:color w:val="000000"/>
                <w:szCs w:val="20"/>
              </w:rPr>
              <w:t>10</w:t>
            </w:r>
          </w:p>
        </w:tc>
        <w:tc>
          <w:tcPr>
            <w:tcW w:w="922" w:type="dxa"/>
            <w:tcBorders>
              <w:top w:val="single" w:sz="4" w:space="0" w:color="000000"/>
              <w:left w:val="single" w:sz="4" w:space="0" w:color="000000"/>
              <w:bottom w:val="single" w:sz="4" w:space="0" w:color="000000"/>
              <w:right w:val="single" w:sz="4" w:space="0" w:color="000000"/>
            </w:tcBorders>
            <w:vAlign w:val="center"/>
          </w:tcPr>
          <w:p w14:paraId="2268A153" w14:textId="77777777" w:rsidR="002B0110" w:rsidRPr="00EC0A6F" w:rsidRDefault="002B0110" w:rsidP="002B0110">
            <w:pPr>
              <w:widowControl w:val="0"/>
              <w:spacing w:after="0" w:line="240" w:lineRule="auto"/>
              <w:jc w:val="center"/>
              <w:rPr>
                <w:rFonts w:eastAsia="Times New Roman" w:cs="Arial"/>
                <w:szCs w:val="20"/>
                <w:lang w:eastAsia="ar-SA"/>
              </w:rPr>
            </w:pPr>
          </w:p>
        </w:tc>
        <w:tc>
          <w:tcPr>
            <w:tcW w:w="1031" w:type="dxa"/>
            <w:tcBorders>
              <w:top w:val="single" w:sz="4" w:space="0" w:color="000000"/>
              <w:left w:val="single" w:sz="4" w:space="0" w:color="000000"/>
              <w:bottom w:val="single" w:sz="4" w:space="0" w:color="000000"/>
              <w:right w:val="single" w:sz="4" w:space="0" w:color="000000"/>
            </w:tcBorders>
            <w:vAlign w:val="center"/>
          </w:tcPr>
          <w:p w14:paraId="2301AC3E" w14:textId="77777777" w:rsidR="002B0110" w:rsidRPr="00EC0A6F" w:rsidRDefault="002B0110" w:rsidP="002B0110">
            <w:pPr>
              <w:widowControl w:val="0"/>
              <w:spacing w:after="0" w:line="240" w:lineRule="auto"/>
              <w:jc w:val="center"/>
              <w:rPr>
                <w:rFonts w:eastAsia="Times New Roman" w:cs="Arial"/>
                <w:szCs w:val="20"/>
                <w:lang w:eastAsia="ar-SA"/>
              </w:rPr>
            </w:pPr>
          </w:p>
        </w:tc>
        <w:tc>
          <w:tcPr>
            <w:tcW w:w="511" w:type="dxa"/>
            <w:tcBorders>
              <w:top w:val="single" w:sz="4" w:space="0" w:color="000000"/>
              <w:left w:val="single" w:sz="4" w:space="0" w:color="000000"/>
              <w:bottom w:val="single" w:sz="4" w:space="0" w:color="000000"/>
              <w:right w:val="single" w:sz="4" w:space="0" w:color="000000"/>
            </w:tcBorders>
            <w:vAlign w:val="center"/>
          </w:tcPr>
          <w:p w14:paraId="12399E1E" w14:textId="77777777" w:rsidR="002B0110" w:rsidRPr="00EC0A6F" w:rsidRDefault="002B0110" w:rsidP="002B0110">
            <w:pPr>
              <w:widowControl w:val="0"/>
              <w:spacing w:after="0" w:line="240" w:lineRule="auto"/>
              <w:jc w:val="center"/>
              <w:rPr>
                <w:rFonts w:eastAsia="Times New Roman" w:cs="Arial"/>
                <w:szCs w:val="20"/>
                <w:lang w:eastAsia="ar-SA"/>
              </w:rPr>
            </w:pPr>
          </w:p>
        </w:tc>
        <w:tc>
          <w:tcPr>
            <w:tcW w:w="832" w:type="dxa"/>
            <w:tcBorders>
              <w:top w:val="single" w:sz="4" w:space="0" w:color="000000"/>
              <w:left w:val="single" w:sz="4" w:space="0" w:color="000000"/>
              <w:bottom w:val="single" w:sz="4" w:space="0" w:color="000000"/>
              <w:right w:val="single" w:sz="4" w:space="0" w:color="000000"/>
            </w:tcBorders>
            <w:vAlign w:val="center"/>
          </w:tcPr>
          <w:p w14:paraId="4773A556" w14:textId="77777777" w:rsidR="002B0110" w:rsidRPr="00EC0A6F" w:rsidRDefault="002B0110" w:rsidP="002B0110">
            <w:pPr>
              <w:widowControl w:val="0"/>
              <w:spacing w:after="0" w:line="240" w:lineRule="auto"/>
              <w:jc w:val="center"/>
              <w:rPr>
                <w:rFonts w:eastAsia="Times New Roman" w:cs="Arial"/>
                <w:szCs w:val="20"/>
                <w:lang w:eastAsia="ar-SA"/>
              </w:rPr>
            </w:pPr>
          </w:p>
        </w:tc>
        <w:tc>
          <w:tcPr>
            <w:tcW w:w="1353" w:type="dxa"/>
            <w:tcBorders>
              <w:top w:val="single" w:sz="4" w:space="0" w:color="000000"/>
              <w:left w:val="single" w:sz="4" w:space="0" w:color="000000"/>
              <w:bottom w:val="single" w:sz="4" w:space="0" w:color="000000"/>
              <w:right w:val="single" w:sz="4" w:space="0" w:color="000000"/>
            </w:tcBorders>
            <w:vAlign w:val="center"/>
          </w:tcPr>
          <w:p w14:paraId="3A9AB62D" w14:textId="77777777" w:rsidR="002B0110" w:rsidRPr="00EC0A6F" w:rsidRDefault="002B0110" w:rsidP="002B0110">
            <w:pPr>
              <w:widowControl w:val="0"/>
              <w:spacing w:after="0" w:line="240" w:lineRule="auto"/>
              <w:jc w:val="center"/>
              <w:rPr>
                <w:rFonts w:eastAsia="Times New Roman" w:cs="Arial"/>
                <w:szCs w:val="20"/>
                <w:lang w:eastAsia="ar-SA"/>
              </w:rPr>
            </w:pPr>
          </w:p>
        </w:tc>
      </w:tr>
      <w:tr w:rsidR="002B0110" w:rsidRPr="00EC0A6F" w14:paraId="6646A677" w14:textId="77777777" w:rsidTr="008F1F00">
        <w:trPr>
          <w:cantSplit/>
          <w:trHeight w:val="227"/>
          <w:jc w:val="center"/>
        </w:trPr>
        <w:tc>
          <w:tcPr>
            <w:tcW w:w="500" w:type="dxa"/>
            <w:tcBorders>
              <w:top w:val="single" w:sz="4" w:space="0" w:color="000000"/>
              <w:left w:val="single" w:sz="4" w:space="0" w:color="000000"/>
              <w:bottom w:val="single" w:sz="4" w:space="0" w:color="000000"/>
              <w:right w:val="single" w:sz="4" w:space="0" w:color="000000"/>
            </w:tcBorders>
            <w:vAlign w:val="center"/>
          </w:tcPr>
          <w:p w14:paraId="5C2C688D" w14:textId="77777777" w:rsidR="002B0110" w:rsidRPr="00EC0A6F" w:rsidRDefault="002B0110" w:rsidP="002B0110">
            <w:pPr>
              <w:widowControl w:val="0"/>
              <w:numPr>
                <w:ilvl w:val="0"/>
                <w:numId w:val="26"/>
              </w:numPr>
              <w:suppressAutoHyphens/>
              <w:spacing w:after="0" w:line="240" w:lineRule="auto"/>
              <w:ind w:left="113" w:firstLine="57"/>
              <w:jc w:val="center"/>
              <w:rPr>
                <w:rFonts w:eastAsia="Times New Roman" w:cs="Arial"/>
                <w:szCs w:val="20"/>
              </w:rPr>
            </w:pPr>
          </w:p>
        </w:tc>
        <w:tc>
          <w:tcPr>
            <w:tcW w:w="1911" w:type="dxa"/>
            <w:gridSpan w:val="2"/>
            <w:tcBorders>
              <w:top w:val="single" w:sz="4" w:space="0" w:color="000000"/>
              <w:left w:val="single" w:sz="4" w:space="0" w:color="000000"/>
              <w:bottom w:val="single" w:sz="4" w:space="0" w:color="000000"/>
              <w:right w:val="single" w:sz="4" w:space="0" w:color="000000"/>
            </w:tcBorders>
            <w:vAlign w:val="center"/>
          </w:tcPr>
          <w:p w14:paraId="2EB3DFE9" w14:textId="77777777" w:rsidR="002B0110" w:rsidRDefault="002B0110" w:rsidP="002B0110">
            <w:pPr>
              <w:rPr>
                <w:rFonts w:cs="Arial"/>
                <w:color w:val="000000"/>
                <w:szCs w:val="20"/>
              </w:rPr>
            </w:pPr>
            <w:r>
              <w:rPr>
                <w:rFonts w:cs="Arial"/>
                <w:color w:val="000000"/>
                <w:szCs w:val="20"/>
              </w:rPr>
              <w:t>Płyn myjąco dezynfekujący NEOFORM K PLUS min 1l</w:t>
            </w:r>
          </w:p>
        </w:tc>
        <w:tc>
          <w:tcPr>
            <w:tcW w:w="1158" w:type="dxa"/>
            <w:tcBorders>
              <w:top w:val="single" w:sz="4" w:space="0" w:color="000000"/>
              <w:left w:val="single" w:sz="4" w:space="0" w:color="000000"/>
              <w:bottom w:val="single" w:sz="4" w:space="0" w:color="000000"/>
            </w:tcBorders>
            <w:vAlign w:val="center"/>
          </w:tcPr>
          <w:p w14:paraId="45A1BCB2" w14:textId="77777777" w:rsidR="002B0110" w:rsidRPr="00EC0A6F" w:rsidRDefault="002B0110" w:rsidP="002B0110">
            <w:pPr>
              <w:pStyle w:val="Zawartotabeli"/>
              <w:jc w:val="center"/>
              <w:rPr>
                <w:rFonts w:cs="Arial"/>
                <w:color w:val="000000"/>
                <w:szCs w:val="20"/>
              </w:rPr>
            </w:pPr>
          </w:p>
        </w:tc>
        <w:tc>
          <w:tcPr>
            <w:tcW w:w="568" w:type="dxa"/>
            <w:tcBorders>
              <w:top w:val="single" w:sz="4" w:space="0" w:color="000000"/>
              <w:left w:val="single" w:sz="4" w:space="0" w:color="000000"/>
              <w:bottom w:val="single" w:sz="4" w:space="0" w:color="000000"/>
              <w:right w:val="single" w:sz="4" w:space="0" w:color="000000"/>
            </w:tcBorders>
            <w:vAlign w:val="center"/>
          </w:tcPr>
          <w:p w14:paraId="68D0C457" w14:textId="77777777" w:rsidR="002B0110" w:rsidRDefault="002B0110" w:rsidP="002B0110">
            <w:pPr>
              <w:jc w:val="center"/>
              <w:rPr>
                <w:rFonts w:cs="Arial"/>
                <w:color w:val="000000"/>
                <w:szCs w:val="20"/>
              </w:rPr>
            </w:pPr>
            <w:r>
              <w:rPr>
                <w:rFonts w:cs="Arial"/>
                <w:color w:val="000000"/>
                <w:szCs w:val="20"/>
              </w:rPr>
              <w:t xml:space="preserve">szt. </w:t>
            </w:r>
          </w:p>
        </w:tc>
        <w:tc>
          <w:tcPr>
            <w:tcW w:w="571" w:type="dxa"/>
            <w:tcBorders>
              <w:top w:val="single" w:sz="4" w:space="0" w:color="000000"/>
              <w:left w:val="single" w:sz="4" w:space="0" w:color="000000"/>
              <w:bottom w:val="single" w:sz="4" w:space="0" w:color="000000"/>
              <w:right w:val="single" w:sz="4" w:space="0" w:color="000000"/>
            </w:tcBorders>
            <w:vAlign w:val="center"/>
          </w:tcPr>
          <w:p w14:paraId="2C0928FB" w14:textId="77777777" w:rsidR="002B0110" w:rsidRDefault="002B0110" w:rsidP="002B0110">
            <w:pPr>
              <w:jc w:val="center"/>
              <w:rPr>
                <w:rFonts w:cs="Arial"/>
                <w:color w:val="000000"/>
                <w:szCs w:val="20"/>
              </w:rPr>
            </w:pPr>
            <w:r>
              <w:rPr>
                <w:rFonts w:cs="Arial"/>
                <w:color w:val="000000"/>
                <w:szCs w:val="20"/>
              </w:rPr>
              <w:t>2</w:t>
            </w:r>
          </w:p>
        </w:tc>
        <w:tc>
          <w:tcPr>
            <w:tcW w:w="922" w:type="dxa"/>
            <w:tcBorders>
              <w:top w:val="single" w:sz="4" w:space="0" w:color="000000"/>
              <w:left w:val="single" w:sz="4" w:space="0" w:color="000000"/>
              <w:bottom w:val="single" w:sz="4" w:space="0" w:color="000000"/>
              <w:right w:val="single" w:sz="4" w:space="0" w:color="000000"/>
            </w:tcBorders>
            <w:vAlign w:val="center"/>
          </w:tcPr>
          <w:p w14:paraId="7675E3D2" w14:textId="77777777" w:rsidR="002B0110" w:rsidRPr="00EC0A6F" w:rsidRDefault="002B0110" w:rsidP="002B0110">
            <w:pPr>
              <w:widowControl w:val="0"/>
              <w:spacing w:after="0" w:line="240" w:lineRule="auto"/>
              <w:jc w:val="center"/>
              <w:rPr>
                <w:rFonts w:eastAsia="Times New Roman" w:cs="Arial"/>
                <w:szCs w:val="20"/>
                <w:lang w:eastAsia="ar-SA"/>
              </w:rPr>
            </w:pPr>
          </w:p>
        </w:tc>
        <w:tc>
          <w:tcPr>
            <w:tcW w:w="1031" w:type="dxa"/>
            <w:tcBorders>
              <w:top w:val="single" w:sz="4" w:space="0" w:color="000000"/>
              <w:left w:val="single" w:sz="4" w:space="0" w:color="000000"/>
              <w:bottom w:val="single" w:sz="4" w:space="0" w:color="000000"/>
              <w:right w:val="single" w:sz="4" w:space="0" w:color="000000"/>
            </w:tcBorders>
            <w:vAlign w:val="center"/>
          </w:tcPr>
          <w:p w14:paraId="23B1E9CD" w14:textId="77777777" w:rsidR="002B0110" w:rsidRPr="00EC0A6F" w:rsidRDefault="002B0110" w:rsidP="002B0110">
            <w:pPr>
              <w:widowControl w:val="0"/>
              <w:spacing w:after="0" w:line="240" w:lineRule="auto"/>
              <w:jc w:val="center"/>
              <w:rPr>
                <w:rFonts w:eastAsia="Times New Roman" w:cs="Arial"/>
                <w:szCs w:val="20"/>
                <w:lang w:eastAsia="ar-SA"/>
              </w:rPr>
            </w:pPr>
          </w:p>
        </w:tc>
        <w:tc>
          <w:tcPr>
            <w:tcW w:w="511" w:type="dxa"/>
            <w:tcBorders>
              <w:top w:val="single" w:sz="4" w:space="0" w:color="000000"/>
              <w:left w:val="single" w:sz="4" w:space="0" w:color="000000"/>
              <w:bottom w:val="single" w:sz="4" w:space="0" w:color="000000"/>
              <w:right w:val="single" w:sz="4" w:space="0" w:color="000000"/>
            </w:tcBorders>
            <w:vAlign w:val="center"/>
          </w:tcPr>
          <w:p w14:paraId="7B631058" w14:textId="77777777" w:rsidR="002B0110" w:rsidRPr="00EC0A6F" w:rsidRDefault="002B0110" w:rsidP="002B0110">
            <w:pPr>
              <w:widowControl w:val="0"/>
              <w:spacing w:after="0" w:line="240" w:lineRule="auto"/>
              <w:jc w:val="center"/>
              <w:rPr>
                <w:rFonts w:eastAsia="Times New Roman" w:cs="Arial"/>
                <w:szCs w:val="20"/>
                <w:lang w:eastAsia="ar-SA"/>
              </w:rPr>
            </w:pPr>
          </w:p>
        </w:tc>
        <w:tc>
          <w:tcPr>
            <w:tcW w:w="832" w:type="dxa"/>
            <w:tcBorders>
              <w:top w:val="single" w:sz="4" w:space="0" w:color="000000"/>
              <w:left w:val="single" w:sz="4" w:space="0" w:color="000000"/>
              <w:bottom w:val="single" w:sz="4" w:space="0" w:color="000000"/>
              <w:right w:val="single" w:sz="4" w:space="0" w:color="000000"/>
            </w:tcBorders>
            <w:vAlign w:val="center"/>
          </w:tcPr>
          <w:p w14:paraId="22770CFC" w14:textId="77777777" w:rsidR="002B0110" w:rsidRPr="00EC0A6F" w:rsidRDefault="002B0110" w:rsidP="002B0110">
            <w:pPr>
              <w:widowControl w:val="0"/>
              <w:spacing w:after="0" w:line="240" w:lineRule="auto"/>
              <w:jc w:val="center"/>
              <w:rPr>
                <w:rFonts w:eastAsia="Times New Roman" w:cs="Arial"/>
                <w:szCs w:val="20"/>
                <w:lang w:eastAsia="ar-SA"/>
              </w:rPr>
            </w:pPr>
          </w:p>
        </w:tc>
        <w:tc>
          <w:tcPr>
            <w:tcW w:w="1353" w:type="dxa"/>
            <w:tcBorders>
              <w:top w:val="single" w:sz="4" w:space="0" w:color="000000"/>
              <w:left w:val="single" w:sz="4" w:space="0" w:color="000000"/>
              <w:bottom w:val="single" w:sz="4" w:space="0" w:color="000000"/>
              <w:right w:val="single" w:sz="4" w:space="0" w:color="000000"/>
            </w:tcBorders>
            <w:vAlign w:val="center"/>
          </w:tcPr>
          <w:p w14:paraId="4C39F3B1" w14:textId="77777777" w:rsidR="002B0110" w:rsidRPr="00EC0A6F" w:rsidRDefault="002B0110" w:rsidP="002B0110">
            <w:pPr>
              <w:widowControl w:val="0"/>
              <w:spacing w:after="0" w:line="240" w:lineRule="auto"/>
              <w:jc w:val="center"/>
              <w:rPr>
                <w:rFonts w:eastAsia="Times New Roman" w:cs="Arial"/>
                <w:szCs w:val="20"/>
                <w:lang w:eastAsia="ar-SA"/>
              </w:rPr>
            </w:pPr>
          </w:p>
        </w:tc>
      </w:tr>
      <w:tr w:rsidR="002B0110" w:rsidRPr="00EC0A6F" w14:paraId="66E72B91" w14:textId="77777777" w:rsidTr="008F1F00">
        <w:trPr>
          <w:cantSplit/>
          <w:trHeight w:val="227"/>
          <w:jc w:val="center"/>
        </w:trPr>
        <w:tc>
          <w:tcPr>
            <w:tcW w:w="500" w:type="dxa"/>
            <w:tcBorders>
              <w:top w:val="single" w:sz="4" w:space="0" w:color="000000"/>
              <w:left w:val="single" w:sz="4" w:space="0" w:color="000000"/>
              <w:bottom w:val="single" w:sz="4" w:space="0" w:color="000000"/>
              <w:right w:val="single" w:sz="4" w:space="0" w:color="000000"/>
            </w:tcBorders>
            <w:vAlign w:val="center"/>
          </w:tcPr>
          <w:p w14:paraId="3F6D02EA" w14:textId="77777777" w:rsidR="002B0110" w:rsidRPr="00EC0A6F" w:rsidRDefault="002B0110" w:rsidP="002B0110">
            <w:pPr>
              <w:widowControl w:val="0"/>
              <w:numPr>
                <w:ilvl w:val="0"/>
                <w:numId w:val="26"/>
              </w:numPr>
              <w:suppressAutoHyphens/>
              <w:spacing w:after="0" w:line="240" w:lineRule="auto"/>
              <w:ind w:left="113" w:firstLine="57"/>
              <w:jc w:val="center"/>
              <w:rPr>
                <w:rFonts w:eastAsia="Times New Roman" w:cs="Arial"/>
                <w:szCs w:val="20"/>
              </w:rPr>
            </w:pPr>
          </w:p>
        </w:tc>
        <w:tc>
          <w:tcPr>
            <w:tcW w:w="1911" w:type="dxa"/>
            <w:gridSpan w:val="2"/>
            <w:tcBorders>
              <w:top w:val="single" w:sz="4" w:space="0" w:color="000000"/>
              <w:left w:val="single" w:sz="4" w:space="0" w:color="000000"/>
              <w:bottom w:val="single" w:sz="4" w:space="0" w:color="000000"/>
              <w:right w:val="single" w:sz="4" w:space="0" w:color="000000"/>
            </w:tcBorders>
            <w:vAlign w:val="center"/>
          </w:tcPr>
          <w:p w14:paraId="5415A31F" w14:textId="77777777" w:rsidR="002B0110" w:rsidRDefault="002B0110" w:rsidP="002B0110">
            <w:pPr>
              <w:rPr>
                <w:rFonts w:cs="Arial"/>
                <w:color w:val="000000"/>
                <w:szCs w:val="20"/>
              </w:rPr>
            </w:pPr>
            <w:r>
              <w:rPr>
                <w:rFonts w:cs="Arial"/>
                <w:color w:val="000000"/>
                <w:szCs w:val="20"/>
              </w:rPr>
              <w:t xml:space="preserve">GRILLPOL VC 243 firma VOIGT płyn do piekarnika min 1l </w:t>
            </w:r>
          </w:p>
        </w:tc>
        <w:tc>
          <w:tcPr>
            <w:tcW w:w="1158" w:type="dxa"/>
            <w:tcBorders>
              <w:top w:val="single" w:sz="4" w:space="0" w:color="000000"/>
              <w:left w:val="single" w:sz="4" w:space="0" w:color="000000"/>
              <w:bottom w:val="single" w:sz="4" w:space="0" w:color="000000"/>
            </w:tcBorders>
            <w:vAlign w:val="center"/>
          </w:tcPr>
          <w:p w14:paraId="5D1FCD7A" w14:textId="77777777" w:rsidR="002B0110" w:rsidRPr="00EC0A6F" w:rsidRDefault="002B0110" w:rsidP="002B0110">
            <w:pPr>
              <w:pStyle w:val="Zawartotabeli"/>
              <w:jc w:val="center"/>
              <w:rPr>
                <w:rFonts w:cs="Arial"/>
                <w:color w:val="000000"/>
                <w:szCs w:val="20"/>
              </w:rPr>
            </w:pPr>
          </w:p>
        </w:tc>
        <w:tc>
          <w:tcPr>
            <w:tcW w:w="568" w:type="dxa"/>
            <w:tcBorders>
              <w:top w:val="single" w:sz="4" w:space="0" w:color="000000"/>
              <w:left w:val="single" w:sz="4" w:space="0" w:color="000000"/>
              <w:bottom w:val="single" w:sz="4" w:space="0" w:color="000000"/>
              <w:right w:val="single" w:sz="4" w:space="0" w:color="000000"/>
            </w:tcBorders>
            <w:vAlign w:val="center"/>
          </w:tcPr>
          <w:p w14:paraId="281AACC5" w14:textId="77777777" w:rsidR="002B0110" w:rsidRDefault="002B0110" w:rsidP="002B0110">
            <w:pPr>
              <w:jc w:val="center"/>
              <w:rPr>
                <w:rFonts w:cs="Arial"/>
                <w:color w:val="000000"/>
                <w:szCs w:val="20"/>
              </w:rPr>
            </w:pPr>
            <w:r>
              <w:rPr>
                <w:rFonts w:cs="Arial"/>
                <w:color w:val="000000"/>
                <w:szCs w:val="20"/>
              </w:rPr>
              <w:t xml:space="preserve">szt. </w:t>
            </w:r>
          </w:p>
        </w:tc>
        <w:tc>
          <w:tcPr>
            <w:tcW w:w="571" w:type="dxa"/>
            <w:tcBorders>
              <w:top w:val="single" w:sz="4" w:space="0" w:color="000000"/>
              <w:left w:val="single" w:sz="4" w:space="0" w:color="000000"/>
              <w:bottom w:val="single" w:sz="4" w:space="0" w:color="000000"/>
              <w:right w:val="single" w:sz="4" w:space="0" w:color="000000"/>
            </w:tcBorders>
            <w:vAlign w:val="center"/>
          </w:tcPr>
          <w:p w14:paraId="2262C72D" w14:textId="77777777" w:rsidR="002B0110" w:rsidRDefault="002B0110" w:rsidP="002B0110">
            <w:pPr>
              <w:jc w:val="center"/>
              <w:rPr>
                <w:rFonts w:cs="Arial"/>
                <w:color w:val="000000"/>
                <w:szCs w:val="20"/>
              </w:rPr>
            </w:pPr>
            <w:r>
              <w:rPr>
                <w:rFonts w:cs="Arial"/>
                <w:color w:val="000000"/>
                <w:szCs w:val="20"/>
              </w:rPr>
              <w:t>3</w:t>
            </w:r>
          </w:p>
        </w:tc>
        <w:tc>
          <w:tcPr>
            <w:tcW w:w="922" w:type="dxa"/>
            <w:tcBorders>
              <w:top w:val="single" w:sz="4" w:space="0" w:color="000000"/>
              <w:left w:val="single" w:sz="4" w:space="0" w:color="000000"/>
              <w:bottom w:val="single" w:sz="4" w:space="0" w:color="000000"/>
              <w:right w:val="single" w:sz="4" w:space="0" w:color="000000"/>
            </w:tcBorders>
            <w:vAlign w:val="center"/>
          </w:tcPr>
          <w:p w14:paraId="427FD95F" w14:textId="77777777" w:rsidR="002B0110" w:rsidRPr="00EC0A6F" w:rsidRDefault="002B0110" w:rsidP="002B0110">
            <w:pPr>
              <w:widowControl w:val="0"/>
              <w:spacing w:after="0" w:line="240" w:lineRule="auto"/>
              <w:jc w:val="center"/>
              <w:rPr>
                <w:rFonts w:eastAsia="Times New Roman" w:cs="Arial"/>
                <w:szCs w:val="20"/>
                <w:lang w:eastAsia="ar-SA"/>
              </w:rPr>
            </w:pPr>
          </w:p>
        </w:tc>
        <w:tc>
          <w:tcPr>
            <w:tcW w:w="1031" w:type="dxa"/>
            <w:tcBorders>
              <w:top w:val="single" w:sz="4" w:space="0" w:color="000000"/>
              <w:left w:val="single" w:sz="4" w:space="0" w:color="000000"/>
              <w:bottom w:val="single" w:sz="4" w:space="0" w:color="000000"/>
              <w:right w:val="single" w:sz="4" w:space="0" w:color="000000"/>
            </w:tcBorders>
            <w:vAlign w:val="center"/>
          </w:tcPr>
          <w:p w14:paraId="3DC2EB0D" w14:textId="77777777" w:rsidR="002B0110" w:rsidRPr="00EC0A6F" w:rsidRDefault="002B0110" w:rsidP="002B0110">
            <w:pPr>
              <w:widowControl w:val="0"/>
              <w:spacing w:after="0" w:line="240" w:lineRule="auto"/>
              <w:jc w:val="center"/>
              <w:rPr>
                <w:rFonts w:eastAsia="Times New Roman" w:cs="Arial"/>
                <w:szCs w:val="20"/>
                <w:lang w:eastAsia="ar-SA"/>
              </w:rPr>
            </w:pPr>
          </w:p>
        </w:tc>
        <w:tc>
          <w:tcPr>
            <w:tcW w:w="511" w:type="dxa"/>
            <w:tcBorders>
              <w:top w:val="single" w:sz="4" w:space="0" w:color="000000"/>
              <w:left w:val="single" w:sz="4" w:space="0" w:color="000000"/>
              <w:bottom w:val="single" w:sz="4" w:space="0" w:color="000000"/>
              <w:right w:val="single" w:sz="4" w:space="0" w:color="000000"/>
            </w:tcBorders>
            <w:vAlign w:val="center"/>
          </w:tcPr>
          <w:p w14:paraId="79C02DE2" w14:textId="77777777" w:rsidR="002B0110" w:rsidRPr="00EC0A6F" w:rsidRDefault="002B0110" w:rsidP="002B0110">
            <w:pPr>
              <w:widowControl w:val="0"/>
              <w:spacing w:after="0" w:line="240" w:lineRule="auto"/>
              <w:jc w:val="center"/>
              <w:rPr>
                <w:rFonts w:eastAsia="Times New Roman" w:cs="Arial"/>
                <w:szCs w:val="20"/>
                <w:lang w:eastAsia="ar-SA"/>
              </w:rPr>
            </w:pPr>
          </w:p>
        </w:tc>
        <w:tc>
          <w:tcPr>
            <w:tcW w:w="832" w:type="dxa"/>
            <w:tcBorders>
              <w:top w:val="single" w:sz="4" w:space="0" w:color="000000"/>
              <w:left w:val="single" w:sz="4" w:space="0" w:color="000000"/>
              <w:bottom w:val="single" w:sz="4" w:space="0" w:color="000000"/>
              <w:right w:val="single" w:sz="4" w:space="0" w:color="000000"/>
            </w:tcBorders>
            <w:vAlign w:val="center"/>
          </w:tcPr>
          <w:p w14:paraId="5CAD20F9" w14:textId="77777777" w:rsidR="002B0110" w:rsidRPr="00EC0A6F" w:rsidRDefault="002B0110" w:rsidP="002B0110">
            <w:pPr>
              <w:widowControl w:val="0"/>
              <w:spacing w:after="0" w:line="240" w:lineRule="auto"/>
              <w:jc w:val="center"/>
              <w:rPr>
                <w:rFonts w:eastAsia="Times New Roman" w:cs="Arial"/>
                <w:szCs w:val="20"/>
                <w:lang w:eastAsia="ar-SA"/>
              </w:rPr>
            </w:pPr>
          </w:p>
        </w:tc>
        <w:tc>
          <w:tcPr>
            <w:tcW w:w="1353" w:type="dxa"/>
            <w:tcBorders>
              <w:top w:val="single" w:sz="4" w:space="0" w:color="000000"/>
              <w:left w:val="single" w:sz="4" w:space="0" w:color="000000"/>
              <w:bottom w:val="single" w:sz="4" w:space="0" w:color="000000"/>
              <w:right w:val="single" w:sz="4" w:space="0" w:color="000000"/>
            </w:tcBorders>
            <w:vAlign w:val="center"/>
          </w:tcPr>
          <w:p w14:paraId="78D6E39E" w14:textId="77777777" w:rsidR="002B0110" w:rsidRPr="00EC0A6F" w:rsidRDefault="002B0110" w:rsidP="002B0110">
            <w:pPr>
              <w:widowControl w:val="0"/>
              <w:spacing w:after="0" w:line="240" w:lineRule="auto"/>
              <w:jc w:val="center"/>
              <w:rPr>
                <w:rFonts w:eastAsia="Times New Roman" w:cs="Arial"/>
                <w:szCs w:val="20"/>
                <w:lang w:eastAsia="ar-SA"/>
              </w:rPr>
            </w:pPr>
          </w:p>
        </w:tc>
      </w:tr>
      <w:tr w:rsidR="002B0110" w:rsidRPr="00EC0A6F" w14:paraId="7284F277" w14:textId="77777777" w:rsidTr="008F1F00">
        <w:trPr>
          <w:cantSplit/>
          <w:trHeight w:val="227"/>
          <w:jc w:val="center"/>
        </w:trPr>
        <w:tc>
          <w:tcPr>
            <w:tcW w:w="500" w:type="dxa"/>
            <w:tcBorders>
              <w:top w:val="single" w:sz="4" w:space="0" w:color="000000"/>
              <w:left w:val="single" w:sz="4" w:space="0" w:color="000000"/>
              <w:bottom w:val="single" w:sz="4" w:space="0" w:color="000000"/>
              <w:right w:val="single" w:sz="4" w:space="0" w:color="000000"/>
            </w:tcBorders>
            <w:vAlign w:val="center"/>
          </w:tcPr>
          <w:p w14:paraId="4D7F4D97" w14:textId="77777777" w:rsidR="002B0110" w:rsidRPr="00EC0A6F" w:rsidRDefault="002B0110" w:rsidP="002B0110">
            <w:pPr>
              <w:widowControl w:val="0"/>
              <w:numPr>
                <w:ilvl w:val="0"/>
                <w:numId w:val="26"/>
              </w:numPr>
              <w:suppressAutoHyphens/>
              <w:spacing w:after="0" w:line="240" w:lineRule="auto"/>
              <w:ind w:left="113" w:firstLine="57"/>
              <w:jc w:val="center"/>
              <w:rPr>
                <w:rFonts w:eastAsia="Times New Roman" w:cs="Arial"/>
                <w:szCs w:val="20"/>
              </w:rPr>
            </w:pPr>
          </w:p>
        </w:tc>
        <w:tc>
          <w:tcPr>
            <w:tcW w:w="1911" w:type="dxa"/>
            <w:gridSpan w:val="2"/>
            <w:tcBorders>
              <w:top w:val="single" w:sz="4" w:space="0" w:color="000000"/>
              <w:left w:val="single" w:sz="4" w:space="0" w:color="000000"/>
              <w:bottom w:val="single" w:sz="4" w:space="0" w:color="000000"/>
              <w:right w:val="single" w:sz="4" w:space="0" w:color="000000"/>
            </w:tcBorders>
            <w:vAlign w:val="center"/>
          </w:tcPr>
          <w:p w14:paraId="27D0739F" w14:textId="77777777" w:rsidR="002B0110" w:rsidRDefault="002B0110" w:rsidP="002B0110">
            <w:pPr>
              <w:rPr>
                <w:rFonts w:cs="Arial"/>
                <w:color w:val="000000"/>
                <w:szCs w:val="20"/>
              </w:rPr>
            </w:pPr>
            <w:r>
              <w:rPr>
                <w:rFonts w:cs="Arial"/>
                <w:color w:val="000000"/>
                <w:szCs w:val="20"/>
              </w:rPr>
              <w:t>Krochmal ŁUGA min 750ml</w:t>
            </w:r>
          </w:p>
        </w:tc>
        <w:tc>
          <w:tcPr>
            <w:tcW w:w="1158" w:type="dxa"/>
            <w:tcBorders>
              <w:top w:val="single" w:sz="4" w:space="0" w:color="000000"/>
              <w:left w:val="single" w:sz="4" w:space="0" w:color="000000"/>
              <w:bottom w:val="single" w:sz="4" w:space="0" w:color="000000"/>
            </w:tcBorders>
            <w:vAlign w:val="center"/>
          </w:tcPr>
          <w:p w14:paraId="02F06578" w14:textId="77777777" w:rsidR="002B0110" w:rsidRPr="00EC0A6F" w:rsidRDefault="002B0110" w:rsidP="002B0110">
            <w:pPr>
              <w:pStyle w:val="Zawartotabeli"/>
              <w:jc w:val="center"/>
              <w:rPr>
                <w:rFonts w:cs="Arial"/>
                <w:color w:val="000000"/>
                <w:szCs w:val="20"/>
              </w:rPr>
            </w:pPr>
          </w:p>
        </w:tc>
        <w:tc>
          <w:tcPr>
            <w:tcW w:w="568" w:type="dxa"/>
            <w:tcBorders>
              <w:top w:val="single" w:sz="4" w:space="0" w:color="000000"/>
              <w:left w:val="single" w:sz="4" w:space="0" w:color="000000"/>
              <w:bottom w:val="single" w:sz="4" w:space="0" w:color="000000"/>
              <w:right w:val="single" w:sz="4" w:space="0" w:color="000000"/>
            </w:tcBorders>
            <w:vAlign w:val="center"/>
          </w:tcPr>
          <w:p w14:paraId="5B7163BD" w14:textId="77777777" w:rsidR="002B0110" w:rsidRDefault="002B0110" w:rsidP="002B0110">
            <w:pPr>
              <w:jc w:val="center"/>
              <w:rPr>
                <w:rFonts w:cs="Arial"/>
                <w:color w:val="000000"/>
                <w:szCs w:val="20"/>
              </w:rPr>
            </w:pPr>
            <w:r>
              <w:rPr>
                <w:rFonts w:cs="Arial"/>
                <w:color w:val="000000"/>
                <w:szCs w:val="20"/>
              </w:rPr>
              <w:t xml:space="preserve">szt. </w:t>
            </w:r>
          </w:p>
        </w:tc>
        <w:tc>
          <w:tcPr>
            <w:tcW w:w="571" w:type="dxa"/>
            <w:tcBorders>
              <w:top w:val="single" w:sz="4" w:space="0" w:color="000000"/>
              <w:left w:val="single" w:sz="4" w:space="0" w:color="000000"/>
              <w:bottom w:val="single" w:sz="4" w:space="0" w:color="000000"/>
              <w:right w:val="single" w:sz="4" w:space="0" w:color="000000"/>
            </w:tcBorders>
            <w:vAlign w:val="center"/>
          </w:tcPr>
          <w:p w14:paraId="280C3DE1" w14:textId="77777777" w:rsidR="002B0110" w:rsidRDefault="002B0110" w:rsidP="002B0110">
            <w:pPr>
              <w:jc w:val="center"/>
              <w:rPr>
                <w:rFonts w:cs="Arial"/>
                <w:color w:val="000000"/>
                <w:szCs w:val="20"/>
              </w:rPr>
            </w:pPr>
            <w:r>
              <w:rPr>
                <w:rFonts w:cs="Arial"/>
                <w:color w:val="000000"/>
                <w:szCs w:val="20"/>
              </w:rPr>
              <w:t>90</w:t>
            </w:r>
          </w:p>
        </w:tc>
        <w:tc>
          <w:tcPr>
            <w:tcW w:w="922" w:type="dxa"/>
            <w:tcBorders>
              <w:top w:val="single" w:sz="4" w:space="0" w:color="000000"/>
              <w:left w:val="single" w:sz="4" w:space="0" w:color="000000"/>
              <w:bottom w:val="single" w:sz="4" w:space="0" w:color="000000"/>
              <w:right w:val="single" w:sz="4" w:space="0" w:color="000000"/>
            </w:tcBorders>
            <w:vAlign w:val="center"/>
          </w:tcPr>
          <w:p w14:paraId="78AEA0A6" w14:textId="77777777" w:rsidR="002B0110" w:rsidRPr="00EC0A6F" w:rsidRDefault="002B0110" w:rsidP="002B0110">
            <w:pPr>
              <w:widowControl w:val="0"/>
              <w:spacing w:after="0" w:line="240" w:lineRule="auto"/>
              <w:jc w:val="center"/>
              <w:rPr>
                <w:rFonts w:eastAsia="Times New Roman" w:cs="Arial"/>
                <w:szCs w:val="20"/>
                <w:lang w:eastAsia="ar-SA"/>
              </w:rPr>
            </w:pPr>
          </w:p>
        </w:tc>
        <w:tc>
          <w:tcPr>
            <w:tcW w:w="1031" w:type="dxa"/>
            <w:tcBorders>
              <w:top w:val="single" w:sz="4" w:space="0" w:color="000000"/>
              <w:left w:val="single" w:sz="4" w:space="0" w:color="000000"/>
              <w:bottom w:val="single" w:sz="4" w:space="0" w:color="000000"/>
              <w:right w:val="single" w:sz="4" w:space="0" w:color="000000"/>
            </w:tcBorders>
            <w:vAlign w:val="center"/>
          </w:tcPr>
          <w:p w14:paraId="5E55FE2F" w14:textId="77777777" w:rsidR="002B0110" w:rsidRPr="00EC0A6F" w:rsidRDefault="002B0110" w:rsidP="002B0110">
            <w:pPr>
              <w:widowControl w:val="0"/>
              <w:spacing w:after="0" w:line="240" w:lineRule="auto"/>
              <w:jc w:val="center"/>
              <w:rPr>
                <w:rFonts w:eastAsia="Times New Roman" w:cs="Arial"/>
                <w:szCs w:val="20"/>
                <w:lang w:eastAsia="ar-SA"/>
              </w:rPr>
            </w:pPr>
          </w:p>
        </w:tc>
        <w:tc>
          <w:tcPr>
            <w:tcW w:w="511" w:type="dxa"/>
            <w:tcBorders>
              <w:top w:val="single" w:sz="4" w:space="0" w:color="000000"/>
              <w:left w:val="single" w:sz="4" w:space="0" w:color="000000"/>
              <w:bottom w:val="single" w:sz="4" w:space="0" w:color="000000"/>
              <w:right w:val="single" w:sz="4" w:space="0" w:color="000000"/>
            </w:tcBorders>
            <w:vAlign w:val="center"/>
          </w:tcPr>
          <w:p w14:paraId="240530E9" w14:textId="77777777" w:rsidR="002B0110" w:rsidRPr="00EC0A6F" w:rsidRDefault="002B0110" w:rsidP="002B0110">
            <w:pPr>
              <w:widowControl w:val="0"/>
              <w:spacing w:after="0" w:line="240" w:lineRule="auto"/>
              <w:jc w:val="center"/>
              <w:rPr>
                <w:rFonts w:eastAsia="Times New Roman" w:cs="Arial"/>
                <w:szCs w:val="20"/>
                <w:lang w:eastAsia="ar-SA"/>
              </w:rPr>
            </w:pPr>
          </w:p>
        </w:tc>
        <w:tc>
          <w:tcPr>
            <w:tcW w:w="832" w:type="dxa"/>
            <w:tcBorders>
              <w:top w:val="single" w:sz="4" w:space="0" w:color="000000"/>
              <w:left w:val="single" w:sz="4" w:space="0" w:color="000000"/>
              <w:bottom w:val="single" w:sz="4" w:space="0" w:color="000000"/>
              <w:right w:val="single" w:sz="4" w:space="0" w:color="000000"/>
            </w:tcBorders>
            <w:vAlign w:val="center"/>
          </w:tcPr>
          <w:p w14:paraId="76321A55" w14:textId="77777777" w:rsidR="002B0110" w:rsidRPr="00EC0A6F" w:rsidRDefault="002B0110" w:rsidP="002B0110">
            <w:pPr>
              <w:widowControl w:val="0"/>
              <w:spacing w:after="0" w:line="240" w:lineRule="auto"/>
              <w:jc w:val="center"/>
              <w:rPr>
                <w:rFonts w:eastAsia="Times New Roman" w:cs="Arial"/>
                <w:szCs w:val="20"/>
                <w:lang w:eastAsia="ar-SA"/>
              </w:rPr>
            </w:pPr>
          </w:p>
        </w:tc>
        <w:tc>
          <w:tcPr>
            <w:tcW w:w="1353" w:type="dxa"/>
            <w:tcBorders>
              <w:top w:val="single" w:sz="4" w:space="0" w:color="000000"/>
              <w:left w:val="single" w:sz="4" w:space="0" w:color="000000"/>
              <w:bottom w:val="single" w:sz="4" w:space="0" w:color="000000"/>
              <w:right w:val="single" w:sz="4" w:space="0" w:color="000000"/>
            </w:tcBorders>
            <w:vAlign w:val="center"/>
          </w:tcPr>
          <w:p w14:paraId="7B2917DA" w14:textId="77777777" w:rsidR="002B0110" w:rsidRPr="00EC0A6F" w:rsidRDefault="002B0110" w:rsidP="002B0110">
            <w:pPr>
              <w:widowControl w:val="0"/>
              <w:spacing w:after="0" w:line="240" w:lineRule="auto"/>
              <w:jc w:val="center"/>
              <w:rPr>
                <w:rFonts w:eastAsia="Times New Roman" w:cs="Arial"/>
                <w:szCs w:val="20"/>
                <w:lang w:eastAsia="ar-SA"/>
              </w:rPr>
            </w:pPr>
          </w:p>
        </w:tc>
      </w:tr>
      <w:tr w:rsidR="002B0110" w:rsidRPr="00EC0A6F" w14:paraId="1B336630" w14:textId="77777777" w:rsidTr="008F1F00">
        <w:trPr>
          <w:cantSplit/>
          <w:trHeight w:val="227"/>
          <w:jc w:val="center"/>
        </w:trPr>
        <w:tc>
          <w:tcPr>
            <w:tcW w:w="500" w:type="dxa"/>
            <w:tcBorders>
              <w:top w:val="single" w:sz="4" w:space="0" w:color="000000"/>
              <w:left w:val="single" w:sz="4" w:space="0" w:color="000000"/>
              <w:bottom w:val="single" w:sz="4" w:space="0" w:color="000000"/>
              <w:right w:val="single" w:sz="4" w:space="0" w:color="000000"/>
            </w:tcBorders>
            <w:vAlign w:val="center"/>
          </w:tcPr>
          <w:p w14:paraId="7156AB33" w14:textId="77777777" w:rsidR="002B0110" w:rsidRPr="00EC0A6F" w:rsidRDefault="002B0110" w:rsidP="002B0110">
            <w:pPr>
              <w:widowControl w:val="0"/>
              <w:numPr>
                <w:ilvl w:val="0"/>
                <w:numId w:val="26"/>
              </w:numPr>
              <w:suppressAutoHyphens/>
              <w:spacing w:after="0" w:line="240" w:lineRule="auto"/>
              <w:ind w:left="113" w:firstLine="57"/>
              <w:jc w:val="center"/>
              <w:rPr>
                <w:rFonts w:eastAsia="Times New Roman" w:cs="Arial"/>
                <w:szCs w:val="20"/>
              </w:rPr>
            </w:pPr>
          </w:p>
        </w:tc>
        <w:tc>
          <w:tcPr>
            <w:tcW w:w="1911" w:type="dxa"/>
            <w:gridSpan w:val="2"/>
            <w:tcBorders>
              <w:top w:val="single" w:sz="4" w:space="0" w:color="000000"/>
              <w:left w:val="single" w:sz="4" w:space="0" w:color="000000"/>
              <w:bottom w:val="single" w:sz="4" w:space="0" w:color="000000"/>
              <w:right w:val="single" w:sz="4" w:space="0" w:color="000000"/>
            </w:tcBorders>
            <w:vAlign w:val="center"/>
          </w:tcPr>
          <w:p w14:paraId="24F2B9FE" w14:textId="77777777" w:rsidR="002B0110" w:rsidRDefault="002B0110" w:rsidP="002B0110">
            <w:pPr>
              <w:rPr>
                <w:rFonts w:cs="Arial"/>
                <w:color w:val="000000"/>
                <w:szCs w:val="20"/>
              </w:rPr>
            </w:pPr>
            <w:r>
              <w:rPr>
                <w:rFonts w:cs="Arial"/>
                <w:color w:val="000000"/>
                <w:szCs w:val="20"/>
              </w:rPr>
              <w:t>Odplamiacz VANISH do koloru min 1l</w:t>
            </w:r>
          </w:p>
        </w:tc>
        <w:tc>
          <w:tcPr>
            <w:tcW w:w="1158" w:type="dxa"/>
            <w:tcBorders>
              <w:top w:val="single" w:sz="4" w:space="0" w:color="000000"/>
              <w:left w:val="single" w:sz="4" w:space="0" w:color="000000"/>
              <w:bottom w:val="single" w:sz="4" w:space="0" w:color="000000"/>
            </w:tcBorders>
            <w:vAlign w:val="center"/>
          </w:tcPr>
          <w:p w14:paraId="0ED5FF7F" w14:textId="77777777" w:rsidR="002B0110" w:rsidRPr="00EC0A6F" w:rsidRDefault="002B0110" w:rsidP="002B0110">
            <w:pPr>
              <w:pStyle w:val="Zawartotabeli"/>
              <w:jc w:val="center"/>
              <w:rPr>
                <w:rFonts w:cs="Arial"/>
                <w:color w:val="000000"/>
                <w:szCs w:val="20"/>
              </w:rPr>
            </w:pPr>
          </w:p>
        </w:tc>
        <w:tc>
          <w:tcPr>
            <w:tcW w:w="568" w:type="dxa"/>
            <w:tcBorders>
              <w:top w:val="single" w:sz="4" w:space="0" w:color="000000"/>
              <w:left w:val="single" w:sz="4" w:space="0" w:color="000000"/>
              <w:bottom w:val="single" w:sz="4" w:space="0" w:color="000000"/>
              <w:right w:val="single" w:sz="4" w:space="0" w:color="000000"/>
            </w:tcBorders>
            <w:vAlign w:val="center"/>
          </w:tcPr>
          <w:p w14:paraId="42B763C8" w14:textId="77777777" w:rsidR="002B0110" w:rsidRDefault="002B0110" w:rsidP="002B0110">
            <w:pPr>
              <w:jc w:val="center"/>
              <w:rPr>
                <w:rFonts w:cs="Arial"/>
                <w:color w:val="000000"/>
                <w:szCs w:val="20"/>
              </w:rPr>
            </w:pPr>
            <w:r>
              <w:rPr>
                <w:rFonts w:cs="Arial"/>
                <w:color w:val="000000"/>
                <w:szCs w:val="20"/>
              </w:rPr>
              <w:t xml:space="preserve">szt. </w:t>
            </w:r>
          </w:p>
        </w:tc>
        <w:tc>
          <w:tcPr>
            <w:tcW w:w="571" w:type="dxa"/>
            <w:tcBorders>
              <w:top w:val="single" w:sz="4" w:space="0" w:color="000000"/>
              <w:left w:val="single" w:sz="4" w:space="0" w:color="000000"/>
              <w:bottom w:val="single" w:sz="4" w:space="0" w:color="000000"/>
              <w:right w:val="single" w:sz="4" w:space="0" w:color="000000"/>
            </w:tcBorders>
            <w:vAlign w:val="center"/>
          </w:tcPr>
          <w:p w14:paraId="107BD5C9" w14:textId="77777777" w:rsidR="002B0110" w:rsidRDefault="002B0110" w:rsidP="002B0110">
            <w:pPr>
              <w:jc w:val="center"/>
              <w:rPr>
                <w:rFonts w:cs="Arial"/>
                <w:color w:val="000000"/>
                <w:szCs w:val="20"/>
              </w:rPr>
            </w:pPr>
            <w:r>
              <w:rPr>
                <w:rFonts w:cs="Arial"/>
                <w:color w:val="000000"/>
                <w:szCs w:val="20"/>
              </w:rPr>
              <w:t>12</w:t>
            </w:r>
          </w:p>
        </w:tc>
        <w:tc>
          <w:tcPr>
            <w:tcW w:w="922" w:type="dxa"/>
            <w:tcBorders>
              <w:top w:val="single" w:sz="4" w:space="0" w:color="000000"/>
              <w:left w:val="single" w:sz="4" w:space="0" w:color="000000"/>
              <w:bottom w:val="single" w:sz="4" w:space="0" w:color="000000"/>
              <w:right w:val="single" w:sz="4" w:space="0" w:color="000000"/>
            </w:tcBorders>
            <w:vAlign w:val="center"/>
          </w:tcPr>
          <w:p w14:paraId="79C54999" w14:textId="77777777" w:rsidR="002B0110" w:rsidRPr="00EC0A6F" w:rsidRDefault="002B0110" w:rsidP="002B0110">
            <w:pPr>
              <w:widowControl w:val="0"/>
              <w:spacing w:after="0" w:line="240" w:lineRule="auto"/>
              <w:jc w:val="center"/>
              <w:rPr>
                <w:rFonts w:eastAsia="Times New Roman" w:cs="Arial"/>
                <w:szCs w:val="20"/>
                <w:lang w:eastAsia="ar-SA"/>
              </w:rPr>
            </w:pPr>
          </w:p>
        </w:tc>
        <w:tc>
          <w:tcPr>
            <w:tcW w:w="1031" w:type="dxa"/>
            <w:tcBorders>
              <w:top w:val="single" w:sz="4" w:space="0" w:color="000000"/>
              <w:left w:val="single" w:sz="4" w:space="0" w:color="000000"/>
              <w:bottom w:val="single" w:sz="4" w:space="0" w:color="000000"/>
              <w:right w:val="single" w:sz="4" w:space="0" w:color="000000"/>
            </w:tcBorders>
            <w:vAlign w:val="center"/>
          </w:tcPr>
          <w:p w14:paraId="20A55AA9" w14:textId="77777777" w:rsidR="002B0110" w:rsidRPr="00EC0A6F" w:rsidRDefault="002B0110" w:rsidP="002B0110">
            <w:pPr>
              <w:widowControl w:val="0"/>
              <w:spacing w:after="0" w:line="240" w:lineRule="auto"/>
              <w:jc w:val="center"/>
              <w:rPr>
                <w:rFonts w:eastAsia="Times New Roman" w:cs="Arial"/>
                <w:szCs w:val="20"/>
                <w:lang w:eastAsia="ar-SA"/>
              </w:rPr>
            </w:pPr>
          </w:p>
        </w:tc>
        <w:tc>
          <w:tcPr>
            <w:tcW w:w="511" w:type="dxa"/>
            <w:tcBorders>
              <w:top w:val="single" w:sz="4" w:space="0" w:color="000000"/>
              <w:left w:val="single" w:sz="4" w:space="0" w:color="000000"/>
              <w:bottom w:val="single" w:sz="4" w:space="0" w:color="000000"/>
              <w:right w:val="single" w:sz="4" w:space="0" w:color="000000"/>
            </w:tcBorders>
            <w:vAlign w:val="center"/>
          </w:tcPr>
          <w:p w14:paraId="0293C46A" w14:textId="77777777" w:rsidR="002B0110" w:rsidRPr="00EC0A6F" w:rsidRDefault="002B0110" w:rsidP="002B0110">
            <w:pPr>
              <w:widowControl w:val="0"/>
              <w:spacing w:after="0" w:line="240" w:lineRule="auto"/>
              <w:jc w:val="center"/>
              <w:rPr>
                <w:rFonts w:eastAsia="Times New Roman" w:cs="Arial"/>
                <w:szCs w:val="20"/>
                <w:lang w:eastAsia="ar-SA"/>
              </w:rPr>
            </w:pPr>
          </w:p>
        </w:tc>
        <w:tc>
          <w:tcPr>
            <w:tcW w:w="832" w:type="dxa"/>
            <w:tcBorders>
              <w:top w:val="single" w:sz="4" w:space="0" w:color="000000"/>
              <w:left w:val="single" w:sz="4" w:space="0" w:color="000000"/>
              <w:bottom w:val="single" w:sz="4" w:space="0" w:color="000000"/>
              <w:right w:val="single" w:sz="4" w:space="0" w:color="000000"/>
            </w:tcBorders>
            <w:vAlign w:val="center"/>
          </w:tcPr>
          <w:p w14:paraId="79E2C0C4" w14:textId="77777777" w:rsidR="002B0110" w:rsidRPr="00EC0A6F" w:rsidRDefault="002B0110" w:rsidP="002B0110">
            <w:pPr>
              <w:widowControl w:val="0"/>
              <w:spacing w:after="0" w:line="240" w:lineRule="auto"/>
              <w:jc w:val="center"/>
              <w:rPr>
                <w:rFonts w:eastAsia="Times New Roman" w:cs="Arial"/>
                <w:szCs w:val="20"/>
                <w:lang w:eastAsia="ar-SA"/>
              </w:rPr>
            </w:pPr>
          </w:p>
        </w:tc>
        <w:tc>
          <w:tcPr>
            <w:tcW w:w="1353" w:type="dxa"/>
            <w:tcBorders>
              <w:top w:val="single" w:sz="4" w:space="0" w:color="000000"/>
              <w:left w:val="single" w:sz="4" w:space="0" w:color="000000"/>
              <w:bottom w:val="single" w:sz="4" w:space="0" w:color="000000"/>
              <w:right w:val="single" w:sz="4" w:space="0" w:color="000000"/>
            </w:tcBorders>
            <w:vAlign w:val="center"/>
          </w:tcPr>
          <w:p w14:paraId="0B0A0A22" w14:textId="77777777" w:rsidR="002B0110" w:rsidRPr="00EC0A6F" w:rsidRDefault="002B0110" w:rsidP="002B0110">
            <w:pPr>
              <w:widowControl w:val="0"/>
              <w:spacing w:after="0" w:line="240" w:lineRule="auto"/>
              <w:jc w:val="center"/>
              <w:rPr>
                <w:rFonts w:eastAsia="Times New Roman" w:cs="Arial"/>
                <w:szCs w:val="20"/>
                <w:lang w:eastAsia="ar-SA"/>
              </w:rPr>
            </w:pPr>
          </w:p>
        </w:tc>
      </w:tr>
      <w:tr w:rsidR="002B0110" w:rsidRPr="00EC0A6F" w14:paraId="63F41FFF" w14:textId="77777777" w:rsidTr="008F1F00">
        <w:trPr>
          <w:cantSplit/>
          <w:trHeight w:val="227"/>
          <w:jc w:val="center"/>
        </w:trPr>
        <w:tc>
          <w:tcPr>
            <w:tcW w:w="500" w:type="dxa"/>
            <w:tcBorders>
              <w:top w:val="single" w:sz="4" w:space="0" w:color="000000"/>
              <w:left w:val="single" w:sz="4" w:space="0" w:color="000000"/>
              <w:bottom w:val="single" w:sz="4" w:space="0" w:color="000000"/>
              <w:right w:val="single" w:sz="4" w:space="0" w:color="000000"/>
            </w:tcBorders>
            <w:vAlign w:val="center"/>
          </w:tcPr>
          <w:p w14:paraId="1DE3FCE2" w14:textId="77777777" w:rsidR="002B0110" w:rsidRPr="00EC0A6F" w:rsidRDefault="002B0110" w:rsidP="002B0110">
            <w:pPr>
              <w:widowControl w:val="0"/>
              <w:numPr>
                <w:ilvl w:val="0"/>
                <w:numId w:val="26"/>
              </w:numPr>
              <w:suppressAutoHyphens/>
              <w:spacing w:after="0" w:line="240" w:lineRule="auto"/>
              <w:ind w:left="113" w:firstLine="57"/>
              <w:jc w:val="center"/>
              <w:rPr>
                <w:rFonts w:eastAsia="Times New Roman" w:cs="Arial"/>
                <w:szCs w:val="20"/>
              </w:rPr>
            </w:pPr>
          </w:p>
        </w:tc>
        <w:tc>
          <w:tcPr>
            <w:tcW w:w="1911" w:type="dxa"/>
            <w:gridSpan w:val="2"/>
            <w:tcBorders>
              <w:top w:val="single" w:sz="4" w:space="0" w:color="000000"/>
              <w:left w:val="single" w:sz="4" w:space="0" w:color="000000"/>
              <w:bottom w:val="single" w:sz="4" w:space="0" w:color="000000"/>
              <w:right w:val="single" w:sz="4" w:space="0" w:color="000000"/>
            </w:tcBorders>
            <w:vAlign w:val="center"/>
          </w:tcPr>
          <w:p w14:paraId="4E691B7B" w14:textId="77777777" w:rsidR="002B0110" w:rsidRDefault="002B0110" w:rsidP="002B0110">
            <w:pPr>
              <w:rPr>
                <w:rFonts w:cs="Arial"/>
                <w:color w:val="000000"/>
                <w:szCs w:val="20"/>
              </w:rPr>
            </w:pPr>
            <w:r>
              <w:rPr>
                <w:rFonts w:cs="Arial"/>
                <w:color w:val="000000"/>
                <w:szCs w:val="20"/>
              </w:rPr>
              <w:t>Proszek do prania BARLON min 15kg</w:t>
            </w:r>
          </w:p>
        </w:tc>
        <w:tc>
          <w:tcPr>
            <w:tcW w:w="1158" w:type="dxa"/>
            <w:tcBorders>
              <w:top w:val="single" w:sz="4" w:space="0" w:color="000000"/>
              <w:left w:val="single" w:sz="4" w:space="0" w:color="000000"/>
              <w:bottom w:val="single" w:sz="4" w:space="0" w:color="000000"/>
            </w:tcBorders>
            <w:vAlign w:val="center"/>
          </w:tcPr>
          <w:p w14:paraId="31500C0F" w14:textId="77777777" w:rsidR="002B0110" w:rsidRPr="00EC0A6F" w:rsidRDefault="002B0110" w:rsidP="002B0110">
            <w:pPr>
              <w:pStyle w:val="Zawartotabeli"/>
              <w:jc w:val="center"/>
              <w:rPr>
                <w:rFonts w:cs="Arial"/>
                <w:color w:val="000000"/>
                <w:szCs w:val="20"/>
              </w:rPr>
            </w:pPr>
          </w:p>
        </w:tc>
        <w:tc>
          <w:tcPr>
            <w:tcW w:w="568" w:type="dxa"/>
            <w:tcBorders>
              <w:top w:val="single" w:sz="4" w:space="0" w:color="000000"/>
              <w:left w:val="single" w:sz="4" w:space="0" w:color="000000"/>
              <w:bottom w:val="single" w:sz="4" w:space="0" w:color="000000"/>
              <w:right w:val="single" w:sz="4" w:space="0" w:color="000000"/>
            </w:tcBorders>
            <w:vAlign w:val="center"/>
          </w:tcPr>
          <w:p w14:paraId="66EB7523" w14:textId="77777777" w:rsidR="002B0110" w:rsidRDefault="002B0110" w:rsidP="002B0110">
            <w:pPr>
              <w:jc w:val="center"/>
              <w:rPr>
                <w:rFonts w:cs="Arial"/>
                <w:color w:val="000000"/>
                <w:szCs w:val="20"/>
              </w:rPr>
            </w:pPr>
            <w:r>
              <w:rPr>
                <w:rFonts w:cs="Arial"/>
                <w:color w:val="000000"/>
                <w:szCs w:val="20"/>
              </w:rPr>
              <w:t>szt.</w:t>
            </w:r>
          </w:p>
        </w:tc>
        <w:tc>
          <w:tcPr>
            <w:tcW w:w="571" w:type="dxa"/>
            <w:tcBorders>
              <w:top w:val="single" w:sz="4" w:space="0" w:color="000000"/>
              <w:left w:val="single" w:sz="4" w:space="0" w:color="000000"/>
              <w:bottom w:val="single" w:sz="4" w:space="0" w:color="000000"/>
              <w:right w:val="single" w:sz="4" w:space="0" w:color="000000"/>
            </w:tcBorders>
            <w:vAlign w:val="center"/>
          </w:tcPr>
          <w:p w14:paraId="71F9A9D0" w14:textId="77777777" w:rsidR="002B0110" w:rsidRDefault="002B0110" w:rsidP="002B0110">
            <w:pPr>
              <w:jc w:val="center"/>
              <w:rPr>
                <w:rFonts w:cs="Arial"/>
                <w:color w:val="000000"/>
                <w:szCs w:val="20"/>
              </w:rPr>
            </w:pPr>
            <w:r>
              <w:rPr>
                <w:rFonts w:cs="Arial"/>
                <w:color w:val="000000"/>
                <w:szCs w:val="20"/>
              </w:rPr>
              <w:t>6</w:t>
            </w:r>
          </w:p>
        </w:tc>
        <w:tc>
          <w:tcPr>
            <w:tcW w:w="922" w:type="dxa"/>
            <w:tcBorders>
              <w:top w:val="single" w:sz="4" w:space="0" w:color="000000"/>
              <w:left w:val="single" w:sz="4" w:space="0" w:color="000000"/>
              <w:bottom w:val="single" w:sz="4" w:space="0" w:color="000000"/>
              <w:right w:val="single" w:sz="4" w:space="0" w:color="000000"/>
            </w:tcBorders>
            <w:vAlign w:val="center"/>
          </w:tcPr>
          <w:p w14:paraId="11F47232" w14:textId="77777777" w:rsidR="002B0110" w:rsidRPr="00EC0A6F" w:rsidRDefault="002B0110" w:rsidP="002B0110">
            <w:pPr>
              <w:widowControl w:val="0"/>
              <w:spacing w:after="0" w:line="240" w:lineRule="auto"/>
              <w:jc w:val="center"/>
              <w:rPr>
                <w:rFonts w:eastAsia="Times New Roman" w:cs="Arial"/>
                <w:szCs w:val="20"/>
                <w:lang w:eastAsia="ar-SA"/>
              </w:rPr>
            </w:pPr>
          </w:p>
        </w:tc>
        <w:tc>
          <w:tcPr>
            <w:tcW w:w="1031" w:type="dxa"/>
            <w:tcBorders>
              <w:top w:val="single" w:sz="4" w:space="0" w:color="000000"/>
              <w:left w:val="single" w:sz="4" w:space="0" w:color="000000"/>
              <w:bottom w:val="single" w:sz="4" w:space="0" w:color="000000"/>
              <w:right w:val="single" w:sz="4" w:space="0" w:color="000000"/>
            </w:tcBorders>
            <w:vAlign w:val="center"/>
          </w:tcPr>
          <w:p w14:paraId="69CDB5B6" w14:textId="77777777" w:rsidR="002B0110" w:rsidRPr="00EC0A6F" w:rsidRDefault="002B0110" w:rsidP="002B0110">
            <w:pPr>
              <w:widowControl w:val="0"/>
              <w:spacing w:after="0" w:line="240" w:lineRule="auto"/>
              <w:jc w:val="center"/>
              <w:rPr>
                <w:rFonts w:eastAsia="Times New Roman" w:cs="Arial"/>
                <w:szCs w:val="20"/>
                <w:lang w:eastAsia="ar-SA"/>
              </w:rPr>
            </w:pPr>
          </w:p>
        </w:tc>
        <w:tc>
          <w:tcPr>
            <w:tcW w:w="511" w:type="dxa"/>
            <w:tcBorders>
              <w:top w:val="single" w:sz="4" w:space="0" w:color="000000"/>
              <w:left w:val="single" w:sz="4" w:space="0" w:color="000000"/>
              <w:bottom w:val="single" w:sz="4" w:space="0" w:color="000000"/>
              <w:right w:val="single" w:sz="4" w:space="0" w:color="000000"/>
            </w:tcBorders>
            <w:vAlign w:val="center"/>
          </w:tcPr>
          <w:p w14:paraId="13C1073F" w14:textId="77777777" w:rsidR="002B0110" w:rsidRPr="00EC0A6F" w:rsidRDefault="002B0110" w:rsidP="002B0110">
            <w:pPr>
              <w:widowControl w:val="0"/>
              <w:spacing w:after="0" w:line="240" w:lineRule="auto"/>
              <w:jc w:val="center"/>
              <w:rPr>
                <w:rFonts w:eastAsia="Times New Roman" w:cs="Arial"/>
                <w:szCs w:val="20"/>
                <w:lang w:eastAsia="ar-SA"/>
              </w:rPr>
            </w:pPr>
          </w:p>
        </w:tc>
        <w:tc>
          <w:tcPr>
            <w:tcW w:w="832" w:type="dxa"/>
            <w:tcBorders>
              <w:top w:val="single" w:sz="4" w:space="0" w:color="000000"/>
              <w:left w:val="single" w:sz="4" w:space="0" w:color="000000"/>
              <w:bottom w:val="single" w:sz="4" w:space="0" w:color="000000"/>
              <w:right w:val="single" w:sz="4" w:space="0" w:color="000000"/>
            </w:tcBorders>
            <w:vAlign w:val="center"/>
          </w:tcPr>
          <w:p w14:paraId="6F3FC696" w14:textId="77777777" w:rsidR="002B0110" w:rsidRPr="00EC0A6F" w:rsidRDefault="002B0110" w:rsidP="002B0110">
            <w:pPr>
              <w:widowControl w:val="0"/>
              <w:spacing w:after="0" w:line="240" w:lineRule="auto"/>
              <w:jc w:val="center"/>
              <w:rPr>
                <w:rFonts w:eastAsia="Times New Roman" w:cs="Arial"/>
                <w:szCs w:val="20"/>
                <w:lang w:eastAsia="ar-SA"/>
              </w:rPr>
            </w:pPr>
          </w:p>
        </w:tc>
        <w:tc>
          <w:tcPr>
            <w:tcW w:w="1353" w:type="dxa"/>
            <w:tcBorders>
              <w:top w:val="single" w:sz="4" w:space="0" w:color="000000"/>
              <w:left w:val="single" w:sz="4" w:space="0" w:color="000000"/>
              <w:bottom w:val="single" w:sz="4" w:space="0" w:color="000000"/>
              <w:right w:val="single" w:sz="4" w:space="0" w:color="000000"/>
            </w:tcBorders>
            <w:vAlign w:val="center"/>
          </w:tcPr>
          <w:p w14:paraId="7CB26C5D" w14:textId="77777777" w:rsidR="002B0110" w:rsidRPr="00EC0A6F" w:rsidRDefault="002B0110" w:rsidP="002B0110">
            <w:pPr>
              <w:widowControl w:val="0"/>
              <w:spacing w:after="0" w:line="240" w:lineRule="auto"/>
              <w:jc w:val="center"/>
              <w:rPr>
                <w:rFonts w:eastAsia="Times New Roman" w:cs="Arial"/>
                <w:szCs w:val="20"/>
                <w:lang w:eastAsia="ar-SA"/>
              </w:rPr>
            </w:pPr>
          </w:p>
        </w:tc>
      </w:tr>
      <w:tr w:rsidR="002B0110" w:rsidRPr="00EC0A6F" w14:paraId="0841C2FA" w14:textId="77777777" w:rsidTr="008F1F00">
        <w:trPr>
          <w:cantSplit/>
          <w:trHeight w:val="227"/>
          <w:jc w:val="center"/>
        </w:trPr>
        <w:tc>
          <w:tcPr>
            <w:tcW w:w="500" w:type="dxa"/>
            <w:tcBorders>
              <w:top w:val="single" w:sz="4" w:space="0" w:color="000000"/>
              <w:left w:val="single" w:sz="4" w:space="0" w:color="000000"/>
              <w:bottom w:val="single" w:sz="4" w:space="0" w:color="000000"/>
              <w:right w:val="single" w:sz="4" w:space="0" w:color="000000"/>
            </w:tcBorders>
            <w:vAlign w:val="center"/>
          </w:tcPr>
          <w:p w14:paraId="277C6F5A" w14:textId="77777777" w:rsidR="002B0110" w:rsidRPr="00EC0A6F" w:rsidRDefault="002B0110" w:rsidP="002B0110">
            <w:pPr>
              <w:widowControl w:val="0"/>
              <w:numPr>
                <w:ilvl w:val="0"/>
                <w:numId w:val="26"/>
              </w:numPr>
              <w:suppressAutoHyphens/>
              <w:spacing w:after="0" w:line="240" w:lineRule="auto"/>
              <w:ind w:left="113" w:firstLine="57"/>
              <w:jc w:val="center"/>
              <w:rPr>
                <w:rFonts w:eastAsia="Times New Roman" w:cs="Arial"/>
                <w:szCs w:val="20"/>
              </w:rPr>
            </w:pPr>
          </w:p>
        </w:tc>
        <w:tc>
          <w:tcPr>
            <w:tcW w:w="1911" w:type="dxa"/>
            <w:gridSpan w:val="2"/>
            <w:tcBorders>
              <w:top w:val="single" w:sz="4" w:space="0" w:color="000000"/>
              <w:left w:val="single" w:sz="4" w:space="0" w:color="000000"/>
              <w:bottom w:val="single" w:sz="4" w:space="0" w:color="000000"/>
              <w:right w:val="single" w:sz="4" w:space="0" w:color="000000"/>
            </w:tcBorders>
            <w:vAlign w:val="center"/>
          </w:tcPr>
          <w:p w14:paraId="6BC890E1" w14:textId="77777777" w:rsidR="002B0110" w:rsidRDefault="002B0110" w:rsidP="002B0110">
            <w:pPr>
              <w:rPr>
                <w:rFonts w:cs="Arial"/>
                <w:color w:val="000000"/>
                <w:szCs w:val="20"/>
              </w:rPr>
            </w:pPr>
            <w:proofErr w:type="spellStart"/>
            <w:r>
              <w:rPr>
                <w:rFonts w:cs="Arial"/>
                <w:color w:val="000000"/>
                <w:szCs w:val="20"/>
              </w:rPr>
              <w:t>Odkamieniacz</w:t>
            </w:r>
            <w:proofErr w:type="spellEnd"/>
            <w:r>
              <w:rPr>
                <w:rFonts w:cs="Arial"/>
                <w:color w:val="000000"/>
                <w:szCs w:val="20"/>
              </w:rPr>
              <w:t xml:space="preserve"> KAMIX w granulkach 150g</w:t>
            </w:r>
          </w:p>
        </w:tc>
        <w:tc>
          <w:tcPr>
            <w:tcW w:w="1158" w:type="dxa"/>
            <w:tcBorders>
              <w:top w:val="single" w:sz="4" w:space="0" w:color="000000"/>
              <w:left w:val="single" w:sz="4" w:space="0" w:color="000000"/>
              <w:bottom w:val="single" w:sz="4" w:space="0" w:color="000000"/>
            </w:tcBorders>
            <w:vAlign w:val="center"/>
          </w:tcPr>
          <w:p w14:paraId="086B08FE" w14:textId="77777777" w:rsidR="002B0110" w:rsidRPr="00EC0A6F" w:rsidRDefault="002B0110" w:rsidP="002B0110">
            <w:pPr>
              <w:pStyle w:val="Zawartotabeli"/>
              <w:jc w:val="center"/>
              <w:rPr>
                <w:rFonts w:cs="Arial"/>
                <w:color w:val="000000"/>
                <w:szCs w:val="20"/>
              </w:rPr>
            </w:pPr>
          </w:p>
        </w:tc>
        <w:tc>
          <w:tcPr>
            <w:tcW w:w="568" w:type="dxa"/>
            <w:tcBorders>
              <w:top w:val="single" w:sz="4" w:space="0" w:color="000000"/>
              <w:left w:val="single" w:sz="4" w:space="0" w:color="000000"/>
              <w:bottom w:val="single" w:sz="4" w:space="0" w:color="000000"/>
              <w:right w:val="single" w:sz="4" w:space="0" w:color="000000"/>
            </w:tcBorders>
            <w:vAlign w:val="center"/>
          </w:tcPr>
          <w:p w14:paraId="0D44B87E" w14:textId="77777777" w:rsidR="002B0110" w:rsidRDefault="002B0110" w:rsidP="002B0110">
            <w:pPr>
              <w:jc w:val="center"/>
              <w:rPr>
                <w:rFonts w:cs="Arial"/>
                <w:color w:val="000000"/>
                <w:szCs w:val="20"/>
              </w:rPr>
            </w:pPr>
            <w:r>
              <w:rPr>
                <w:rFonts w:cs="Arial"/>
                <w:color w:val="000000"/>
                <w:szCs w:val="20"/>
              </w:rPr>
              <w:t xml:space="preserve">szt. </w:t>
            </w:r>
          </w:p>
        </w:tc>
        <w:tc>
          <w:tcPr>
            <w:tcW w:w="571" w:type="dxa"/>
            <w:tcBorders>
              <w:top w:val="single" w:sz="4" w:space="0" w:color="000000"/>
              <w:left w:val="single" w:sz="4" w:space="0" w:color="000000"/>
              <w:bottom w:val="single" w:sz="4" w:space="0" w:color="000000"/>
              <w:right w:val="single" w:sz="4" w:space="0" w:color="000000"/>
            </w:tcBorders>
            <w:vAlign w:val="center"/>
          </w:tcPr>
          <w:p w14:paraId="20666070" w14:textId="77777777" w:rsidR="002B0110" w:rsidRDefault="002B0110" w:rsidP="002B0110">
            <w:pPr>
              <w:jc w:val="center"/>
              <w:rPr>
                <w:rFonts w:cs="Arial"/>
                <w:color w:val="000000"/>
                <w:szCs w:val="20"/>
              </w:rPr>
            </w:pPr>
            <w:r>
              <w:rPr>
                <w:rFonts w:cs="Arial"/>
                <w:color w:val="000000"/>
                <w:szCs w:val="20"/>
              </w:rPr>
              <w:t>12</w:t>
            </w:r>
          </w:p>
        </w:tc>
        <w:tc>
          <w:tcPr>
            <w:tcW w:w="922" w:type="dxa"/>
            <w:tcBorders>
              <w:top w:val="single" w:sz="4" w:space="0" w:color="000000"/>
              <w:left w:val="single" w:sz="4" w:space="0" w:color="000000"/>
              <w:bottom w:val="single" w:sz="4" w:space="0" w:color="000000"/>
              <w:right w:val="single" w:sz="4" w:space="0" w:color="000000"/>
            </w:tcBorders>
            <w:vAlign w:val="center"/>
          </w:tcPr>
          <w:p w14:paraId="128E780A" w14:textId="77777777" w:rsidR="002B0110" w:rsidRPr="00EC0A6F" w:rsidRDefault="002B0110" w:rsidP="002B0110">
            <w:pPr>
              <w:widowControl w:val="0"/>
              <w:spacing w:after="0" w:line="240" w:lineRule="auto"/>
              <w:jc w:val="center"/>
              <w:rPr>
                <w:rFonts w:eastAsia="Times New Roman" w:cs="Arial"/>
                <w:szCs w:val="20"/>
                <w:lang w:eastAsia="ar-SA"/>
              </w:rPr>
            </w:pPr>
          </w:p>
        </w:tc>
        <w:tc>
          <w:tcPr>
            <w:tcW w:w="1031" w:type="dxa"/>
            <w:tcBorders>
              <w:top w:val="single" w:sz="4" w:space="0" w:color="000000"/>
              <w:left w:val="single" w:sz="4" w:space="0" w:color="000000"/>
              <w:bottom w:val="single" w:sz="4" w:space="0" w:color="000000"/>
              <w:right w:val="single" w:sz="4" w:space="0" w:color="000000"/>
            </w:tcBorders>
            <w:vAlign w:val="center"/>
          </w:tcPr>
          <w:p w14:paraId="7E9FD8D1" w14:textId="77777777" w:rsidR="002B0110" w:rsidRPr="00EC0A6F" w:rsidRDefault="002B0110" w:rsidP="002B0110">
            <w:pPr>
              <w:widowControl w:val="0"/>
              <w:spacing w:after="0" w:line="240" w:lineRule="auto"/>
              <w:jc w:val="center"/>
              <w:rPr>
                <w:rFonts w:eastAsia="Times New Roman" w:cs="Arial"/>
                <w:szCs w:val="20"/>
                <w:lang w:eastAsia="ar-SA"/>
              </w:rPr>
            </w:pPr>
          </w:p>
        </w:tc>
        <w:tc>
          <w:tcPr>
            <w:tcW w:w="511" w:type="dxa"/>
            <w:tcBorders>
              <w:top w:val="single" w:sz="4" w:space="0" w:color="000000"/>
              <w:left w:val="single" w:sz="4" w:space="0" w:color="000000"/>
              <w:bottom w:val="single" w:sz="4" w:space="0" w:color="000000"/>
              <w:right w:val="single" w:sz="4" w:space="0" w:color="000000"/>
            </w:tcBorders>
            <w:vAlign w:val="center"/>
          </w:tcPr>
          <w:p w14:paraId="554DCB2D" w14:textId="77777777" w:rsidR="002B0110" w:rsidRPr="00EC0A6F" w:rsidRDefault="002B0110" w:rsidP="002B0110">
            <w:pPr>
              <w:widowControl w:val="0"/>
              <w:spacing w:after="0" w:line="240" w:lineRule="auto"/>
              <w:jc w:val="center"/>
              <w:rPr>
                <w:rFonts w:eastAsia="Times New Roman" w:cs="Arial"/>
                <w:szCs w:val="20"/>
                <w:lang w:eastAsia="ar-SA"/>
              </w:rPr>
            </w:pPr>
          </w:p>
        </w:tc>
        <w:tc>
          <w:tcPr>
            <w:tcW w:w="832" w:type="dxa"/>
            <w:tcBorders>
              <w:top w:val="single" w:sz="4" w:space="0" w:color="000000"/>
              <w:left w:val="single" w:sz="4" w:space="0" w:color="000000"/>
              <w:bottom w:val="single" w:sz="4" w:space="0" w:color="000000"/>
              <w:right w:val="single" w:sz="4" w:space="0" w:color="000000"/>
            </w:tcBorders>
            <w:vAlign w:val="center"/>
          </w:tcPr>
          <w:p w14:paraId="247863ED" w14:textId="77777777" w:rsidR="002B0110" w:rsidRPr="00EC0A6F" w:rsidRDefault="002B0110" w:rsidP="002B0110">
            <w:pPr>
              <w:widowControl w:val="0"/>
              <w:spacing w:after="0" w:line="240" w:lineRule="auto"/>
              <w:jc w:val="center"/>
              <w:rPr>
                <w:rFonts w:eastAsia="Times New Roman" w:cs="Arial"/>
                <w:szCs w:val="20"/>
                <w:lang w:eastAsia="ar-SA"/>
              </w:rPr>
            </w:pPr>
          </w:p>
        </w:tc>
        <w:tc>
          <w:tcPr>
            <w:tcW w:w="1353" w:type="dxa"/>
            <w:tcBorders>
              <w:top w:val="single" w:sz="4" w:space="0" w:color="000000"/>
              <w:left w:val="single" w:sz="4" w:space="0" w:color="000000"/>
              <w:bottom w:val="single" w:sz="4" w:space="0" w:color="000000"/>
              <w:right w:val="single" w:sz="4" w:space="0" w:color="000000"/>
            </w:tcBorders>
            <w:vAlign w:val="center"/>
          </w:tcPr>
          <w:p w14:paraId="399E4820" w14:textId="77777777" w:rsidR="002B0110" w:rsidRPr="00EC0A6F" w:rsidRDefault="002B0110" w:rsidP="002B0110">
            <w:pPr>
              <w:widowControl w:val="0"/>
              <w:spacing w:after="0" w:line="240" w:lineRule="auto"/>
              <w:jc w:val="center"/>
              <w:rPr>
                <w:rFonts w:eastAsia="Times New Roman" w:cs="Arial"/>
                <w:szCs w:val="20"/>
                <w:lang w:eastAsia="ar-SA"/>
              </w:rPr>
            </w:pPr>
          </w:p>
        </w:tc>
      </w:tr>
      <w:tr w:rsidR="002B0110" w:rsidRPr="00EC0A6F" w14:paraId="73F87221" w14:textId="77777777" w:rsidTr="008F1F00">
        <w:trPr>
          <w:cantSplit/>
          <w:trHeight w:val="227"/>
          <w:jc w:val="center"/>
        </w:trPr>
        <w:tc>
          <w:tcPr>
            <w:tcW w:w="500" w:type="dxa"/>
            <w:tcBorders>
              <w:top w:val="single" w:sz="4" w:space="0" w:color="000000"/>
              <w:left w:val="single" w:sz="4" w:space="0" w:color="000000"/>
              <w:bottom w:val="single" w:sz="4" w:space="0" w:color="000000"/>
              <w:right w:val="single" w:sz="4" w:space="0" w:color="000000"/>
            </w:tcBorders>
            <w:vAlign w:val="center"/>
          </w:tcPr>
          <w:p w14:paraId="5DE1B202" w14:textId="77777777" w:rsidR="002B0110" w:rsidRPr="00EC0A6F" w:rsidRDefault="002B0110" w:rsidP="002B0110">
            <w:pPr>
              <w:widowControl w:val="0"/>
              <w:numPr>
                <w:ilvl w:val="0"/>
                <w:numId w:val="26"/>
              </w:numPr>
              <w:suppressAutoHyphens/>
              <w:spacing w:after="0" w:line="240" w:lineRule="auto"/>
              <w:ind w:left="113" w:firstLine="57"/>
              <w:jc w:val="center"/>
              <w:rPr>
                <w:rFonts w:eastAsia="Times New Roman" w:cs="Arial"/>
                <w:szCs w:val="20"/>
              </w:rPr>
            </w:pPr>
          </w:p>
        </w:tc>
        <w:tc>
          <w:tcPr>
            <w:tcW w:w="1911" w:type="dxa"/>
            <w:gridSpan w:val="2"/>
            <w:tcBorders>
              <w:top w:val="single" w:sz="4" w:space="0" w:color="000000"/>
              <w:left w:val="single" w:sz="4" w:space="0" w:color="000000"/>
              <w:bottom w:val="single" w:sz="4" w:space="0" w:color="000000"/>
              <w:right w:val="single" w:sz="4" w:space="0" w:color="000000"/>
            </w:tcBorders>
            <w:vAlign w:val="center"/>
          </w:tcPr>
          <w:p w14:paraId="3676D19E" w14:textId="77777777" w:rsidR="002B0110" w:rsidRDefault="002B0110" w:rsidP="002B0110">
            <w:pPr>
              <w:rPr>
                <w:rFonts w:cs="Arial"/>
                <w:color w:val="000000"/>
                <w:szCs w:val="20"/>
              </w:rPr>
            </w:pPr>
            <w:r>
              <w:rPr>
                <w:rFonts w:cs="Arial"/>
                <w:color w:val="000000"/>
                <w:szCs w:val="20"/>
              </w:rPr>
              <w:t>Płyn ACE min 1l</w:t>
            </w:r>
          </w:p>
        </w:tc>
        <w:tc>
          <w:tcPr>
            <w:tcW w:w="1158" w:type="dxa"/>
            <w:tcBorders>
              <w:top w:val="single" w:sz="4" w:space="0" w:color="000000"/>
              <w:left w:val="single" w:sz="4" w:space="0" w:color="000000"/>
              <w:bottom w:val="single" w:sz="4" w:space="0" w:color="000000"/>
            </w:tcBorders>
            <w:vAlign w:val="center"/>
          </w:tcPr>
          <w:p w14:paraId="07545A8A" w14:textId="77777777" w:rsidR="002B0110" w:rsidRPr="00EC0A6F" w:rsidRDefault="002B0110" w:rsidP="002B0110">
            <w:pPr>
              <w:pStyle w:val="Zawartotabeli"/>
              <w:jc w:val="center"/>
              <w:rPr>
                <w:rFonts w:cs="Arial"/>
                <w:color w:val="000000"/>
                <w:szCs w:val="20"/>
              </w:rPr>
            </w:pPr>
          </w:p>
        </w:tc>
        <w:tc>
          <w:tcPr>
            <w:tcW w:w="568" w:type="dxa"/>
            <w:tcBorders>
              <w:top w:val="single" w:sz="4" w:space="0" w:color="000000"/>
              <w:left w:val="single" w:sz="4" w:space="0" w:color="000000"/>
              <w:bottom w:val="single" w:sz="4" w:space="0" w:color="000000"/>
              <w:right w:val="single" w:sz="4" w:space="0" w:color="000000"/>
            </w:tcBorders>
            <w:vAlign w:val="center"/>
          </w:tcPr>
          <w:p w14:paraId="4A222631" w14:textId="77777777" w:rsidR="002B0110" w:rsidRDefault="002B0110" w:rsidP="002B0110">
            <w:pPr>
              <w:jc w:val="center"/>
              <w:rPr>
                <w:rFonts w:cs="Arial"/>
                <w:color w:val="000000"/>
                <w:szCs w:val="20"/>
              </w:rPr>
            </w:pPr>
            <w:r>
              <w:rPr>
                <w:rFonts w:cs="Arial"/>
                <w:color w:val="000000"/>
                <w:szCs w:val="20"/>
              </w:rPr>
              <w:t xml:space="preserve">szt. </w:t>
            </w:r>
          </w:p>
        </w:tc>
        <w:tc>
          <w:tcPr>
            <w:tcW w:w="571" w:type="dxa"/>
            <w:tcBorders>
              <w:top w:val="single" w:sz="4" w:space="0" w:color="000000"/>
              <w:left w:val="single" w:sz="4" w:space="0" w:color="000000"/>
              <w:bottom w:val="single" w:sz="4" w:space="0" w:color="000000"/>
              <w:right w:val="single" w:sz="4" w:space="0" w:color="000000"/>
            </w:tcBorders>
            <w:vAlign w:val="center"/>
          </w:tcPr>
          <w:p w14:paraId="1B1FF946" w14:textId="77777777" w:rsidR="002B0110" w:rsidRDefault="002B0110" w:rsidP="002B0110">
            <w:pPr>
              <w:jc w:val="center"/>
              <w:rPr>
                <w:rFonts w:cs="Arial"/>
                <w:color w:val="000000"/>
                <w:szCs w:val="20"/>
              </w:rPr>
            </w:pPr>
            <w:r>
              <w:rPr>
                <w:rFonts w:cs="Arial"/>
                <w:color w:val="000000"/>
                <w:szCs w:val="20"/>
              </w:rPr>
              <w:t>90</w:t>
            </w:r>
          </w:p>
        </w:tc>
        <w:tc>
          <w:tcPr>
            <w:tcW w:w="922" w:type="dxa"/>
            <w:tcBorders>
              <w:top w:val="single" w:sz="4" w:space="0" w:color="000000"/>
              <w:left w:val="single" w:sz="4" w:space="0" w:color="000000"/>
              <w:bottom w:val="single" w:sz="4" w:space="0" w:color="000000"/>
              <w:right w:val="single" w:sz="4" w:space="0" w:color="000000"/>
            </w:tcBorders>
            <w:vAlign w:val="center"/>
          </w:tcPr>
          <w:p w14:paraId="34AAB33E" w14:textId="77777777" w:rsidR="002B0110" w:rsidRPr="00EC0A6F" w:rsidRDefault="002B0110" w:rsidP="002B0110">
            <w:pPr>
              <w:widowControl w:val="0"/>
              <w:spacing w:after="0" w:line="240" w:lineRule="auto"/>
              <w:jc w:val="center"/>
              <w:rPr>
                <w:rFonts w:eastAsia="Times New Roman" w:cs="Arial"/>
                <w:szCs w:val="20"/>
                <w:lang w:eastAsia="ar-SA"/>
              </w:rPr>
            </w:pPr>
          </w:p>
        </w:tc>
        <w:tc>
          <w:tcPr>
            <w:tcW w:w="1031" w:type="dxa"/>
            <w:tcBorders>
              <w:top w:val="single" w:sz="4" w:space="0" w:color="000000"/>
              <w:left w:val="single" w:sz="4" w:space="0" w:color="000000"/>
              <w:bottom w:val="single" w:sz="4" w:space="0" w:color="000000"/>
              <w:right w:val="single" w:sz="4" w:space="0" w:color="000000"/>
            </w:tcBorders>
            <w:vAlign w:val="center"/>
          </w:tcPr>
          <w:p w14:paraId="13AB2FF0" w14:textId="77777777" w:rsidR="002B0110" w:rsidRPr="00EC0A6F" w:rsidRDefault="002B0110" w:rsidP="002B0110">
            <w:pPr>
              <w:widowControl w:val="0"/>
              <w:spacing w:after="0" w:line="240" w:lineRule="auto"/>
              <w:jc w:val="center"/>
              <w:rPr>
                <w:rFonts w:eastAsia="Times New Roman" w:cs="Arial"/>
                <w:szCs w:val="20"/>
                <w:lang w:eastAsia="ar-SA"/>
              </w:rPr>
            </w:pPr>
          </w:p>
        </w:tc>
        <w:tc>
          <w:tcPr>
            <w:tcW w:w="511" w:type="dxa"/>
            <w:tcBorders>
              <w:top w:val="single" w:sz="4" w:space="0" w:color="000000"/>
              <w:left w:val="single" w:sz="4" w:space="0" w:color="000000"/>
              <w:bottom w:val="single" w:sz="4" w:space="0" w:color="000000"/>
              <w:right w:val="single" w:sz="4" w:space="0" w:color="000000"/>
            </w:tcBorders>
            <w:vAlign w:val="center"/>
          </w:tcPr>
          <w:p w14:paraId="295AB892" w14:textId="77777777" w:rsidR="002B0110" w:rsidRPr="00EC0A6F" w:rsidRDefault="002B0110" w:rsidP="002B0110">
            <w:pPr>
              <w:widowControl w:val="0"/>
              <w:spacing w:after="0" w:line="240" w:lineRule="auto"/>
              <w:jc w:val="center"/>
              <w:rPr>
                <w:rFonts w:eastAsia="Times New Roman" w:cs="Arial"/>
                <w:szCs w:val="20"/>
                <w:lang w:eastAsia="ar-SA"/>
              </w:rPr>
            </w:pPr>
          </w:p>
        </w:tc>
        <w:tc>
          <w:tcPr>
            <w:tcW w:w="832" w:type="dxa"/>
            <w:tcBorders>
              <w:top w:val="single" w:sz="4" w:space="0" w:color="000000"/>
              <w:left w:val="single" w:sz="4" w:space="0" w:color="000000"/>
              <w:bottom w:val="single" w:sz="4" w:space="0" w:color="000000"/>
              <w:right w:val="single" w:sz="4" w:space="0" w:color="000000"/>
            </w:tcBorders>
            <w:vAlign w:val="center"/>
          </w:tcPr>
          <w:p w14:paraId="18677D3A" w14:textId="77777777" w:rsidR="002B0110" w:rsidRPr="00EC0A6F" w:rsidRDefault="002B0110" w:rsidP="002B0110">
            <w:pPr>
              <w:widowControl w:val="0"/>
              <w:spacing w:after="0" w:line="240" w:lineRule="auto"/>
              <w:jc w:val="center"/>
              <w:rPr>
                <w:rFonts w:eastAsia="Times New Roman" w:cs="Arial"/>
                <w:szCs w:val="20"/>
                <w:lang w:eastAsia="ar-SA"/>
              </w:rPr>
            </w:pPr>
          </w:p>
        </w:tc>
        <w:tc>
          <w:tcPr>
            <w:tcW w:w="1353" w:type="dxa"/>
            <w:tcBorders>
              <w:top w:val="single" w:sz="4" w:space="0" w:color="000000"/>
              <w:left w:val="single" w:sz="4" w:space="0" w:color="000000"/>
              <w:bottom w:val="single" w:sz="4" w:space="0" w:color="000000"/>
              <w:right w:val="single" w:sz="4" w:space="0" w:color="000000"/>
            </w:tcBorders>
            <w:vAlign w:val="center"/>
          </w:tcPr>
          <w:p w14:paraId="553BD8C9" w14:textId="77777777" w:rsidR="002B0110" w:rsidRPr="00EC0A6F" w:rsidRDefault="002B0110" w:rsidP="002B0110">
            <w:pPr>
              <w:widowControl w:val="0"/>
              <w:spacing w:after="0" w:line="240" w:lineRule="auto"/>
              <w:jc w:val="center"/>
              <w:rPr>
                <w:rFonts w:eastAsia="Times New Roman" w:cs="Arial"/>
                <w:szCs w:val="20"/>
                <w:lang w:eastAsia="ar-SA"/>
              </w:rPr>
            </w:pPr>
          </w:p>
        </w:tc>
      </w:tr>
      <w:tr w:rsidR="002B0110" w:rsidRPr="00EC0A6F" w14:paraId="6F98BBF3" w14:textId="77777777" w:rsidTr="008F1F00">
        <w:trPr>
          <w:cantSplit/>
          <w:trHeight w:val="227"/>
          <w:jc w:val="center"/>
        </w:trPr>
        <w:tc>
          <w:tcPr>
            <w:tcW w:w="500" w:type="dxa"/>
            <w:tcBorders>
              <w:top w:val="single" w:sz="4" w:space="0" w:color="000000"/>
              <w:left w:val="single" w:sz="4" w:space="0" w:color="000000"/>
              <w:bottom w:val="single" w:sz="4" w:space="0" w:color="000000"/>
              <w:right w:val="single" w:sz="4" w:space="0" w:color="000000"/>
            </w:tcBorders>
            <w:vAlign w:val="center"/>
          </w:tcPr>
          <w:p w14:paraId="1D3F5766" w14:textId="77777777" w:rsidR="002B0110" w:rsidRPr="00EC0A6F" w:rsidRDefault="002B0110" w:rsidP="002B0110">
            <w:pPr>
              <w:widowControl w:val="0"/>
              <w:numPr>
                <w:ilvl w:val="0"/>
                <w:numId w:val="26"/>
              </w:numPr>
              <w:suppressAutoHyphens/>
              <w:spacing w:after="0" w:line="240" w:lineRule="auto"/>
              <w:ind w:left="113" w:firstLine="57"/>
              <w:jc w:val="center"/>
              <w:rPr>
                <w:rFonts w:eastAsia="Times New Roman" w:cs="Arial"/>
                <w:szCs w:val="20"/>
              </w:rPr>
            </w:pPr>
          </w:p>
        </w:tc>
        <w:tc>
          <w:tcPr>
            <w:tcW w:w="1911" w:type="dxa"/>
            <w:gridSpan w:val="2"/>
            <w:tcBorders>
              <w:top w:val="single" w:sz="4" w:space="0" w:color="000000"/>
              <w:left w:val="single" w:sz="4" w:space="0" w:color="000000"/>
              <w:bottom w:val="single" w:sz="4" w:space="0" w:color="000000"/>
              <w:right w:val="single" w:sz="4" w:space="0" w:color="000000"/>
            </w:tcBorders>
            <w:vAlign w:val="center"/>
          </w:tcPr>
          <w:p w14:paraId="22089DD4" w14:textId="77777777" w:rsidR="002B0110" w:rsidRDefault="002B0110" w:rsidP="002B0110">
            <w:pPr>
              <w:rPr>
                <w:rFonts w:cs="Arial"/>
                <w:color w:val="000000"/>
                <w:szCs w:val="20"/>
              </w:rPr>
            </w:pPr>
            <w:r>
              <w:rPr>
                <w:rFonts w:cs="Arial"/>
                <w:color w:val="000000"/>
                <w:szCs w:val="20"/>
              </w:rPr>
              <w:t>Płyn do płukania BOOSTER min 1l</w:t>
            </w:r>
          </w:p>
        </w:tc>
        <w:tc>
          <w:tcPr>
            <w:tcW w:w="1158" w:type="dxa"/>
            <w:tcBorders>
              <w:top w:val="single" w:sz="4" w:space="0" w:color="000000"/>
              <w:left w:val="single" w:sz="4" w:space="0" w:color="000000"/>
              <w:bottom w:val="single" w:sz="4" w:space="0" w:color="000000"/>
            </w:tcBorders>
            <w:vAlign w:val="center"/>
          </w:tcPr>
          <w:p w14:paraId="3F9B8337" w14:textId="77777777" w:rsidR="002B0110" w:rsidRPr="00EC0A6F" w:rsidRDefault="002B0110" w:rsidP="002B0110">
            <w:pPr>
              <w:pStyle w:val="Zawartotabeli"/>
              <w:jc w:val="center"/>
              <w:rPr>
                <w:rFonts w:cs="Arial"/>
                <w:color w:val="000000"/>
                <w:szCs w:val="20"/>
              </w:rPr>
            </w:pPr>
          </w:p>
        </w:tc>
        <w:tc>
          <w:tcPr>
            <w:tcW w:w="568" w:type="dxa"/>
            <w:tcBorders>
              <w:top w:val="single" w:sz="4" w:space="0" w:color="000000"/>
              <w:left w:val="single" w:sz="4" w:space="0" w:color="000000"/>
              <w:bottom w:val="single" w:sz="4" w:space="0" w:color="000000"/>
              <w:right w:val="single" w:sz="4" w:space="0" w:color="000000"/>
            </w:tcBorders>
            <w:vAlign w:val="center"/>
          </w:tcPr>
          <w:p w14:paraId="4C05AD78" w14:textId="77777777" w:rsidR="002B0110" w:rsidRDefault="002B0110" w:rsidP="002B0110">
            <w:pPr>
              <w:jc w:val="center"/>
              <w:rPr>
                <w:rFonts w:cs="Arial"/>
                <w:color w:val="000000"/>
                <w:szCs w:val="20"/>
              </w:rPr>
            </w:pPr>
            <w:r>
              <w:rPr>
                <w:rFonts w:cs="Arial"/>
                <w:color w:val="000000"/>
                <w:szCs w:val="20"/>
              </w:rPr>
              <w:t xml:space="preserve">szt. </w:t>
            </w:r>
          </w:p>
        </w:tc>
        <w:tc>
          <w:tcPr>
            <w:tcW w:w="571" w:type="dxa"/>
            <w:tcBorders>
              <w:top w:val="single" w:sz="4" w:space="0" w:color="000000"/>
              <w:left w:val="single" w:sz="4" w:space="0" w:color="000000"/>
              <w:bottom w:val="single" w:sz="4" w:space="0" w:color="000000"/>
              <w:right w:val="single" w:sz="4" w:space="0" w:color="000000"/>
            </w:tcBorders>
            <w:vAlign w:val="center"/>
          </w:tcPr>
          <w:p w14:paraId="10DCC24B" w14:textId="77777777" w:rsidR="002B0110" w:rsidRDefault="002B0110" w:rsidP="002B0110">
            <w:pPr>
              <w:jc w:val="center"/>
              <w:rPr>
                <w:rFonts w:cs="Arial"/>
                <w:color w:val="000000"/>
                <w:szCs w:val="20"/>
              </w:rPr>
            </w:pPr>
            <w:r>
              <w:rPr>
                <w:rFonts w:cs="Arial"/>
                <w:color w:val="000000"/>
                <w:szCs w:val="20"/>
              </w:rPr>
              <w:t>30</w:t>
            </w:r>
          </w:p>
        </w:tc>
        <w:tc>
          <w:tcPr>
            <w:tcW w:w="922" w:type="dxa"/>
            <w:tcBorders>
              <w:top w:val="single" w:sz="4" w:space="0" w:color="000000"/>
              <w:left w:val="single" w:sz="4" w:space="0" w:color="000000"/>
              <w:bottom w:val="single" w:sz="4" w:space="0" w:color="000000"/>
              <w:right w:val="single" w:sz="4" w:space="0" w:color="000000"/>
            </w:tcBorders>
            <w:vAlign w:val="center"/>
          </w:tcPr>
          <w:p w14:paraId="001667BB" w14:textId="77777777" w:rsidR="002B0110" w:rsidRPr="00EC0A6F" w:rsidRDefault="002B0110" w:rsidP="002B0110">
            <w:pPr>
              <w:widowControl w:val="0"/>
              <w:spacing w:after="0" w:line="240" w:lineRule="auto"/>
              <w:jc w:val="center"/>
              <w:rPr>
                <w:rFonts w:eastAsia="Times New Roman" w:cs="Arial"/>
                <w:szCs w:val="20"/>
                <w:lang w:eastAsia="ar-SA"/>
              </w:rPr>
            </w:pPr>
          </w:p>
        </w:tc>
        <w:tc>
          <w:tcPr>
            <w:tcW w:w="1031" w:type="dxa"/>
            <w:tcBorders>
              <w:top w:val="single" w:sz="4" w:space="0" w:color="000000"/>
              <w:left w:val="single" w:sz="4" w:space="0" w:color="000000"/>
              <w:bottom w:val="single" w:sz="4" w:space="0" w:color="000000"/>
              <w:right w:val="single" w:sz="4" w:space="0" w:color="000000"/>
            </w:tcBorders>
            <w:vAlign w:val="center"/>
          </w:tcPr>
          <w:p w14:paraId="7696120D" w14:textId="77777777" w:rsidR="002B0110" w:rsidRPr="00EC0A6F" w:rsidRDefault="002B0110" w:rsidP="002B0110">
            <w:pPr>
              <w:widowControl w:val="0"/>
              <w:spacing w:after="0" w:line="240" w:lineRule="auto"/>
              <w:jc w:val="center"/>
              <w:rPr>
                <w:rFonts w:eastAsia="Times New Roman" w:cs="Arial"/>
                <w:szCs w:val="20"/>
                <w:lang w:eastAsia="ar-SA"/>
              </w:rPr>
            </w:pPr>
          </w:p>
        </w:tc>
        <w:tc>
          <w:tcPr>
            <w:tcW w:w="511" w:type="dxa"/>
            <w:tcBorders>
              <w:top w:val="single" w:sz="4" w:space="0" w:color="000000"/>
              <w:left w:val="single" w:sz="4" w:space="0" w:color="000000"/>
              <w:bottom w:val="single" w:sz="4" w:space="0" w:color="000000"/>
              <w:right w:val="single" w:sz="4" w:space="0" w:color="000000"/>
            </w:tcBorders>
            <w:vAlign w:val="center"/>
          </w:tcPr>
          <w:p w14:paraId="763F6180" w14:textId="77777777" w:rsidR="002B0110" w:rsidRPr="00EC0A6F" w:rsidRDefault="002B0110" w:rsidP="002B0110">
            <w:pPr>
              <w:widowControl w:val="0"/>
              <w:spacing w:after="0" w:line="240" w:lineRule="auto"/>
              <w:jc w:val="center"/>
              <w:rPr>
                <w:rFonts w:eastAsia="Times New Roman" w:cs="Arial"/>
                <w:szCs w:val="20"/>
                <w:lang w:eastAsia="ar-SA"/>
              </w:rPr>
            </w:pPr>
          </w:p>
        </w:tc>
        <w:tc>
          <w:tcPr>
            <w:tcW w:w="832" w:type="dxa"/>
            <w:tcBorders>
              <w:top w:val="single" w:sz="4" w:space="0" w:color="000000"/>
              <w:left w:val="single" w:sz="4" w:space="0" w:color="000000"/>
              <w:bottom w:val="single" w:sz="4" w:space="0" w:color="000000"/>
              <w:right w:val="single" w:sz="4" w:space="0" w:color="000000"/>
            </w:tcBorders>
            <w:vAlign w:val="center"/>
          </w:tcPr>
          <w:p w14:paraId="788C5ED0" w14:textId="77777777" w:rsidR="002B0110" w:rsidRPr="00EC0A6F" w:rsidRDefault="002B0110" w:rsidP="002B0110">
            <w:pPr>
              <w:widowControl w:val="0"/>
              <w:spacing w:after="0" w:line="240" w:lineRule="auto"/>
              <w:jc w:val="center"/>
              <w:rPr>
                <w:rFonts w:eastAsia="Times New Roman" w:cs="Arial"/>
                <w:szCs w:val="20"/>
                <w:lang w:eastAsia="ar-SA"/>
              </w:rPr>
            </w:pPr>
          </w:p>
        </w:tc>
        <w:tc>
          <w:tcPr>
            <w:tcW w:w="1353" w:type="dxa"/>
            <w:tcBorders>
              <w:top w:val="single" w:sz="4" w:space="0" w:color="000000"/>
              <w:left w:val="single" w:sz="4" w:space="0" w:color="000000"/>
              <w:bottom w:val="single" w:sz="4" w:space="0" w:color="000000"/>
              <w:right w:val="single" w:sz="4" w:space="0" w:color="000000"/>
            </w:tcBorders>
            <w:vAlign w:val="center"/>
          </w:tcPr>
          <w:p w14:paraId="3C1E4062" w14:textId="77777777" w:rsidR="002B0110" w:rsidRPr="00EC0A6F" w:rsidRDefault="002B0110" w:rsidP="002B0110">
            <w:pPr>
              <w:widowControl w:val="0"/>
              <w:spacing w:after="0" w:line="240" w:lineRule="auto"/>
              <w:jc w:val="center"/>
              <w:rPr>
                <w:rFonts w:eastAsia="Times New Roman" w:cs="Arial"/>
                <w:szCs w:val="20"/>
                <w:lang w:eastAsia="ar-SA"/>
              </w:rPr>
            </w:pPr>
          </w:p>
        </w:tc>
      </w:tr>
      <w:tr w:rsidR="002B0110" w:rsidRPr="00EC0A6F" w14:paraId="04044FEF" w14:textId="77777777" w:rsidTr="008F1F00">
        <w:trPr>
          <w:cantSplit/>
          <w:trHeight w:val="227"/>
          <w:jc w:val="center"/>
        </w:trPr>
        <w:tc>
          <w:tcPr>
            <w:tcW w:w="500" w:type="dxa"/>
            <w:tcBorders>
              <w:top w:val="single" w:sz="4" w:space="0" w:color="000000"/>
              <w:left w:val="single" w:sz="4" w:space="0" w:color="000000"/>
              <w:bottom w:val="single" w:sz="4" w:space="0" w:color="000000"/>
              <w:right w:val="single" w:sz="4" w:space="0" w:color="000000"/>
            </w:tcBorders>
            <w:vAlign w:val="center"/>
          </w:tcPr>
          <w:p w14:paraId="516F5D00" w14:textId="77777777" w:rsidR="002B0110" w:rsidRPr="00EC0A6F" w:rsidRDefault="002B0110" w:rsidP="002B0110">
            <w:pPr>
              <w:widowControl w:val="0"/>
              <w:numPr>
                <w:ilvl w:val="0"/>
                <w:numId w:val="26"/>
              </w:numPr>
              <w:suppressAutoHyphens/>
              <w:spacing w:after="0" w:line="240" w:lineRule="auto"/>
              <w:ind w:left="113" w:firstLine="57"/>
              <w:jc w:val="center"/>
              <w:rPr>
                <w:rFonts w:eastAsia="Times New Roman" w:cs="Arial"/>
                <w:szCs w:val="20"/>
              </w:rPr>
            </w:pPr>
          </w:p>
        </w:tc>
        <w:tc>
          <w:tcPr>
            <w:tcW w:w="1911" w:type="dxa"/>
            <w:gridSpan w:val="2"/>
            <w:tcBorders>
              <w:top w:val="single" w:sz="4" w:space="0" w:color="000000"/>
              <w:left w:val="single" w:sz="4" w:space="0" w:color="000000"/>
              <w:bottom w:val="single" w:sz="4" w:space="0" w:color="000000"/>
              <w:right w:val="single" w:sz="4" w:space="0" w:color="000000"/>
            </w:tcBorders>
            <w:vAlign w:val="center"/>
          </w:tcPr>
          <w:p w14:paraId="384FAF6E" w14:textId="77777777" w:rsidR="002B0110" w:rsidRDefault="002B0110" w:rsidP="002B0110">
            <w:pPr>
              <w:rPr>
                <w:rFonts w:cs="Arial"/>
                <w:color w:val="000000"/>
                <w:szCs w:val="20"/>
              </w:rPr>
            </w:pPr>
            <w:r>
              <w:rPr>
                <w:rFonts w:cs="Arial"/>
                <w:color w:val="000000"/>
                <w:szCs w:val="20"/>
              </w:rPr>
              <w:t>Płyn do płukania LENOR min 756 ml</w:t>
            </w:r>
          </w:p>
        </w:tc>
        <w:tc>
          <w:tcPr>
            <w:tcW w:w="1158" w:type="dxa"/>
            <w:tcBorders>
              <w:top w:val="single" w:sz="4" w:space="0" w:color="000000"/>
              <w:left w:val="single" w:sz="4" w:space="0" w:color="000000"/>
              <w:bottom w:val="single" w:sz="4" w:space="0" w:color="000000"/>
            </w:tcBorders>
            <w:vAlign w:val="center"/>
          </w:tcPr>
          <w:p w14:paraId="6409CE0C" w14:textId="77777777" w:rsidR="002B0110" w:rsidRPr="00EC0A6F" w:rsidRDefault="002B0110" w:rsidP="002B0110">
            <w:pPr>
              <w:pStyle w:val="Zawartotabeli"/>
              <w:jc w:val="center"/>
              <w:rPr>
                <w:rFonts w:cs="Arial"/>
                <w:color w:val="000000"/>
                <w:szCs w:val="20"/>
              </w:rPr>
            </w:pPr>
          </w:p>
        </w:tc>
        <w:tc>
          <w:tcPr>
            <w:tcW w:w="568" w:type="dxa"/>
            <w:tcBorders>
              <w:top w:val="single" w:sz="4" w:space="0" w:color="000000"/>
              <w:left w:val="single" w:sz="4" w:space="0" w:color="000000"/>
              <w:bottom w:val="single" w:sz="4" w:space="0" w:color="000000"/>
              <w:right w:val="single" w:sz="4" w:space="0" w:color="000000"/>
            </w:tcBorders>
            <w:vAlign w:val="center"/>
          </w:tcPr>
          <w:p w14:paraId="6732A050" w14:textId="77777777" w:rsidR="002B0110" w:rsidRDefault="002B0110" w:rsidP="002B0110">
            <w:pPr>
              <w:jc w:val="center"/>
              <w:rPr>
                <w:rFonts w:cs="Arial"/>
                <w:color w:val="000000"/>
                <w:szCs w:val="20"/>
              </w:rPr>
            </w:pPr>
            <w:r>
              <w:rPr>
                <w:rFonts w:cs="Arial"/>
                <w:color w:val="000000"/>
                <w:szCs w:val="20"/>
              </w:rPr>
              <w:t xml:space="preserve">szt. </w:t>
            </w:r>
          </w:p>
        </w:tc>
        <w:tc>
          <w:tcPr>
            <w:tcW w:w="571" w:type="dxa"/>
            <w:tcBorders>
              <w:top w:val="single" w:sz="4" w:space="0" w:color="000000"/>
              <w:left w:val="single" w:sz="4" w:space="0" w:color="000000"/>
              <w:bottom w:val="single" w:sz="4" w:space="0" w:color="000000"/>
              <w:right w:val="single" w:sz="4" w:space="0" w:color="000000"/>
            </w:tcBorders>
            <w:vAlign w:val="center"/>
          </w:tcPr>
          <w:p w14:paraId="1C3D03DE" w14:textId="77777777" w:rsidR="002B0110" w:rsidRDefault="002B0110" w:rsidP="002B0110">
            <w:pPr>
              <w:jc w:val="center"/>
              <w:rPr>
                <w:rFonts w:cs="Arial"/>
                <w:color w:val="000000"/>
                <w:szCs w:val="20"/>
              </w:rPr>
            </w:pPr>
            <w:r>
              <w:rPr>
                <w:rFonts w:cs="Arial"/>
                <w:color w:val="000000"/>
                <w:szCs w:val="20"/>
              </w:rPr>
              <w:t>18</w:t>
            </w:r>
          </w:p>
        </w:tc>
        <w:tc>
          <w:tcPr>
            <w:tcW w:w="922" w:type="dxa"/>
            <w:tcBorders>
              <w:top w:val="single" w:sz="4" w:space="0" w:color="000000"/>
              <w:left w:val="single" w:sz="4" w:space="0" w:color="000000"/>
              <w:bottom w:val="single" w:sz="4" w:space="0" w:color="000000"/>
              <w:right w:val="single" w:sz="4" w:space="0" w:color="000000"/>
            </w:tcBorders>
            <w:vAlign w:val="center"/>
          </w:tcPr>
          <w:p w14:paraId="6BCA1737" w14:textId="77777777" w:rsidR="002B0110" w:rsidRPr="00EC0A6F" w:rsidRDefault="002B0110" w:rsidP="002B0110">
            <w:pPr>
              <w:widowControl w:val="0"/>
              <w:spacing w:after="0" w:line="240" w:lineRule="auto"/>
              <w:jc w:val="center"/>
              <w:rPr>
                <w:rFonts w:eastAsia="Times New Roman" w:cs="Arial"/>
                <w:szCs w:val="20"/>
                <w:lang w:eastAsia="ar-SA"/>
              </w:rPr>
            </w:pPr>
          </w:p>
        </w:tc>
        <w:tc>
          <w:tcPr>
            <w:tcW w:w="1031" w:type="dxa"/>
            <w:tcBorders>
              <w:top w:val="single" w:sz="4" w:space="0" w:color="000000"/>
              <w:left w:val="single" w:sz="4" w:space="0" w:color="000000"/>
              <w:bottom w:val="single" w:sz="4" w:space="0" w:color="000000"/>
              <w:right w:val="single" w:sz="4" w:space="0" w:color="000000"/>
            </w:tcBorders>
            <w:vAlign w:val="center"/>
          </w:tcPr>
          <w:p w14:paraId="42E98254" w14:textId="77777777" w:rsidR="002B0110" w:rsidRPr="00EC0A6F" w:rsidRDefault="002B0110" w:rsidP="002B0110">
            <w:pPr>
              <w:widowControl w:val="0"/>
              <w:spacing w:after="0" w:line="240" w:lineRule="auto"/>
              <w:jc w:val="center"/>
              <w:rPr>
                <w:rFonts w:eastAsia="Times New Roman" w:cs="Arial"/>
                <w:szCs w:val="20"/>
                <w:lang w:eastAsia="ar-SA"/>
              </w:rPr>
            </w:pPr>
          </w:p>
        </w:tc>
        <w:tc>
          <w:tcPr>
            <w:tcW w:w="511" w:type="dxa"/>
            <w:tcBorders>
              <w:top w:val="single" w:sz="4" w:space="0" w:color="000000"/>
              <w:left w:val="single" w:sz="4" w:space="0" w:color="000000"/>
              <w:bottom w:val="single" w:sz="4" w:space="0" w:color="000000"/>
              <w:right w:val="single" w:sz="4" w:space="0" w:color="000000"/>
            </w:tcBorders>
            <w:vAlign w:val="center"/>
          </w:tcPr>
          <w:p w14:paraId="1339B958" w14:textId="77777777" w:rsidR="002B0110" w:rsidRPr="00EC0A6F" w:rsidRDefault="002B0110" w:rsidP="002B0110">
            <w:pPr>
              <w:widowControl w:val="0"/>
              <w:spacing w:after="0" w:line="240" w:lineRule="auto"/>
              <w:jc w:val="center"/>
              <w:rPr>
                <w:rFonts w:eastAsia="Times New Roman" w:cs="Arial"/>
                <w:szCs w:val="20"/>
                <w:lang w:eastAsia="ar-SA"/>
              </w:rPr>
            </w:pPr>
          </w:p>
        </w:tc>
        <w:tc>
          <w:tcPr>
            <w:tcW w:w="832" w:type="dxa"/>
            <w:tcBorders>
              <w:top w:val="single" w:sz="4" w:space="0" w:color="000000"/>
              <w:left w:val="single" w:sz="4" w:space="0" w:color="000000"/>
              <w:bottom w:val="single" w:sz="4" w:space="0" w:color="000000"/>
              <w:right w:val="single" w:sz="4" w:space="0" w:color="000000"/>
            </w:tcBorders>
            <w:vAlign w:val="center"/>
          </w:tcPr>
          <w:p w14:paraId="28881CDE" w14:textId="77777777" w:rsidR="002B0110" w:rsidRPr="00EC0A6F" w:rsidRDefault="002B0110" w:rsidP="002B0110">
            <w:pPr>
              <w:widowControl w:val="0"/>
              <w:spacing w:after="0" w:line="240" w:lineRule="auto"/>
              <w:jc w:val="center"/>
              <w:rPr>
                <w:rFonts w:eastAsia="Times New Roman" w:cs="Arial"/>
                <w:szCs w:val="20"/>
                <w:lang w:eastAsia="ar-SA"/>
              </w:rPr>
            </w:pPr>
          </w:p>
        </w:tc>
        <w:tc>
          <w:tcPr>
            <w:tcW w:w="1353" w:type="dxa"/>
            <w:tcBorders>
              <w:top w:val="single" w:sz="4" w:space="0" w:color="000000"/>
              <w:left w:val="single" w:sz="4" w:space="0" w:color="000000"/>
              <w:bottom w:val="single" w:sz="4" w:space="0" w:color="000000"/>
              <w:right w:val="single" w:sz="4" w:space="0" w:color="000000"/>
            </w:tcBorders>
            <w:vAlign w:val="center"/>
          </w:tcPr>
          <w:p w14:paraId="08C83776" w14:textId="77777777" w:rsidR="002B0110" w:rsidRPr="00EC0A6F" w:rsidRDefault="002B0110" w:rsidP="002B0110">
            <w:pPr>
              <w:widowControl w:val="0"/>
              <w:spacing w:after="0" w:line="240" w:lineRule="auto"/>
              <w:jc w:val="center"/>
              <w:rPr>
                <w:rFonts w:eastAsia="Times New Roman" w:cs="Arial"/>
                <w:szCs w:val="20"/>
                <w:lang w:eastAsia="ar-SA"/>
              </w:rPr>
            </w:pPr>
          </w:p>
        </w:tc>
      </w:tr>
      <w:tr w:rsidR="002B0110" w:rsidRPr="00EC0A6F" w14:paraId="7B284191" w14:textId="77777777" w:rsidTr="008F1F00">
        <w:trPr>
          <w:cantSplit/>
          <w:trHeight w:val="227"/>
          <w:jc w:val="center"/>
        </w:trPr>
        <w:tc>
          <w:tcPr>
            <w:tcW w:w="500" w:type="dxa"/>
            <w:tcBorders>
              <w:top w:val="single" w:sz="4" w:space="0" w:color="000000"/>
              <w:left w:val="single" w:sz="4" w:space="0" w:color="000000"/>
              <w:bottom w:val="single" w:sz="4" w:space="0" w:color="000000"/>
              <w:right w:val="single" w:sz="4" w:space="0" w:color="000000"/>
            </w:tcBorders>
            <w:vAlign w:val="center"/>
          </w:tcPr>
          <w:p w14:paraId="347B41CA" w14:textId="77777777" w:rsidR="002B0110" w:rsidRPr="00EC0A6F" w:rsidRDefault="002B0110" w:rsidP="002B0110">
            <w:pPr>
              <w:widowControl w:val="0"/>
              <w:numPr>
                <w:ilvl w:val="0"/>
                <w:numId w:val="26"/>
              </w:numPr>
              <w:suppressAutoHyphens/>
              <w:spacing w:after="0" w:line="240" w:lineRule="auto"/>
              <w:ind w:left="113" w:firstLine="57"/>
              <w:jc w:val="center"/>
              <w:rPr>
                <w:rFonts w:eastAsia="Times New Roman" w:cs="Arial"/>
                <w:szCs w:val="20"/>
              </w:rPr>
            </w:pPr>
          </w:p>
        </w:tc>
        <w:tc>
          <w:tcPr>
            <w:tcW w:w="1911" w:type="dxa"/>
            <w:gridSpan w:val="2"/>
            <w:tcBorders>
              <w:top w:val="single" w:sz="4" w:space="0" w:color="000000"/>
              <w:left w:val="single" w:sz="4" w:space="0" w:color="000000"/>
              <w:bottom w:val="single" w:sz="4" w:space="0" w:color="000000"/>
              <w:right w:val="single" w:sz="4" w:space="0" w:color="000000"/>
            </w:tcBorders>
            <w:vAlign w:val="center"/>
          </w:tcPr>
          <w:p w14:paraId="7797C489" w14:textId="77777777" w:rsidR="002B0110" w:rsidRDefault="002B0110" w:rsidP="002B0110">
            <w:pPr>
              <w:rPr>
                <w:rFonts w:cs="Arial"/>
                <w:color w:val="000000"/>
                <w:szCs w:val="20"/>
              </w:rPr>
            </w:pPr>
            <w:r>
              <w:rPr>
                <w:rFonts w:cs="Arial"/>
                <w:color w:val="000000"/>
                <w:szCs w:val="20"/>
              </w:rPr>
              <w:t>Odświeżacz powietrza w żelu KOLORADO 150g</w:t>
            </w:r>
          </w:p>
        </w:tc>
        <w:tc>
          <w:tcPr>
            <w:tcW w:w="1158" w:type="dxa"/>
            <w:tcBorders>
              <w:top w:val="single" w:sz="4" w:space="0" w:color="000000"/>
              <w:left w:val="single" w:sz="4" w:space="0" w:color="000000"/>
              <w:bottom w:val="single" w:sz="4" w:space="0" w:color="000000"/>
            </w:tcBorders>
            <w:vAlign w:val="center"/>
          </w:tcPr>
          <w:p w14:paraId="145BBA07" w14:textId="77777777" w:rsidR="002B0110" w:rsidRPr="00EC0A6F" w:rsidRDefault="002B0110" w:rsidP="002B0110">
            <w:pPr>
              <w:pStyle w:val="Zawartotabeli"/>
              <w:jc w:val="center"/>
              <w:rPr>
                <w:rFonts w:cs="Arial"/>
                <w:color w:val="000000"/>
                <w:szCs w:val="20"/>
              </w:rPr>
            </w:pPr>
          </w:p>
        </w:tc>
        <w:tc>
          <w:tcPr>
            <w:tcW w:w="568" w:type="dxa"/>
            <w:tcBorders>
              <w:top w:val="single" w:sz="4" w:space="0" w:color="000000"/>
              <w:left w:val="single" w:sz="4" w:space="0" w:color="000000"/>
              <w:bottom w:val="single" w:sz="4" w:space="0" w:color="000000"/>
              <w:right w:val="single" w:sz="4" w:space="0" w:color="000000"/>
            </w:tcBorders>
            <w:vAlign w:val="center"/>
          </w:tcPr>
          <w:p w14:paraId="1DFC5492" w14:textId="77777777" w:rsidR="002B0110" w:rsidRDefault="002B0110" w:rsidP="002B0110">
            <w:pPr>
              <w:jc w:val="center"/>
              <w:rPr>
                <w:rFonts w:cs="Arial"/>
                <w:color w:val="000000"/>
                <w:szCs w:val="20"/>
              </w:rPr>
            </w:pPr>
            <w:r>
              <w:rPr>
                <w:rFonts w:cs="Arial"/>
                <w:color w:val="000000"/>
                <w:szCs w:val="20"/>
              </w:rPr>
              <w:t xml:space="preserve">szt. </w:t>
            </w:r>
          </w:p>
        </w:tc>
        <w:tc>
          <w:tcPr>
            <w:tcW w:w="571" w:type="dxa"/>
            <w:tcBorders>
              <w:top w:val="single" w:sz="4" w:space="0" w:color="000000"/>
              <w:left w:val="single" w:sz="4" w:space="0" w:color="000000"/>
              <w:bottom w:val="single" w:sz="4" w:space="0" w:color="000000"/>
              <w:right w:val="single" w:sz="4" w:space="0" w:color="000000"/>
            </w:tcBorders>
            <w:vAlign w:val="center"/>
          </w:tcPr>
          <w:p w14:paraId="74451717" w14:textId="77777777" w:rsidR="002B0110" w:rsidRDefault="002B0110" w:rsidP="002B0110">
            <w:pPr>
              <w:jc w:val="center"/>
              <w:rPr>
                <w:rFonts w:cs="Arial"/>
                <w:color w:val="000000"/>
                <w:szCs w:val="20"/>
              </w:rPr>
            </w:pPr>
            <w:r>
              <w:rPr>
                <w:rFonts w:cs="Arial"/>
                <w:color w:val="000000"/>
                <w:szCs w:val="20"/>
              </w:rPr>
              <w:t>36</w:t>
            </w:r>
          </w:p>
        </w:tc>
        <w:tc>
          <w:tcPr>
            <w:tcW w:w="922" w:type="dxa"/>
            <w:tcBorders>
              <w:top w:val="single" w:sz="4" w:space="0" w:color="000000"/>
              <w:left w:val="single" w:sz="4" w:space="0" w:color="000000"/>
              <w:bottom w:val="single" w:sz="4" w:space="0" w:color="000000"/>
              <w:right w:val="single" w:sz="4" w:space="0" w:color="000000"/>
            </w:tcBorders>
            <w:vAlign w:val="center"/>
          </w:tcPr>
          <w:p w14:paraId="1993B416" w14:textId="77777777" w:rsidR="002B0110" w:rsidRPr="00EC0A6F" w:rsidRDefault="002B0110" w:rsidP="002B0110">
            <w:pPr>
              <w:widowControl w:val="0"/>
              <w:spacing w:after="0" w:line="240" w:lineRule="auto"/>
              <w:jc w:val="center"/>
              <w:rPr>
                <w:rFonts w:eastAsia="Times New Roman" w:cs="Arial"/>
                <w:szCs w:val="20"/>
                <w:lang w:eastAsia="ar-SA"/>
              </w:rPr>
            </w:pPr>
          </w:p>
        </w:tc>
        <w:tc>
          <w:tcPr>
            <w:tcW w:w="1031" w:type="dxa"/>
            <w:tcBorders>
              <w:top w:val="single" w:sz="4" w:space="0" w:color="000000"/>
              <w:left w:val="single" w:sz="4" w:space="0" w:color="000000"/>
              <w:bottom w:val="single" w:sz="4" w:space="0" w:color="000000"/>
              <w:right w:val="single" w:sz="4" w:space="0" w:color="000000"/>
            </w:tcBorders>
            <w:vAlign w:val="center"/>
          </w:tcPr>
          <w:p w14:paraId="527064AA" w14:textId="77777777" w:rsidR="002B0110" w:rsidRPr="00EC0A6F" w:rsidRDefault="002B0110" w:rsidP="002B0110">
            <w:pPr>
              <w:widowControl w:val="0"/>
              <w:spacing w:after="0" w:line="240" w:lineRule="auto"/>
              <w:jc w:val="center"/>
              <w:rPr>
                <w:rFonts w:eastAsia="Times New Roman" w:cs="Arial"/>
                <w:szCs w:val="20"/>
                <w:lang w:eastAsia="ar-SA"/>
              </w:rPr>
            </w:pPr>
          </w:p>
        </w:tc>
        <w:tc>
          <w:tcPr>
            <w:tcW w:w="511" w:type="dxa"/>
            <w:tcBorders>
              <w:top w:val="single" w:sz="4" w:space="0" w:color="000000"/>
              <w:left w:val="single" w:sz="4" w:space="0" w:color="000000"/>
              <w:bottom w:val="single" w:sz="4" w:space="0" w:color="000000"/>
              <w:right w:val="single" w:sz="4" w:space="0" w:color="000000"/>
            </w:tcBorders>
            <w:vAlign w:val="center"/>
          </w:tcPr>
          <w:p w14:paraId="3CD2C232" w14:textId="77777777" w:rsidR="002B0110" w:rsidRPr="00EC0A6F" w:rsidRDefault="002B0110" w:rsidP="002B0110">
            <w:pPr>
              <w:widowControl w:val="0"/>
              <w:spacing w:after="0" w:line="240" w:lineRule="auto"/>
              <w:jc w:val="center"/>
              <w:rPr>
                <w:rFonts w:eastAsia="Times New Roman" w:cs="Arial"/>
                <w:szCs w:val="20"/>
                <w:lang w:eastAsia="ar-SA"/>
              </w:rPr>
            </w:pPr>
          </w:p>
        </w:tc>
        <w:tc>
          <w:tcPr>
            <w:tcW w:w="832" w:type="dxa"/>
            <w:tcBorders>
              <w:top w:val="single" w:sz="4" w:space="0" w:color="000000"/>
              <w:left w:val="single" w:sz="4" w:space="0" w:color="000000"/>
              <w:bottom w:val="single" w:sz="4" w:space="0" w:color="000000"/>
              <w:right w:val="single" w:sz="4" w:space="0" w:color="000000"/>
            </w:tcBorders>
            <w:vAlign w:val="center"/>
          </w:tcPr>
          <w:p w14:paraId="7C70DC57" w14:textId="77777777" w:rsidR="002B0110" w:rsidRPr="00EC0A6F" w:rsidRDefault="002B0110" w:rsidP="002B0110">
            <w:pPr>
              <w:widowControl w:val="0"/>
              <w:spacing w:after="0" w:line="240" w:lineRule="auto"/>
              <w:jc w:val="center"/>
              <w:rPr>
                <w:rFonts w:eastAsia="Times New Roman" w:cs="Arial"/>
                <w:szCs w:val="20"/>
                <w:lang w:eastAsia="ar-SA"/>
              </w:rPr>
            </w:pPr>
          </w:p>
        </w:tc>
        <w:tc>
          <w:tcPr>
            <w:tcW w:w="1353" w:type="dxa"/>
            <w:tcBorders>
              <w:top w:val="single" w:sz="4" w:space="0" w:color="000000"/>
              <w:left w:val="single" w:sz="4" w:space="0" w:color="000000"/>
              <w:bottom w:val="single" w:sz="4" w:space="0" w:color="000000"/>
              <w:right w:val="single" w:sz="4" w:space="0" w:color="000000"/>
            </w:tcBorders>
            <w:vAlign w:val="center"/>
          </w:tcPr>
          <w:p w14:paraId="10C1F031" w14:textId="77777777" w:rsidR="002B0110" w:rsidRPr="00EC0A6F" w:rsidRDefault="002B0110" w:rsidP="002B0110">
            <w:pPr>
              <w:widowControl w:val="0"/>
              <w:spacing w:after="0" w:line="240" w:lineRule="auto"/>
              <w:jc w:val="center"/>
              <w:rPr>
                <w:rFonts w:eastAsia="Times New Roman" w:cs="Arial"/>
                <w:szCs w:val="20"/>
                <w:lang w:eastAsia="ar-SA"/>
              </w:rPr>
            </w:pPr>
          </w:p>
        </w:tc>
      </w:tr>
      <w:tr w:rsidR="002B0110" w:rsidRPr="00EC0A6F" w14:paraId="0394668E" w14:textId="77777777" w:rsidTr="008F1F00">
        <w:trPr>
          <w:cantSplit/>
          <w:trHeight w:val="227"/>
          <w:jc w:val="center"/>
        </w:trPr>
        <w:tc>
          <w:tcPr>
            <w:tcW w:w="500" w:type="dxa"/>
            <w:tcBorders>
              <w:top w:val="single" w:sz="4" w:space="0" w:color="000000"/>
              <w:left w:val="single" w:sz="4" w:space="0" w:color="000000"/>
              <w:bottom w:val="single" w:sz="4" w:space="0" w:color="000000"/>
              <w:right w:val="single" w:sz="4" w:space="0" w:color="000000"/>
            </w:tcBorders>
            <w:vAlign w:val="center"/>
          </w:tcPr>
          <w:p w14:paraId="5268599A" w14:textId="77777777" w:rsidR="002B0110" w:rsidRPr="00EC0A6F" w:rsidRDefault="002B0110" w:rsidP="002B0110">
            <w:pPr>
              <w:widowControl w:val="0"/>
              <w:numPr>
                <w:ilvl w:val="0"/>
                <w:numId w:val="26"/>
              </w:numPr>
              <w:suppressAutoHyphens/>
              <w:spacing w:after="0" w:line="240" w:lineRule="auto"/>
              <w:ind w:left="113" w:firstLine="57"/>
              <w:jc w:val="center"/>
              <w:rPr>
                <w:rFonts w:eastAsia="Times New Roman" w:cs="Arial"/>
                <w:szCs w:val="20"/>
              </w:rPr>
            </w:pPr>
          </w:p>
        </w:tc>
        <w:tc>
          <w:tcPr>
            <w:tcW w:w="1911" w:type="dxa"/>
            <w:gridSpan w:val="2"/>
            <w:tcBorders>
              <w:top w:val="single" w:sz="4" w:space="0" w:color="000000"/>
              <w:left w:val="single" w:sz="4" w:space="0" w:color="000000"/>
              <w:bottom w:val="single" w:sz="4" w:space="0" w:color="000000"/>
              <w:right w:val="single" w:sz="4" w:space="0" w:color="000000"/>
            </w:tcBorders>
            <w:vAlign w:val="center"/>
          </w:tcPr>
          <w:p w14:paraId="08424197" w14:textId="77777777" w:rsidR="002B0110" w:rsidRDefault="002B0110" w:rsidP="002B0110">
            <w:pPr>
              <w:rPr>
                <w:rFonts w:cs="Arial"/>
                <w:color w:val="000000"/>
                <w:szCs w:val="20"/>
              </w:rPr>
            </w:pPr>
            <w:r>
              <w:rPr>
                <w:rFonts w:cs="Arial"/>
                <w:color w:val="000000"/>
                <w:szCs w:val="20"/>
              </w:rPr>
              <w:t>Płyn do prania BOOSTER min. 1l</w:t>
            </w:r>
          </w:p>
        </w:tc>
        <w:tc>
          <w:tcPr>
            <w:tcW w:w="1158" w:type="dxa"/>
            <w:tcBorders>
              <w:top w:val="single" w:sz="4" w:space="0" w:color="000000"/>
              <w:left w:val="single" w:sz="4" w:space="0" w:color="000000"/>
              <w:bottom w:val="single" w:sz="4" w:space="0" w:color="000000"/>
            </w:tcBorders>
            <w:vAlign w:val="center"/>
          </w:tcPr>
          <w:p w14:paraId="70DAECC2" w14:textId="77777777" w:rsidR="002B0110" w:rsidRPr="00EC0A6F" w:rsidRDefault="002B0110" w:rsidP="002B0110">
            <w:pPr>
              <w:pStyle w:val="Zawartotabeli"/>
              <w:jc w:val="center"/>
              <w:rPr>
                <w:rFonts w:cs="Arial"/>
                <w:color w:val="000000"/>
                <w:szCs w:val="20"/>
              </w:rPr>
            </w:pPr>
          </w:p>
        </w:tc>
        <w:tc>
          <w:tcPr>
            <w:tcW w:w="568" w:type="dxa"/>
            <w:tcBorders>
              <w:top w:val="single" w:sz="4" w:space="0" w:color="000000"/>
              <w:left w:val="single" w:sz="4" w:space="0" w:color="000000"/>
              <w:bottom w:val="single" w:sz="4" w:space="0" w:color="000000"/>
              <w:right w:val="single" w:sz="4" w:space="0" w:color="000000"/>
            </w:tcBorders>
            <w:vAlign w:val="center"/>
          </w:tcPr>
          <w:p w14:paraId="19B9C371" w14:textId="77777777" w:rsidR="002B0110" w:rsidRDefault="002B0110" w:rsidP="002B0110">
            <w:pPr>
              <w:jc w:val="center"/>
              <w:rPr>
                <w:rFonts w:cs="Arial"/>
                <w:color w:val="000000"/>
                <w:szCs w:val="20"/>
              </w:rPr>
            </w:pPr>
            <w:r>
              <w:rPr>
                <w:rFonts w:cs="Arial"/>
                <w:color w:val="000000"/>
                <w:szCs w:val="20"/>
              </w:rPr>
              <w:t xml:space="preserve">szt. </w:t>
            </w:r>
          </w:p>
        </w:tc>
        <w:tc>
          <w:tcPr>
            <w:tcW w:w="571" w:type="dxa"/>
            <w:tcBorders>
              <w:top w:val="single" w:sz="4" w:space="0" w:color="000000"/>
              <w:left w:val="single" w:sz="4" w:space="0" w:color="000000"/>
              <w:bottom w:val="single" w:sz="4" w:space="0" w:color="000000"/>
              <w:right w:val="single" w:sz="4" w:space="0" w:color="000000"/>
            </w:tcBorders>
            <w:vAlign w:val="center"/>
          </w:tcPr>
          <w:p w14:paraId="068B8E5C" w14:textId="77777777" w:rsidR="002B0110" w:rsidRDefault="002B0110" w:rsidP="002B0110">
            <w:pPr>
              <w:jc w:val="center"/>
              <w:rPr>
                <w:rFonts w:cs="Arial"/>
                <w:color w:val="000000"/>
                <w:szCs w:val="20"/>
              </w:rPr>
            </w:pPr>
            <w:r>
              <w:rPr>
                <w:rFonts w:cs="Arial"/>
                <w:color w:val="000000"/>
                <w:szCs w:val="20"/>
              </w:rPr>
              <w:t>24</w:t>
            </w:r>
          </w:p>
        </w:tc>
        <w:tc>
          <w:tcPr>
            <w:tcW w:w="922" w:type="dxa"/>
            <w:tcBorders>
              <w:top w:val="single" w:sz="4" w:space="0" w:color="000000"/>
              <w:left w:val="single" w:sz="4" w:space="0" w:color="000000"/>
              <w:bottom w:val="single" w:sz="4" w:space="0" w:color="000000"/>
              <w:right w:val="single" w:sz="4" w:space="0" w:color="000000"/>
            </w:tcBorders>
            <w:vAlign w:val="center"/>
          </w:tcPr>
          <w:p w14:paraId="32E11DC3" w14:textId="77777777" w:rsidR="002B0110" w:rsidRPr="00EC0A6F" w:rsidRDefault="002B0110" w:rsidP="002B0110">
            <w:pPr>
              <w:widowControl w:val="0"/>
              <w:spacing w:after="0" w:line="240" w:lineRule="auto"/>
              <w:jc w:val="center"/>
              <w:rPr>
                <w:rFonts w:eastAsia="Times New Roman" w:cs="Arial"/>
                <w:szCs w:val="20"/>
                <w:lang w:eastAsia="ar-SA"/>
              </w:rPr>
            </w:pPr>
          </w:p>
        </w:tc>
        <w:tc>
          <w:tcPr>
            <w:tcW w:w="1031" w:type="dxa"/>
            <w:tcBorders>
              <w:top w:val="single" w:sz="4" w:space="0" w:color="000000"/>
              <w:left w:val="single" w:sz="4" w:space="0" w:color="000000"/>
              <w:bottom w:val="single" w:sz="4" w:space="0" w:color="000000"/>
              <w:right w:val="single" w:sz="4" w:space="0" w:color="000000"/>
            </w:tcBorders>
            <w:vAlign w:val="center"/>
          </w:tcPr>
          <w:p w14:paraId="013FA07A" w14:textId="77777777" w:rsidR="002B0110" w:rsidRPr="00EC0A6F" w:rsidRDefault="002B0110" w:rsidP="002B0110">
            <w:pPr>
              <w:widowControl w:val="0"/>
              <w:spacing w:after="0" w:line="240" w:lineRule="auto"/>
              <w:jc w:val="center"/>
              <w:rPr>
                <w:rFonts w:eastAsia="Times New Roman" w:cs="Arial"/>
                <w:szCs w:val="20"/>
                <w:lang w:eastAsia="ar-SA"/>
              </w:rPr>
            </w:pPr>
          </w:p>
        </w:tc>
        <w:tc>
          <w:tcPr>
            <w:tcW w:w="511" w:type="dxa"/>
            <w:tcBorders>
              <w:top w:val="single" w:sz="4" w:space="0" w:color="000000"/>
              <w:left w:val="single" w:sz="4" w:space="0" w:color="000000"/>
              <w:bottom w:val="single" w:sz="4" w:space="0" w:color="000000"/>
              <w:right w:val="single" w:sz="4" w:space="0" w:color="000000"/>
            </w:tcBorders>
            <w:vAlign w:val="center"/>
          </w:tcPr>
          <w:p w14:paraId="00FC2B9C" w14:textId="77777777" w:rsidR="002B0110" w:rsidRPr="00EC0A6F" w:rsidRDefault="002B0110" w:rsidP="002B0110">
            <w:pPr>
              <w:widowControl w:val="0"/>
              <w:spacing w:after="0" w:line="240" w:lineRule="auto"/>
              <w:jc w:val="center"/>
              <w:rPr>
                <w:rFonts w:eastAsia="Times New Roman" w:cs="Arial"/>
                <w:szCs w:val="20"/>
                <w:lang w:eastAsia="ar-SA"/>
              </w:rPr>
            </w:pPr>
          </w:p>
        </w:tc>
        <w:tc>
          <w:tcPr>
            <w:tcW w:w="832" w:type="dxa"/>
            <w:tcBorders>
              <w:top w:val="single" w:sz="4" w:space="0" w:color="000000"/>
              <w:left w:val="single" w:sz="4" w:space="0" w:color="000000"/>
              <w:bottom w:val="single" w:sz="4" w:space="0" w:color="000000"/>
              <w:right w:val="single" w:sz="4" w:space="0" w:color="000000"/>
            </w:tcBorders>
            <w:vAlign w:val="center"/>
          </w:tcPr>
          <w:p w14:paraId="6521B77E" w14:textId="77777777" w:rsidR="002B0110" w:rsidRPr="00EC0A6F" w:rsidRDefault="002B0110" w:rsidP="002B0110">
            <w:pPr>
              <w:widowControl w:val="0"/>
              <w:spacing w:after="0" w:line="240" w:lineRule="auto"/>
              <w:jc w:val="center"/>
              <w:rPr>
                <w:rFonts w:eastAsia="Times New Roman" w:cs="Arial"/>
                <w:szCs w:val="20"/>
                <w:lang w:eastAsia="ar-SA"/>
              </w:rPr>
            </w:pPr>
          </w:p>
        </w:tc>
        <w:tc>
          <w:tcPr>
            <w:tcW w:w="1353" w:type="dxa"/>
            <w:tcBorders>
              <w:top w:val="single" w:sz="4" w:space="0" w:color="000000"/>
              <w:left w:val="single" w:sz="4" w:space="0" w:color="000000"/>
              <w:bottom w:val="single" w:sz="4" w:space="0" w:color="000000"/>
              <w:right w:val="single" w:sz="4" w:space="0" w:color="000000"/>
            </w:tcBorders>
            <w:vAlign w:val="center"/>
          </w:tcPr>
          <w:p w14:paraId="59894E79" w14:textId="77777777" w:rsidR="002B0110" w:rsidRPr="00EC0A6F" w:rsidRDefault="002B0110" w:rsidP="002B0110">
            <w:pPr>
              <w:widowControl w:val="0"/>
              <w:spacing w:after="0" w:line="240" w:lineRule="auto"/>
              <w:jc w:val="center"/>
              <w:rPr>
                <w:rFonts w:eastAsia="Times New Roman" w:cs="Arial"/>
                <w:szCs w:val="20"/>
                <w:lang w:eastAsia="ar-SA"/>
              </w:rPr>
            </w:pPr>
          </w:p>
        </w:tc>
      </w:tr>
      <w:tr w:rsidR="002B0110" w:rsidRPr="00EC0A6F" w14:paraId="60457EFA" w14:textId="77777777" w:rsidTr="008F1F00">
        <w:trPr>
          <w:cantSplit/>
          <w:trHeight w:val="227"/>
          <w:jc w:val="center"/>
        </w:trPr>
        <w:tc>
          <w:tcPr>
            <w:tcW w:w="500" w:type="dxa"/>
            <w:tcBorders>
              <w:top w:val="single" w:sz="4" w:space="0" w:color="000000"/>
              <w:left w:val="single" w:sz="4" w:space="0" w:color="000000"/>
              <w:bottom w:val="single" w:sz="4" w:space="0" w:color="000000"/>
              <w:right w:val="single" w:sz="4" w:space="0" w:color="000000"/>
            </w:tcBorders>
            <w:vAlign w:val="center"/>
          </w:tcPr>
          <w:p w14:paraId="6F2F0CF5" w14:textId="77777777" w:rsidR="002B0110" w:rsidRPr="00EC0A6F" w:rsidRDefault="002B0110" w:rsidP="002B0110">
            <w:pPr>
              <w:widowControl w:val="0"/>
              <w:numPr>
                <w:ilvl w:val="0"/>
                <w:numId w:val="26"/>
              </w:numPr>
              <w:suppressAutoHyphens/>
              <w:spacing w:after="0" w:line="240" w:lineRule="auto"/>
              <w:ind w:left="113" w:firstLine="57"/>
              <w:jc w:val="center"/>
              <w:rPr>
                <w:rFonts w:eastAsia="Times New Roman" w:cs="Arial"/>
                <w:szCs w:val="20"/>
              </w:rPr>
            </w:pPr>
          </w:p>
        </w:tc>
        <w:tc>
          <w:tcPr>
            <w:tcW w:w="1911" w:type="dxa"/>
            <w:gridSpan w:val="2"/>
            <w:tcBorders>
              <w:top w:val="single" w:sz="4" w:space="0" w:color="000000"/>
              <w:left w:val="single" w:sz="4" w:space="0" w:color="000000"/>
              <w:bottom w:val="single" w:sz="4" w:space="0" w:color="000000"/>
              <w:right w:val="single" w:sz="4" w:space="0" w:color="000000"/>
            </w:tcBorders>
            <w:vAlign w:val="center"/>
          </w:tcPr>
          <w:p w14:paraId="7B10F5C2" w14:textId="77777777" w:rsidR="002B0110" w:rsidRDefault="002B0110" w:rsidP="002B0110">
            <w:pPr>
              <w:rPr>
                <w:rFonts w:cs="Arial"/>
                <w:color w:val="000000"/>
                <w:szCs w:val="20"/>
              </w:rPr>
            </w:pPr>
            <w:r>
              <w:rPr>
                <w:rFonts w:cs="Arial"/>
                <w:color w:val="000000"/>
                <w:szCs w:val="20"/>
              </w:rPr>
              <w:t>Bielinka min 0,5l</w:t>
            </w:r>
          </w:p>
        </w:tc>
        <w:tc>
          <w:tcPr>
            <w:tcW w:w="1158" w:type="dxa"/>
            <w:tcBorders>
              <w:top w:val="single" w:sz="4" w:space="0" w:color="000000"/>
              <w:left w:val="single" w:sz="4" w:space="0" w:color="000000"/>
              <w:bottom w:val="single" w:sz="4" w:space="0" w:color="000000"/>
            </w:tcBorders>
            <w:vAlign w:val="center"/>
          </w:tcPr>
          <w:p w14:paraId="54B0FCE6" w14:textId="77777777" w:rsidR="002B0110" w:rsidRPr="00EC0A6F" w:rsidRDefault="002B0110" w:rsidP="002B0110">
            <w:pPr>
              <w:pStyle w:val="Zawartotabeli"/>
              <w:jc w:val="center"/>
              <w:rPr>
                <w:rFonts w:cs="Arial"/>
                <w:color w:val="000000"/>
                <w:szCs w:val="20"/>
              </w:rPr>
            </w:pPr>
          </w:p>
        </w:tc>
        <w:tc>
          <w:tcPr>
            <w:tcW w:w="568" w:type="dxa"/>
            <w:tcBorders>
              <w:top w:val="single" w:sz="4" w:space="0" w:color="000000"/>
              <w:left w:val="single" w:sz="4" w:space="0" w:color="000000"/>
              <w:bottom w:val="single" w:sz="4" w:space="0" w:color="000000"/>
              <w:right w:val="single" w:sz="4" w:space="0" w:color="000000"/>
            </w:tcBorders>
            <w:vAlign w:val="center"/>
          </w:tcPr>
          <w:p w14:paraId="24E2F346" w14:textId="77777777" w:rsidR="002B0110" w:rsidRDefault="002B0110" w:rsidP="002B0110">
            <w:pPr>
              <w:jc w:val="center"/>
              <w:rPr>
                <w:rFonts w:cs="Arial"/>
                <w:color w:val="000000"/>
                <w:szCs w:val="20"/>
              </w:rPr>
            </w:pPr>
            <w:r>
              <w:rPr>
                <w:rFonts w:cs="Arial"/>
                <w:color w:val="000000"/>
                <w:szCs w:val="20"/>
              </w:rPr>
              <w:t xml:space="preserve">szt. </w:t>
            </w:r>
          </w:p>
        </w:tc>
        <w:tc>
          <w:tcPr>
            <w:tcW w:w="571" w:type="dxa"/>
            <w:tcBorders>
              <w:top w:val="single" w:sz="4" w:space="0" w:color="000000"/>
              <w:left w:val="single" w:sz="4" w:space="0" w:color="000000"/>
              <w:bottom w:val="single" w:sz="4" w:space="0" w:color="000000"/>
              <w:right w:val="single" w:sz="4" w:space="0" w:color="000000"/>
            </w:tcBorders>
            <w:vAlign w:val="center"/>
          </w:tcPr>
          <w:p w14:paraId="319B979A" w14:textId="77777777" w:rsidR="002B0110" w:rsidRDefault="002B0110" w:rsidP="002B0110">
            <w:pPr>
              <w:jc w:val="center"/>
              <w:rPr>
                <w:rFonts w:cs="Arial"/>
                <w:color w:val="000000"/>
                <w:szCs w:val="20"/>
              </w:rPr>
            </w:pPr>
            <w:r>
              <w:rPr>
                <w:rFonts w:cs="Arial"/>
                <w:color w:val="000000"/>
                <w:szCs w:val="20"/>
              </w:rPr>
              <w:t>60</w:t>
            </w:r>
          </w:p>
        </w:tc>
        <w:tc>
          <w:tcPr>
            <w:tcW w:w="922" w:type="dxa"/>
            <w:tcBorders>
              <w:top w:val="single" w:sz="4" w:space="0" w:color="000000"/>
              <w:left w:val="single" w:sz="4" w:space="0" w:color="000000"/>
              <w:bottom w:val="single" w:sz="4" w:space="0" w:color="000000"/>
              <w:right w:val="single" w:sz="4" w:space="0" w:color="000000"/>
            </w:tcBorders>
            <w:vAlign w:val="center"/>
          </w:tcPr>
          <w:p w14:paraId="3913BA40" w14:textId="77777777" w:rsidR="002B0110" w:rsidRPr="00EC0A6F" w:rsidRDefault="002B0110" w:rsidP="002B0110">
            <w:pPr>
              <w:widowControl w:val="0"/>
              <w:spacing w:after="0" w:line="240" w:lineRule="auto"/>
              <w:jc w:val="center"/>
              <w:rPr>
                <w:rFonts w:eastAsia="Times New Roman" w:cs="Arial"/>
                <w:szCs w:val="20"/>
                <w:lang w:eastAsia="ar-SA"/>
              </w:rPr>
            </w:pPr>
          </w:p>
        </w:tc>
        <w:tc>
          <w:tcPr>
            <w:tcW w:w="1031" w:type="dxa"/>
            <w:tcBorders>
              <w:top w:val="single" w:sz="4" w:space="0" w:color="000000"/>
              <w:left w:val="single" w:sz="4" w:space="0" w:color="000000"/>
              <w:bottom w:val="single" w:sz="4" w:space="0" w:color="000000"/>
              <w:right w:val="single" w:sz="4" w:space="0" w:color="000000"/>
            </w:tcBorders>
            <w:vAlign w:val="center"/>
          </w:tcPr>
          <w:p w14:paraId="44DCF1C8" w14:textId="77777777" w:rsidR="002B0110" w:rsidRPr="00EC0A6F" w:rsidRDefault="002B0110" w:rsidP="002B0110">
            <w:pPr>
              <w:widowControl w:val="0"/>
              <w:spacing w:after="0" w:line="240" w:lineRule="auto"/>
              <w:jc w:val="center"/>
              <w:rPr>
                <w:rFonts w:eastAsia="Times New Roman" w:cs="Arial"/>
                <w:szCs w:val="20"/>
                <w:lang w:eastAsia="ar-SA"/>
              </w:rPr>
            </w:pPr>
          </w:p>
        </w:tc>
        <w:tc>
          <w:tcPr>
            <w:tcW w:w="511" w:type="dxa"/>
            <w:tcBorders>
              <w:top w:val="single" w:sz="4" w:space="0" w:color="000000"/>
              <w:left w:val="single" w:sz="4" w:space="0" w:color="000000"/>
              <w:bottom w:val="single" w:sz="4" w:space="0" w:color="000000"/>
              <w:right w:val="single" w:sz="4" w:space="0" w:color="000000"/>
            </w:tcBorders>
            <w:vAlign w:val="center"/>
          </w:tcPr>
          <w:p w14:paraId="6B3458E6" w14:textId="77777777" w:rsidR="002B0110" w:rsidRPr="00EC0A6F" w:rsidRDefault="002B0110" w:rsidP="002B0110">
            <w:pPr>
              <w:widowControl w:val="0"/>
              <w:spacing w:after="0" w:line="240" w:lineRule="auto"/>
              <w:jc w:val="center"/>
              <w:rPr>
                <w:rFonts w:eastAsia="Times New Roman" w:cs="Arial"/>
                <w:szCs w:val="20"/>
                <w:lang w:eastAsia="ar-SA"/>
              </w:rPr>
            </w:pPr>
          </w:p>
        </w:tc>
        <w:tc>
          <w:tcPr>
            <w:tcW w:w="832" w:type="dxa"/>
            <w:tcBorders>
              <w:top w:val="single" w:sz="4" w:space="0" w:color="000000"/>
              <w:left w:val="single" w:sz="4" w:space="0" w:color="000000"/>
              <w:bottom w:val="single" w:sz="4" w:space="0" w:color="000000"/>
              <w:right w:val="single" w:sz="4" w:space="0" w:color="000000"/>
            </w:tcBorders>
            <w:vAlign w:val="center"/>
          </w:tcPr>
          <w:p w14:paraId="52436830" w14:textId="77777777" w:rsidR="002B0110" w:rsidRPr="00EC0A6F" w:rsidRDefault="002B0110" w:rsidP="002B0110">
            <w:pPr>
              <w:widowControl w:val="0"/>
              <w:spacing w:after="0" w:line="240" w:lineRule="auto"/>
              <w:jc w:val="center"/>
              <w:rPr>
                <w:rFonts w:eastAsia="Times New Roman" w:cs="Arial"/>
                <w:szCs w:val="20"/>
                <w:lang w:eastAsia="ar-SA"/>
              </w:rPr>
            </w:pPr>
          </w:p>
        </w:tc>
        <w:tc>
          <w:tcPr>
            <w:tcW w:w="1353" w:type="dxa"/>
            <w:tcBorders>
              <w:top w:val="single" w:sz="4" w:space="0" w:color="000000"/>
              <w:left w:val="single" w:sz="4" w:space="0" w:color="000000"/>
              <w:bottom w:val="single" w:sz="4" w:space="0" w:color="000000"/>
              <w:right w:val="single" w:sz="4" w:space="0" w:color="000000"/>
            </w:tcBorders>
            <w:vAlign w:val="center"/>
          </w:tcPr>
          <w:p w14:paraId="7F00E45B" w14:textId="77777777" w:rsidR="002B0110" w:rsidRPr="00EC0A6F" w:rsidRDefault="002B0110" w:rsidP="002B0110">
            <w:pPr>
              <w:widowControl w:val="0"/>
              <w:spacing w:after="0" w:line="240" w:lineRule="auto"/>
              <w:jc w:val="center"/>
              <w:rPr>
                <w:rFonts w:eastAsia="Times New Roman" w:cs="Arial"/>
                <w:szCs w:val="20"/>
                <w:lang w:eastAsia="ar-SA"/>
              </w:rPr>
            </w:pPr>
          </w:p>
        </w:tc>
      </w:tr>
      <w:tr w:rsidR="002B0110" w:rsidRPr="00EC0A6F" w14:paraId="075952EF" w14:textId="77777777" w:rsidTr="008F1F00">
        <w:trPr>
          <w:cantSplit/>
          <w:trHeight w:val="227"/>
          <w:jc w:val="center"/>
        </w:trPr>
        <w:tc>
          <w:tcPr>
            <w:tcW w:w="500" w:type="dxa"/>
            <w:tcBorders>
              <w:top w:val="single" w:sz="4" w:space="0" w:color="000000"/>
              <w:left w:val="single" w:sz="4" w:space="0" w:color="000000"/>
              <w:bottom w:val="single" w:sz="4" w:space="0" w:color="000000"/>
              <w:right w:val="single" w:sz="4" w:space="0" w:color="000000"/>
            </w:tcBorders>
            <w:vAlign w:val="center"/>
          </w:tcPr>
          <w:p w14:paraId="652529D7" w14:textId="77777777" w:rsidR="002B0110" w:rsidRPr="00EC0A6F" w:rsidRDefault="002B0110" w:rsidP="002B0110">
            <w:pPr>
              <w:widowControl w:val="0"/>
              <w:numPr>
                <w:ilvl w:val="0"/>
                <w:numId w:val="26"/>
              </w:numPr>
              <w:suppressAutoHyphens/>
              <w:spacing w:after="0" w:line="240" w:lineRule="auto"/>
              <w:ind w:left="113" w:firstLine="57"/>
              <w:jc w:val="center"/>
              <w:rPr>
                <w:rFonts w:eastAsia="Times New Roman" w:cs="Arial"/>
                <w:szCs w:val="20"/>
              </w:rPr>
            </w:pPr>
          </w:p>
        </w:tc>
        <w:tc>
          <w:tcPr>
            <w:tcW w:w="1911" w:type="dxa"/>
            <w:gridSpan w:val="2"/>
            <w:tcBorders>
              <w:top w:val="single" w:sz="4" w:space="0" w:color="000000"/>
              <w:left w:val="single" w:sz="4" w:space="0" w:color="000000"/>
              <w:bottom w:val="single" w:sz="4" w:space="0" w:color="000000"/>
              <w:right w:val="single" w:sz="4" w:space="0" w:color="000000"/>
            </w:tcBorders>
            <w:vAlign w:val="center"/>
          </w:tcPr>
          <w:p w14:paraId="5DC301F5" w14:textId="77777777" w:rsidR="002B0110" w:rsidRDefault="002B0110" w:rsidP="002B0110">
            <w:pPr>
              <w:rPr>
                <w:rFonts w:cs="Arial"/>
                <w:color w:val="000000"/>
                <w:szCs w:val="20"/>
              </w:rPr>
            </w:pPr>
            <w:r>
              <w:rPr>
                <w:rFonts w:cs="Arial"/>
                <w:color w:val="000000"/>
                <w:szCs w:val="20"/>
              </w:rPr>
              <w:t>VANISH proszek do prania firanek min 400g</w:t>
            </w:r>
          </w:p>
        </w:tc>
        <w:tc>
          <w:tcPr>
            <w:tcW w:w="1158" w:type="dxa"/>
            <w:tcBorders>
              <w:top w:val="single" w:sz="4" w:space="0" w:color="000000"/>
              <w:left w:val="single" w:sz="4" w:space="0" w:color="000000"/>
              <w:bottom w:val="single" w:sz="4" w:space="0" w:color="000000"/>
            </w:tcBorders>
            <w:vAlign w:val="center"/>
          </w:tcPr>
          <w:p w14:paraId="1D2F0094" w14:textId="77777777" w:rsidR="002B0110" w:rsidRPr="00EC0A6F" w:rsidRDefault="002B0110" w:rsidP="002B0110">
            <w:pPr>
              <w:pStyle w:val="Zawartotabeli"/>
              <w:jc w:val="center"/>
              <w:rPr>
                <w:rFonts w:cs="Arial"/>
                <w:color w:val="000000"/>
                <w:szCs w:val="20"/>
              </w:rPr>
            </w:pPr>
          </w:p>
        </w:tc>
        <w:tc>
          <w:tcPr>
            <w:tcW w:w="568" w:type="dxa"/>
            <w:tcBorders>
              <w:top w:val="single" w:sz="4" w:space="0" w:color="000000"/>
              <w:left w:val="single" w:sz="4" w:space="0" w:color="000000"/>
              <w:bottom w:val="single" w:sz="4" w:space="0" w:color="000000"/>
              <w:right w:val="single" w:sz="4" w:space="0" w:color="000000"/>
            </w:tcBorders>
            <w:vAlign w:val="center"/>
          </w:tcPr>
          <w:p w14:paraId="2F35E8CF" w14:textId="77777777" w:rsidR="002B0110" w:rsidRDefault="002B0110" w:rsidP="002B0110">
            <w:pPr>
              <w:jc w:val="center"/>
              <w:rPr>
                <w:rFonts w:cs="Arial"/>
                <w:color w:val="000000"/>
                <w:szCs w:val="20"/>
              </w:rPr>
            </w:pPr>
            <w:r>
              <w:rPr>
                <w:rFonts w:cs="Arial"/>
                <w:color w:val="000000"/>
                <w:szCs w:val="20"/>
              </w:rPr>
              <w:t xml:space="preserve">szt. </w:t>
            </w:r>
          </w:p>
        </w:tc>
        <w:tc>
          <w:tcPr>
            <w:tcW w:w="571" w:type="dxa"/>
            <w:tcBorders>
              <w:top w:val="single" w:sz="4" w:space="0" w:color="000000"/>
              <w:left w:val="single" w:sz="4" w:space="0" w:color="000000"/>
              <w:bottom w:val="single" w:sz="4" w:space="0" w:color="000000"/>
              <w:right w:val="single" w:sz="4" w:space="0" w:color="000000"/>
            </w:tcBorders>
            <w:vAlign w:val="center"/>
          </w:tcPr>
          <w:p w14:paraId="42312C22" w14:textId="77777777" w:rsidR="002B0110" w:rsidRDefault="002B0110" w:rsidP="002B0110">
            <w:pPr>
              <w:jc w:val="center"/>
              <w:rPr>
                <w:rFonts w:cs="Arial"/>
                <w:color w:val="000000"/>
                <w:szCs w:val="20"/>
              </w:rPr>
            </w:pPr>
            <w:r>
              <w:rPr>
                <w:rFonts w:cs="Arial"/>
                <w:color w:val="000000"/>
                <w:szCs w:val="20"/>
              </w:rPr>
              <w:t>3</w:t>
            </w:r>
          </w:p>
        </w:tc>
        <w:tc>
          <w:tcPr>
            <w:tcW w:w="922" w:type="dxa"/>
            <w:tcBorders>
              <w:top w:val="single" w:sz="4" w:space="0" w:color="000000"/>
              <w:left w:val="single" w:sz="4" w:space="0" w:color="000000"/>
              <w:bottom w:val="single" w:sz="4" w:space="0" w:color="000000"/>
              <w:right w:val="single" w:sz="4" w:space="0" w:color="000000"/>
            </w:tcBorders>
            <w:vAlign w:val="center"/>
          </w:tcPr>
          <w:p w14:paraId="7376F382" w14:textId="77777777" w:rsidR="002B0110" w:rsidRPr="00EC0A6F" w:rsidRDefault="002B0110" w:rsidP="002B0110">
            <w:pPr>
              <w:widowControl w:val="0"/>
              <w:spacing w:after="0" w:line="240" w:lineRule="auto"/>
              <w:jc w:val="center"/>
              <w:rPr>
                <w:rFonts w:eastAsia="Times New Roman" w:cs="Arial"/>
                <w:szCs w:val="20"/>
                <w:lang w:eastAsia="ar-SA"/>
              </w:rPr>
            </w:pPr>
          </w:p>
        </w:tc>
        <w:tc>
          <w:tcPr>
            <w:tcW w:w="1031" w:type="dxa"/>
            <w:tcBorders>
              <w:top w:val="single" w:sz="4" w:space="0" w:color="000000"/>
              <w:left w:val="single" w:sz="4" w:space="0" w:color="000000"/>
              <w:bottom w:val="single" w:sz="4" w:space="0" w:color="000000"/>
              <w:right w:val="single" w:sz="4" w:space="0" w:color="000000"/>
            </w:tcBorders>
            <w:vAlign w:val="center"/>
          </w:tcPr>
          <w:p w14:paraId="3568B64B" w14:textId="77777777" w:rsidR="002B0110" w:rsidRPr="00EC0A6F" w:rsidRDefault="002B0110" w:rsidP="002B0110">
            <w:pPr>
              <w:widowControl w:val="0"/>
              <w:spacing w:after="0" w:line="240" w:lineRule="auto"/>
              <w:jc w:val="center"/>
              <w:rPr>
                <w:rFonts w:eastAsia="Times New Roman" w:cs="Arial"/>
                <w:szCs w:val="20"/>
                <w:lang w:eastAsia="ar-SA"/>
              </w:rPr>
            </w:pPr>
          </w:p>
        </w:tc>
        <w:tc>
          <w:tcPr>
            <w:tcW w:w="511" w:type="dxa"/>
            <w:tcBorders>
              <w:top w:val="single" w:sz="4" w:space="0" w:color="000000"/>
              <w:left w:val="single" w:sz="4" w:space="0" w:color="000000"/>
              <w:bottom w:val="single" w:sz="4" w:space="0" w:color="000000"/>
              <w:right w:val="single" w:sz="4" w:space="0" w:color="000000"/>
            </w:tcBorders>
            <w:vAlign w:val="center"/>
          </w:tcPr>
          <w:p w14:paraId="0D261CA9" w14:textId="77777777" w:rsidR="002B0110" w:rsidRPr="00EC0A6F" w:rsidRDefault="002B0110" w:rsidP="002B0110">
            <w:pPr>
              <w:widowControl w:val="0"/>
              <w:spacing w:after="0" w:line="240" w:lineRule="auto"/>
              <w:jc w:val="center"/>
              <w:rPr>
                <w:rFonts w:eastAsia="Times New Roman" w:cs="Arial"/>
                <w:szCs w:val="20"/>
                <w:lang w:eastAsia="ar-SA"/>
              </w:rPr>
            </w:pPr>
          </w:p>
        </w:tc>
        <w:tc>
          <w:tcPr>
            <w:tcW w:w="832" w:type="dxa"/>
            <w:tcBorders>
              <w:top w:val="single" w:sz="4" w:space="0" w:color="000000"/>
              <w:left w:val="single" w:sz="4" w:space="0" w:color="000000"/>
              <w:bottom w:val="single" w:sz="4" w:space="0" w:color="000000"/>
              <w:right w:val="single" w:sz="4" w:space="0" w:color="000000"/>
            </w:tcBorders>
            <w:vAlign w:val="center"/>
          </w:tcPr>
          <w:p w14:paraId="0A2648D4" w14:textId="77777777" w:rsidR="002B0110" w:rsidRPr="00EC0A6F" w:rsidRDefault="002B0110" w:rsidP="002B0110">
            <w:pPr>
              <w:widowControl w:val="0"/>
              <w:spacing w:after="0" w:line="240" w:lineRule="auto"/>
              <w:jc w:val="center"/>
              <w:rPr>
                <w:rFonts w:eastAsia="Times New Roman" w:cs="Arial"/>
                <w:szCs w:val="20"/>
                <w:lang w:eastAsia="ar-SA"/>
              </w:rPr>
            </w:pPr>
          </w:p>
        </w:tc>
        <w:tc>
          <w:tcPr>
            <w:tcW w:w="1353" w:type="dxa"/>
            <w:tcBorders>
              <w:top w:val="single" w:sz="4" w:space="0" w:color="000000"/>
              <w:left w:val="single" w:sz="4" w:space="0" w:color="000000"/>
              <w:bottom w:val="single" w:sz="4" w:space="0" w:color="000000"/>
              <w:right w:val="single" w:sz="4" w:space="0" w:color="000000"/>
            </w:tcBorders>
            <w:vAlign w:val="center"/>
          </w:tcPr>
          <w:p w14:paraId="79C4A0CA" w14:textId="77777777" w:rsidR="002B0110" w:rsidRPr="00EC0A6F" w:rsidRDefault="002B0110" w:rsidP="002B0110">
            <w:pPr>
              <w:widowControl w:val="0"/>
              <w:spacing w:after="0" w:line="240" w:lineRule="auto"/>
              <w:jc w:val="center"/>
              <w:rPr>
                <w:rFonts w:eastAsia="Times New Roman" w:cs="Arial"/>
                <w:szCs w:val="20"/>
                <w:lang w:eastAsia="ar-SA"/>
              </w:rPr>
            </w:pPr>
          </w:p>
        </w:tc>
      </w:tr>
      <w:tr w:rsidR="002B0110" w:rsidRPr="00EC0A6F" w14:paraId="7CC79E0A" w14:textId="77777777" w:rsidTr="008F1F00">
        <w:trPr>
          <w:cantSplit/>
          <w:trHeight w:val="227"/>
          <w:jc w:val="center"/>
        </w:trPr>
        <w:tc>
          <w:tcPr>
            <w:tcW w:w="500" w:type="dxa"/>
            <w:tcBorders>
              <w:top w:val="single" w:sz="4" w:space="0" w:color="000000"/>
              <w:left w:val="single" w:sz="4" w:space="0" w:color="000000"/>
              <w:bottom w:val="single" w:sz="4" w:space="0" w:color="000000"/>
              <w:right w:val="single" w:sz="4" w:space="0" w:color="000000"/>
            </w:tcBorders>
            <w:vAlign w:val="center"/>
          </w:tcPr>
          <w:p w14:paraId="08CF3D85" w14:textId="77777777" w:rsidR="002B0110" w:rsidRPr="00EC0A6F" w:rsidRDefault="002B0110" w:rsidP="002B0110">
            <w:pPr>
              <w:widowControl w:val="0"/>
              <w:numPr>
                <w:ilvl w:val="0"/>
                <w:numId w:val="26"/>
              </w:numPr>
              <w:suppressAutoHyphens/>
              <w:spacing w:after="0" w:line="240" w:lineRule="auto"/>
              <w:ind w:left="113" w:firstLine="57"/>
              <w:jc w:val="center"/>
              <w:rPr>
                <w:rFonts w:eastAsia="Times New Roman" w:cs="Arial"/>
                <w:szCs w:val="20"/>
              </w:rPr>
            </w:pPr>
          </w:p>
        </w:tc>
        <w:tc>
          <w:tcPr>
            <w:tcW w:w="1911" w:type="dxa"/>
            <w:gridSpan w:val="2"/>
            <w:tcBorders>
              <w:top w:val="single" w:sz="4" w:space="0" w:color="000000"/>
              <w:left w:val="single" w:sz="4" w:space="0" w:color="000000"/>
              <w:bottom w:val="single" w:sz="4" w:space="0" w:color="000000"/>
              <w:right w:val="single" w:sz="4" w:space="0" w:color="000000"/>
            </w:tcBorders>
            <w:vAlign w:val="center"/>
          </w:tcPr>
          <w:p w14:paraId="1177CE9E" w14:textId="77777777" w:rsidR="002B0110" w:rsidRDefault="002B0110" w:rsidP="002B0110">
            <w:pPr>
              <w:rPr>
                <w:rFonts w:cs="Arial"/>
                <w:color w:val="000000"/>
                <w:szCs w:val="20"/>
              </w:rPr>
            </w:pPr>
            <w:r>
              <w:rPr>
                <w:rFonts w:cs="Arial"/>
                <w:color w:val="000000"/>
                <w:szCs w:val="20"/>
              </w:rPr>
              <w:t>Worki na odpady 120l/ 10szt</w:t>
            </w:r>
          </w:p>
        </w:tc>
        <w:tc>
          <w:tcPr>
            <w:tcW w:w="1158" w:type="dxa"/>
            <w:tcBorders>
              <w:top w:val="single" w:sz="4" w:space="0" w:color="000000"/>
              <w:left w:val="single" w:sz="4" w:space="0" w:color="000000"/>
              <w:bottom w:val="single" w:sz="4" w:space="0" w:color="000000"/>
            </w:tcBorders>
            <w:vAlign w:val="center"/>
          </w:tcPr>
          <w:p w14:paraId="3C3E38D3" w14:textId="77777777" w:rsidR="002B0110" w:rsidRPr="00EC0A6F" w:rsidRDefault="002B0110" w:rsidP="002B0110">
            <w:pPr>
              <w:pStyle w:val="Zawartotabeli"/>
              <w:jc w:val="center"/>
              <w:rPr>
                <w:rFonts w:cs="Arial"/>
                <w:color w:val="000000"/>
                <w:szCs w:val="20"/>
              </w:rPr>
            </w:pPr>
          </w:p>
        </w:tc>
        <w:tc>
          <w:tcPr>
            <w:tcW w:w="568" w:type="dxa"/>
            <w:tcBorders>
              <w:top w:val="single" w:sz="4" w:space="0" w:color="000000"/>
              <w:left w:val="single" w:sz="4" w:space="0" w:color="000000"/>
              <w:bottom w:val="single" w:sz="4" w:space="0" w:color="000000"/>
              <w:right w:val="single" w:sz="4" w:space="0" w:color="000000"/>
            </w:tcBorders>
            <w:vAlign w:val="center"/>
          </w:tcPr>
          <w:p w14:paraId="3A16BDAF" w14:textId="77777777" w:rsidR="002B0110" w:rsidRDefault="002B0110" w:rsidP="002B0110">
            <w:pPr>
              <w:jc w:val="center"/>
              <w:rPr>
                <w:rFonts w:cs="Arial"/>
                <w:color w:val="000000"/>
                <w:szCs w:val="20"/>
              </w:rPr>
            </w:pPr>
            <w:r>
              <w:rPr>
                <w:rFonts w:cs="Arial"/>
                <w:color w:val="000000"/>
                <w:szCs w:val="20"/>
              </w:rPr>
              <w:t xml:space="preserve">szt. </w:t>
            </w:r>
          </w:p>
        </w:tc>
        <w:tc>
          <w:tcPr>
            <w:tcW w:w="571" w:type="dxa"/>
            <w:tcBorders>
              <w:top w:val="single" w:sz="4" w:space="0" w:color="000000"/>
              <w:left w:val="single" w:sz="4" w:space="0" w:color="000000"/>
              <w:bottom w:val="single" w:sz="4" w:space="0" w:color="000000"/>
              <w:right w:val="single" w:sz="4" w:space="0" w:color="000000"/>
            </w:tcBorders>
            <w:vAlign w:val="center"/>
          </w:tcPr>
          <w:p w14:paraId="1577C3E9" w14:textId="77777777" w:rsidR="002B0110" w:rsidRDefault="002B0110" w:rsidP="002B0110">
            <w:pPr>
              <w:jc w:val="center"/>
              <w:rPr>
                <w:rFonts w:cs="Arial"/>
                <w:color w:val="000000"/>
                <w:szCs w:val="20"/>
              </w:rPr>
            </w:pPr>
            <w:r>
              <w:rPr>
                <w:rFonts w:cs="Arial"/>
                <w:color w:val="000000"/>
                <w:szCs w:val="20"/>
              </w:rPr>
              <w:t>72</w:t>
            </w:r>
          </w:p>
        </w:tc>
        <w:tc>
          <w:tcPr>
            <w:tcW w:w="922" w:type="dxa"/>
            <w:tcBorders>
              <w:top w:val="single" w:sz="4" w:space="0" w:color="000000"/>
              <w:left w:val="single" w:sz="4" w:space="0" w:color="000000"/>
              <w:bottom w:val="single" w:sz="4" w:space="0" w:color="000000"/>
              <w:right w:val="single" w:sz="4" w:space="0" w:color="000000"/>
            </w:tcBorders>
            <w:vAlign w:val="center"/>
          </w:tcPr>
          <w:p w14:paraId="2EA37340" w14:textId="77777777" w:rsidR="002B0110" w:rsidRPr="00EC0A6F" w:rsidRDefault="002B0110" w:rsidP="002B0110">
            <w:pPr>
              <w:widowControl w:val="0"/>
              <w:spacing w:after="0" w:line="240" w:lineRule="auto"/>
              <w:jc w:val="center"/>
              <w:rPr>
                <w:rFonts w:eastAsia="Times New Roman" w:cs="Arial"/>
                <w:szCs w:val="20"/>
                <w:lang w:eastAsia="ar-SA"/>
              </w:rPr>
            </w:pPr>
          </w:p>
        </w:tc>
        <w:tc>
          <w:tcPr>
            <w:tcW w:w="1031" w:type="dxa"/>
            <w:tcBorders>
              <w:top w:val="single" w:sz="4" w:space="0" w:color="000000"/>
              <w:left w:val="single" w:sz="4" w:space="0" w:color="000000"/>
              <w:bottom w:val="single" w:sz="4" w:space="0" w:color="000000"/>
              <w:right w:val="single" w:sz="4" w:space="0" w:color="000000"/>
            </w:tcBorders>
            <w:vAlign w:val="center"/>
          </w:tcPr>
          <w:p w14:paraId="4F891B2B" w14:textId="77777777" w:rsidR="002B0110" w:rsidRPr="00EC0A6F" w:rsidRDefault="002B0110" w:rsidP="002B0110">
            <w:pPr>
              <w:widowControl w:val="0"/>
              <w:spacing w:after="0" w:line="240" w:lineRule="auto"/>
              <w:jc w:val="center"/>
              <w:rPr>
                <w:rFonts w:eastAsia="Times New Roman" w:cs="Arial"/>
                <w:szCs w:val="20"/>
                <w:lang w:eastAsia="ar-SA"/>
              </w:rPr>
            </w:pPr>
          </w:p>
        </w:tc>
        <w:tc>
          <w:tcPr>
            <w:tcW w:w="511" w:type="dxa"/>
            <w:tcBorders>
              <w:top w:val="single" w:sz="4" w:space="0" w:color="000000"/>
              <w:left w:val="single" w:sz="4" w:space="0" w:color="000000"/>
              <w:bottom w:val="single" w:sz="4" w:space="0" w:color="000000"/>
              <w:right w:val="single" w:sz="4" w:space="0" w:color="000000"/>
            </w:tcBorders>
            <w:vAlign w:val="center"/>
          </w:tcPr>
          <w:p w14:paraId="59E40DF2" w14:textId="77777777" w:rsidR="002B0110" w:rsidRPr="00EC0A6F" w:rsidRDefault="002B0110" w:rsidP="002B0110">
            <w:pPr>
              <w:widowControl w:val="0"/>
              <w:spacing w:after="0" w:line="240" w:lineRule="auto"/>
              <w:jc w:val="center"/>
              <w:rPr>
                <w:rFonts w:eastAsia="Times New Roman" w:cs="Arial"/>
                <w:szCs w:val="20"/>
                <w:lang w:eastAsia="ar-SA"/>
              </w:rPr>
            </w:pPr>
          </w:p>
        </w:tc>
        <w:tc>
          <w:tcPr>
            <w:tcW w:w="832" w:type="dxa"/>
            <w:tcBorders>
              <w:top w:val="single" w:sz="4" w:space="0" w:color="000000"/>
              <w:left w:val="single" w:sz="4" w:space="0" w:color="000000"/>
              <w:bottom w:val="single" w:sz="4" w:space="0" w:color="000000"/>
              <w:right w:val="single" w:sz="4" w:space="0" w:color="000000"/>
            </w:tcBorders>
            <w:vAlign w:val="center"/>
          </w:tcPr>
          <w:p w14:paraId="1CF7E824" w14:textId="77777777" w:rsidR="002B0110" w:rsidRPr="00EC0A6F" w:rsidRDefault="002B0110" w:rsidP="002B0110">
            <w:pPr>
              <w:widowControl w:val="0"/>
              <w:spacing w:after="0" w:line="240" w:lineRule="auto"/>
              <w:jc w:val="center"/>
              <w:rPr>
                <w:rFonts w:eastAsia="Times New Roman" w:cs="Arial"/>
                <w:szCs w:val="20"/>
                <w:lang w:eastAsia="ar-SA"/>
              </w:rPr>
            </w:pPr>
          </w:p>
        </w:tc>
        <w:tc>
          <w:tcPr>
            <w:tcW w:w="1353" w:type="dxa"/>
            <w:tcBorders>
              <w:top w:val="single" w:sz="4" w:space="0" w:color="000000"/>
              <w:left w:val="single" w:sz="4" w:space="0" w:color="000000"/>
              <w:bottom w:val="single" w:sz="4" w:space="0" w:color="000000"/>
              <w:right w:val="single" w:sz="4" w:space="0" w:color="000000"/>
            </w:tcBorders>
            <w:vAlign w:val="center"/>
          </w:tcPr>
          <w:p w14:paraId="6D915DC7" w14:textId="77777777" w:rsidR="002B0110" w:rsidRPr="00EC0A6F" w:rsidRDefault="002B0110" w:rsidP="002B0110">
            <w:pPr>
              <w:widowControl w:val="0"/>
              <w:spacing w:after="0" w:line="240" w:lineRule="auto"/>
              <w:jc w:val="center"/>
              <w:rPr>
                <w:rFonts w:eastAsia="Times New Roman" w:cs="Arial"/>
                <w:szCs w:val="20"/>
                <w:lang w:eastAsia="ar-SA"/>
              </w:rPr>
            </w:pPr>
          </w:p>
        </w:tc>
      </w:tr>
      <w:tr w:rsidR="002B0110" w:rsidRPr="00EC0A6F" w14:paraId="39A90830" w14:textId="77777777" w:rsidTr="008F1F00">
        <w:trPr>
          <w:cantSplit/>
          <w:trHeight w:val="227"/>
          <w:jc w:val="center"/>
        </w:trPr>
        <w:tc>
          <w:tcPr>
            <w:tcW w:w="500" w:type="dxa"/>
            <w:tcBorders>
              <w:top w:val="single" w:sz="4" w:space="0" w:color="000000"/>
              <w:left w:val="single" w:sz="4" w:space="0" w:color="000000"/>
              <w:bottom w:val="single" w:sz="4" w:space="0" w:color="000000"/>
              <w:right w:val="single" w:sz="4" w:space="0" w:color="000000"/>
            </w:tcBorders>
            <w:vAlign w:val="center"/>
          </w:tcPr>
          <w:p w14:paraId="1106E47D" w14:textId="77777777" w:rsidR="002B0110" w:rsidRPr="00EC0A6F" w:rsidRDefault="002B0110" w:rsidP="002B0110">
            <w:pPr>
              <w:widowControl w:val="0"/>
              <w:numPr>
                <w:ilvl w:val="0"/>
                <w:numId w:val="26"/>
              </w:numPr>
              <w:suppressAutoHyphens/>
              <w:spacing w:after="0" w:line="240" w:lineRule="auto"/>
              <w:ind w:left="113" w:firstLine="57"/>
              <w:jc w:val="center"/>
              <w:rPr>
                <w:rFonts w:eastAsia="Times New Roman" w:cs="Arial"/>
                <w:szCs w:val="20"/>
              </w:rPr>
            </w:pPr>
          </w:p>
        </w:tc>
        <w:tc>
          <w:tcPr>
            <w:tcW w:w="1911" w:type="dxa"/>
            <w:gridSpan w:val="2"/>
            <w:tcBorders>
              <w:top w:val="single" w:sz="4" w:space="0" w:color="000000"/>
              <w:left w:val="single" w:sz="4" w:space="0" w:color="000000"/>
              <w:bottom w:val="single" w:sz="4" w:space="0" w:color="000000"/>
              <w:right w:val="single" w:sz="4" w:space="0" w:color="000000"/>
            </w:tcBorders>
            <w:vAlign w:val="center"/>
          </w:tcPr>
          <w:p w14:paraId="507856D1" w14:textId="77777777" w:rsidR="002B0110" w:rsidRDefault="002B0110" w:rsidP="002B0110">
            <w:pPr>
              <w:rPr>
                <w:rFonts w:cs="Arial"/>
                <w:color w:val="000000"/>
                <w:szCs w:val="20"/>
              </w:rPr>
            </w:pPr>
            <w:r>
              <w:rPr>
                <w:rFonts w:cs="Arial"/>
                <w:color w:val="000000"/>
                <w:szCs w:val="20"/>
              </w:rPr>
              <w:t>Worki na śmieci 35l/ 50szt</w:t>
            </w:r>
          </w:p>
        </w:tc>
        <w:tc>
          <w:tcPr>
            <w:tcW w:w="1158" w:type="dxa"/>
            <w:tcBorders>
              <w:top w:val="single" w:sz="4" w:space="0" w:color="000000"/>
              <w:left w:val="single" w:sz="4" w:space="0" w:color="000000"/>
              <w:bottom w:val="single" w:sz="4" w:space="0" w:color="000000"/>
            </w:tcBorders>
            <w:vAlign w:val="center"/>
          </w:tcPr>
          <w:p w14:paraId="33A76DBD" w14:textId="77777777" w:rsidR="002B0110" w:rsidRPr="00EC0A6F" w:rsidRDefault="002B0110" w:rsidP="002B0110">
            <w:pPr>
              <w:pStyle w:val="Zawartotabeli"/>
              <w:jc w:val="center"/>
              <w:rPr>
                <w:rFonts w:cs="Arial"/>
                <w:color w:val="000000"/>
                <w:szCs w:val="20"/>
              </w:rPr>
            </w:pPr>
          </w:p>
        </w:tc>
        <w:tc>
          <w:tcPr>
            <w:tcW w:w="568" w:type="dxa"/>
            <w:tcBorders>
              <w:top w:val="single" w:sz="4" w:space="0" w:color="000000"/>
              <w:left w:val="single" w:sz="4" w:space="0" w:color="000000"/>
              <w:bottom w:val="single" w:sz="4" w:space="0" w:color="000000"/>
              <w:right w:val="single" w:sz="4" w:space="0" w:color="000000"/>
            </w:tcBorders>
            <w:vAlign w:val="center"/>
          </w:tcPr>
          <w:p w14:paraId="3929AF05" w14:textId="77777777" w:rsidR="002B0110" w:rsidRDefault="002B0110" w:rsidP="002B0110">
            <w:pPr>
              <w:jc w:val="center"/>
              <w:rPr>
                <w:rFonts w:cs="Arial"/>
                <w:color w:val="000000"/>
                <w:szCs w:val="20"/>
              </w:rPr>
            </w:pPr>
            <w:r>
              <w:rPr>
                <w:rFonts w:cs="Arial"/>
                <w:color w:val="000000"/>
                <w:szCs w:val="20"/>
              </w:rPr>
              <w:t xml:space="preserve">szt. </w:t>
            </w:r>
          </w:p>
        </w:tc>
        <w:tc>
          <w:tcPr>
            <w:tcW w:w="571" w:type="dxa"/>
            <w:tcBorders>
              <w:top w:val="single" w:sz="4" w:space="0" w:color="000000"/>
              <w:left w:val="single" w:sz="4" w:space="0" w:color="000000"/>
              <w:bottom w:val="single" w:sz="4" w:space="0" w:color="000000"/>
              <w:right w:val="single" w:sz="4" w:space="0" w:color="000000"/>
            </w:tcBorders>
            <w:vAlign w:val="center"/>
          </w:tcPr>
          <w:p w14:paraId="0F2C37F9" w14:textId="77777777" w:rsidR="002B0110" w:rsidRDefault="002B0110" w:rsidP="002B0110">
            <w:pPr>
              <w:jc w:val="center"/>
              <w:rPr>
                <w:rFonts w:cs="Arial"/>
                <w:color w:val="000000"/>
                <w:szCs w:val="20"/>
              </w:rPr>
            </w:pPr>
            <w:r>
              <w:rPr>
                <w:rFonts w:cs="Arial"/>
                <w:color w:val="000000"/>
                <w:szCs w:val="20"/>
              </w:rPr>
              <w:t>24</w:t>
            </w:r>
          </w:p>
        </w:tc>
        <w:tc>
          <w:tcPr>
            <w:tcW w:w="922" w:type="dxa"/>
            <w:tcBorders>
              <w:top w:val="single" w:sz="4" w:space="0" w:color="000000"/>
              <w:left w:val="single" w:sz="4" w:space="0" w:color="000000"/>
              <w:bottom w:val="single" w:sz="4" w:space="0" w:color="000000"/>
              <w:right w:val="single" w:sz="4" w:space="0" w:color="000000"/>
            </w:tcBorders>
            <w:vAlign w:val="center"/>
          </w:tcPr>
          <w:p w14:paraId="2E6C072D" w14:textId="77777777" w:rsidR="002B0110" w:rsidRPr="00EC0A6F" w:rsidRDefault="002B0110" w:rsidP="002B0110">
            <w:pPr>
              <w:widowControl w:val="0"/>
              <w:spacing w:after="0" w:line="240" w:lineRule="auto"/>
              <w:jc w:val="center"/>
              <w:rPr>
                <w:rFonts w:eastAsia="Times New Roman" w:cs="Arial"/>
                <w:szCs w:val="20"/>
                <w:lang w:eastAsia="ar-SA"/>
              </w:rPr>
            </w:pPr>
          </w:p>
        </w:tc>
        <w:tc>
          <w:tcPr>
            <w:tcW w:w="1031" w:type="dxa"/>
            <w:tcBorders>
              <w:top w:val="single" w:sz="4" w:space="0" w:color="000000"/>
              <w:left w:val="single" w:sz="4" w:space="0" w:color="000000"/>
              <w:bottom w:val="single" w:sz="4" w:space="0" w:color="000000"/>
              <w:right w:val="single" w:sz="4" w:space="0" w:color="000000"/>
            </w:tcBorders>
            <w:vAlign w:val="center"/>
          </w:tcPr>
          <w:p w14:paraId="015C1A46" w14:textId="77777777" w:rsidR="002B0110" w:rsidRPr="00EC0A6F" w:rsidRDefault="002B0110" w:rsidP="002B0110">
            <w:pPr>
              <w:widowControl w:val="0"/>
              <w:spacing w:after="0" w:line="240" w:lineRule="auto"/>
              <w:jc w:val="center"/>
              <w:rPr>
                <w:rFonts w:eastAsia="Times New Roman" w:cs="Arial"/>
                <w:szCs w:val="20"/>
                <w:lang w:eastAsia="ar-SA"/>
              </w:rPr>
            </w:pPr>
          </w:p>
        </w:tc>
        <w:tc>
          <w:tcPr>
            <w:tcW w:w="511" w:type="dxa"/>
            <w:tcBorders>
              <w:top w:val="single" w:sz="4" w:space="0" w:color="000000"/>
              <w:left w:val="single" w:sz="4" w:space="0" w:color="000000"/>
              <w:bottom w:val="single" w:sz="4" w:space="0" w:color="000000"/>
              <w:right w:val="single" w:sz="4" w:space="0" w:color="000000"/>
            </w:tcBorders>
            <w:vAlign w:val="center"/>
          </w:tcPr>
          <w:p w14:paraId="4568A980" w14:textId="77777777" w:rsidR="002B0110" w:rsidRPr="00EC0A6F" w:rsidRDefault="002B0110" w:rsidP="002B0110">
            <w:pPr>
              <w:widowControl w:val="0"/>
              <w:spacing w:after="0" w:line="240" w:lineRule="auto"/>
              <w:jc w:val="center"/>
              <w:rPr>
                <w:rFonts w:eastAsia="Times New Roman" w:cs="Arial"/>
                <w:szCs w:val="20"/>
                <w:lang w:eastAsia="ar-SA"/>
              </w:rPr>
            </w:pPr>
          </w:p>
        </w:tc>
        <w:tc>
          <w:tcPr>
            <w:tcW w:w="832" w:type="dxa"/>
            <w:tcBorders>
              <w:top w:val="single" w:sz="4" w:space="0" w:color="000000"/>
              <w:left w:val="single" w:sz="4" w:space="0" w:color="000000"/>
              <w:bottom w:val="single" w:sz="4" w:space="0" w:color="000000"/>
              <w:right w:val="single" w:sz="4" w:space="0" w:color="000000"/>
            </w:tcBorders>
            <w:vAlign w:val="center"/>
          </w:tcPr>
          <w:p w14:paraId="5B3B6492" w14:textId="77777777" w:rsidR="002B0110" w:rsidRPr="00EC0A6F" w:rsidRDefault="002B0110" w:rsidP="002B0110">
            <w:pPr>
              <w:widowControl w:val="0"/>
              <w:spacing w:after="0" w:line="240" w:lineRule="auto"/>
              <w:jc w:val="center"/>
              <w:rPr>
                <w:rFonts w:eastAsia="Times New Roman" w:cs="Arial"/>
                <w:szCs w:val="20"/>
                <w:lang w:eastAsia="ar-SA"/>
              </w:rPr>
            </w:pPr>
          </w:p>
        </w:tc>
        <w:tc>
          <w:tcPr>
            <w:tcW w:w="1353" w:type="dxa"/>
            <w:tcBorders>
              <w:top w:val="single" w:sz="4" w:space="0" w:color="000000"/>
              <w:left w:val="single" w:sz="4" w:space="0" w:color="000000"/>
              <w:bottom w:val="single" w:sz="4" w:space="0" w:color="000000"/>
              <w:right w:val="single" w:sz="4" w:space="0" w:color="000000"/>
            </w:tcBorders>
            <w:vAlign w:val="center"/>
          </w:tcPr>
          <w:p w14:paraId="108E2EE0" w14:textId="77777777" w:rsidR="002B0110" w:rsidRPr="00EC0A6F" w:rsidRDefault="002B0110" w:rsidP="002B0110">
            <w:pPr>
              <w:widowControl w:val="0"/>
              <w:spacing w:after="0" w:line="240" w:lineRule="auto"/>
              <w:jc w:val="center"/>
              <w:rPr>
                <w:rFonts w:eastAsia="Times New Roman" w:cs="Arial"/>
                <w:szCs w:val="20"/>
                <w:lang w:eastAsia="ar-SA"/>
              </w:rPr>
            </w:pPr>
          </w:p>
        </w:tc>
      </w:tr>
      <w:tr w:rsidR="002B0110" w:rsidRPr="00EC0A6F" w14:paraId="3F9A072E" w14:textId="77777777" w:rsidTr="008F1F00">
        <w:trPr>
          <w:cantSplit/>
          <w:trHeight w:val="227"/>
          <w:jc w:val="center"/>
        </w:trPr>
        <w:tc>
          <w:tcPr>
            <w:tcW w:w="500" w:type="dxa"/>
            <w:tcBorders>
              <w:top w:val="single" w:sz="4" w:space="0" w:color="000000"/>
              <w:left w:val="single" w:sz="4" w:space="0" w:color="000000"/>
              <w:bottom w:val="single" w:sz="4" w:space="0" w:color="000000"/>
              <w:right w:val="single" w:sz="4" w:space="0" w:color="000000"/>
            </w:tcBorders>
            <w:vAlign w:val="center"/>
          </w:tcPr>
          <w:p w14:paraId="24ABF7D9" w14:textId="77777777" w:rsidR="002B0110" w:rsidRPr="00EC0A6F" w:rsidRDefault="002B0110" w:rsidP="002B0110">
            <w:pPr>
              <w:widowControl w:val="0"/>
              <w:numPr>
                <w:ilvl w:val="0"/>
                <w:numId w:val="26"/>
              </w:numPr>
              <w:suppressAutoHyphens/>
              <w:spacing w:after="0" w:line="240" w:lineRule="auto"/>
              <w:ind w:left="113" w:firstLine="57"/>
              <w:jc w:val="center"/>
              <w:rPr>
                <w:rFonts w:eastAsia="Times New Roman" w:cs="Arial"/>
                <w:szCs w:val="20"/>
              </w:rPr>
            </w:pPr>
          </w:p>
        </w:tc>
        <w:tc>
          <w:tcPr>
            <w:tcW w:w="1911" w:type="dxa"/>
            <w:gridSpan w:val="2"/>
            <w:tcBorders>
              <w:top w:val="single" w:sz="4" w:space="0" w:color="000000"/>
              <w:left w:val="single" w:sz="4" w:space="0" w:color="000000"/>
              <w:bottom w:val="single" w:sz="4" w:space="0" w:color="000000"/>
              <w:right w:val="single" w:sz="4" w:space="0" w:color="000000"/>
            </w:tcBorders>
            <w:vAlign w:val="center"/>
          </w:tcPr>
          <w:p w14:paraId="74501493" w14:textId="77777777" w:rsidR="002B0110" w:rsidRDefault="002B0110" w:rsidP="002B0110">
            <w:pPr>
              <w:rPr>
                <w:rFonts w:cs="Arial"/>
                <w:color w:val="000000"/>
                <w:szCs w:val="20"/>
              </w:rPr>
            </w:pPr>
            <w:r>
              <w:rPr>
                <w:rFonts w:cs="Arial"/>
                <w:color w:val="000000"/>
                <w:szCs w:val="20"/>
              </w:rPr>
              <w:t>Worki na śmieci 60l/50szt</w:t>
            </w:r>
          </w:p>
        </w:tc>
        <w:tc>
          <w:tcPr>
            <w:tcW w:w="1158" w:type="dxa"/>
            <w:tcBorders>
              <w:top w:val="single" w:sz="4" w:space="0" w:color="000000"/>
              <w:left w:val="single" w:sz="4" w:space="0" w:color="000000"/>
              <w:bottom w:val="single" w:sz="4" w:space="0" w:color="000000"/>
            </w:tcBorders>
            <w:vAlign w:val="center"/>
          </w:tcPr>
          <w:p w14:paraId="3F3235F3" w14:textId="77777777" w:rsidR="002B0110" w:rsidRPr="00EC0A6F" w:rsidRDefault="002B0110" w:rsidP="002B0110">
            <w:pPr>
              <w:pStyle w:val="Zawartotabeli"/>
              <w:jc w:val="center"/>
              <w:rPr>
                <w:rFonts w:cs="Arial"/>
                <w:color w:val="000000"/>
                <w:szCs w:val="20"/>
              </w:rPr>
            </w:pPr>
          </w:p>
        </w:tc>
        <w:tc>
          <w:tcPr>
            <w:tcW w:w="568" w:type="dxa"/>
            <w:tcBorders>
              <w:top w:val="single" w:sz="4" w:space="0" w:color="000000"/>
              <w:left w:val="single" w:sz="4" w:space="0" w:color="000000"/>
              <w:bottom w:val="single" w:sz="4" w:space="0" w:color="000000"/>
              <w:right w:val="single" w:sz="4" w:space="0" w:color="000000"/>
            </w:tcBorders>
            <w:vAlign w:val="center"/>
          </w:tcPr>
          <w:p w14:paraId="044C9082" w14:textId="77777777" w:rsidR="002B0110" w:rsidRDefault="002B0110" w:rsidP="002B0110">
            <w:pPr>
              <w:jc w:val="center"/>
              <w:rPr>
                <w:rFonts w:cs="Arial"/>
                <w:color w:val="000000"/>
                <w:szCs w:val="20"/>
              </w:rPr>
            </w:pPr>
            <w:r>
              <w:rPr>
                <w:rFonts w:cs="Arial"/>
                <w:color w:val="000000"/>
                <w:szCs w:val="20"/>
              </w:rPr>
              <w:t>szt.</w:t>
            </w:r>
          </w:p>
        </w:tc>
        <w:tc>
          <w:tcPr>
            <w:tcW w:w="571" w:type="dxa"/>
            <w:tcBorders>
              <w:top w:val="single" w:sz="4" w:space="0" w:color="000000"/>
              <w:left w:val="single" w:sz="4" w:space="0" w:color="000000"/>
              <w:bottom w:val="single" w:sz="4" w:space="0" w:color="000000"/>
              <w:right w:val="single" w:sz="4" w:space="0" w:color="000000"/>
            </w:tcBorders>
            <w:vAlign w:val="center"/>
          </w:tcPr>
          <w:p w14:paraId="08508DEB" w14:textId="77777777" w:rsidR="002B0110" w:rsidRDefault="002B0110" w:rsidP="002B0110">
            <w:pPr>
              <w:jc w:val="center"/>
              <w:rPr>
                <w:rFonts w:cs="Arial"/>
                <w:color w:val="000000"/>
                <w:szCs w:val="20"/>
              </w:rPr>
            </w:pPr>
            <w:r>
              <w:rPr>
                <w:rFonts w:cs="Arial"/>
                <w:color w:val="000000"/>
                <w:szCs w:val="20"/>
              </w:rPr>
              <w:t>12</w:t>
            </w:r>
          </w:p>
        </w:tc>
        <w:tc>
          <w:tcPr>
            <w:tcW w:w="922" w:type="dxa"/>
            <w:tcBorders>
              <w:top w:val="single" w:sz="4" w:space="0" w:color="000000"/>
              <w:left w:val="single" w:sz="4" w:space="0" w:color="000000"/>
              <w:bottom w:val="single" w:sz="4" w:space="0" w:color="000000"/>
              <w:right w:val="single" w:sz="4" w:space="0" w:color="000000"/>
            </w:tcBorders>
            <w:vAlign w:val="center"/>
          </w:tcPr>
          <w:p w14:paraId="156116D0" w14:textId="77777777" w:rsidR="002B0110" w:rsidRPr="00EC0A6F" w:rsidRDefault="002B0110" w:rsidP="002B0110">
            <w:pPr>
              <w:widowControl w:val="0"/>
              <w:spacing w:after="0" w:line="240" w:lineRule="auto"/>
              <w:jc w:val="center"/>
              <w:rPr>
                <w:rFonts w:eastAsia="Times New Roman" w:cs="Arial"/>
                <w:szCs w:val="20"/>
                <w:lang w:eastAsia="ar-SA"/>
              </w:rPr>
            </w:pPr>
          </w:p>
        </w:tc>
        <w:tc>
          <w:tcPr>
            <w:tcW w:w="1031" w:type="dxa"/>
            <w:tcBorders>
              <w:top w:val="single" w:sz="4" w:space="0" w:color="000000"/>
              <w:left w:val="single" w:sz="4" w:space="0" w:color="000000"/>
              <w:bottom w:val="single" w:sz="4" w:space="0" w:color="000000"/>
              <w:right w:val="single" w:sz="4" w:space="0" w:color="000000"/>
            </w:tcBorders>
            <w:vAlign w:val="center"/>
          </w:tcPr>
          <w:p w14:paraId="48B4E402" w14:textId="77777777" w:rsidR="002B0110" w:rsidRPr="00EC0A6F" w:rsidRDefault="002B0110" w:rsidP="002B0110">
            <w:pPr>
              <w:widowControl w:val="0"/>
              <w:spacing w:after="0" w:line="240" w:lineRule="auto"/>
              <w:jc w:val="center"/>
              <w:rPr>
                <w:rFonts w:eastAsia="Times New Roman" w:cs="Arial"/>
                <w:szCs w:val="20"/>
                <w:lang w:eastAsia="ar-SA"/>
              </w:rPr>
            </w:pPr>
          </w:p>
        </w:tc>
        <w:tc>
          <w:tcPr>
            <w:tcW w:w="511" w:type="dxa"/>
            <w:tcBorders>
              <w:top w:val="single" w:sz="4" w:space="0" w:color="000000"/>
              <w:left w:val="single" w:sz="4" w:space="0" w:color="000000"/>
              <w:bottom w:val="single" w:sz="4" w:space="0" w:color="000000"/>
              <w:right w:val="single" w:sz="4" w:space="0" w:color="000000"/>
            </w:tcBorders>
            <w:vAlign w:val="center"/>
          </w:tcPr>
          <w:p w14:paraId="5E9BEE47" w14:textId="77777777" w:rsidR="002B0110" w:rsidRPr="00EC0A6F" w:rsidRDefault="002B0110" w:rsidP="002B0110">
            <w:pPr>
              <w:widowControl w:val="0"/>
              <w:spacing w:after="0" w:line="240" w:lineRule="auto"/>
              <w:jc w:val="center"/>
              <w:rPr>
                <w:rFonts w:eastAsia="Times New Roman" w:cs="Arial"/>
                <w:szCs w:val="20"/>
                <w:lang w:eastAsia="ar-SA"/>
              </w:rPr>
            </w:pPr>
          </w:p>
        </w:tc>
        <w:tc>
          <w:tcPr>
            <w:tcW w:w="832" w:type="dxa"/>
            <w:tcBorders>
              <w:top w:val="single" w:sz="4" w:space="0" w:color="000000"/>
              <w:left w:val="single" w:sz="4" w:space="0" w:color="000000"/>
              <w:bottom w:val="single" w:sz="4" w:space="0" w:color="000000"/>
              <w:right w:val="single" w:sz="4" w:space="0" w:color="000000"/>
            </w:tcBorders>
            <w:vAlign w:val="center"/>
          </w:tcPr>
          <w:p w14:paraId="1F10F38F" w14:textId="77777777" w:rsidR="002B0110" w:rsidRPr="00EC0A6F" w:rsidRDefault="002B0110" w:rsidP="002B0110">
            <w:pPr>
              <w:widowControl w:val="0"/>
              <w:spacing w:after="0" w:line="240" w:lineRule="auto"/>
              <w:jc w:val="center"/>
              <w:rPr>
                <w:rFonts w:eastAsia="Times New Roman" w:cs="Arial"/>
                <w:szCs w:val="20"/>
                <w:lang w:eastAsia="ar-SA"/>
              </w:rPr>
            </w:pPr>
          </w:p>
        </w:tc>
        <w:tc>
          <w:tcPr>
            <w:tcW w:w="1353" w:type="dxa"/>
            <w:tcBorders>
              <w:top w:val="single" w:sz="4" w:space="0" w:color="000000"/>
              <w:left w:val="single" w:sz="4" w:space="0" w:color="000000"/>
              <w:bottom w:val="single" w:sz="4" w:space="0" w:color="000000"/>
              <w:right w:val="single" w:sz="4" w:space="0" w:color="000000"/>
            </w:tcBorders>
            <w:vAlign w:val="center"/>
          </w:tcPr>
          <w:p w14:paraId="685C7FA7" w14:textId="77777777" w:rsidR="002B0110" w:rsidRPr="00EC0A6F" w:rsidRDefault="002B0110" w:rsidP="002B0110">
            <w:pPr>
              <w:widowControl w:val="0"/>
              <w:spacing w:after="0" w:line="240" w:lineRule="auto"/>
              <w:jc w:val="center"/>
              <w:rPr>
                <w:rFonts w:eastAsia="Times New Roman" w:cs="Arial"/>
                <w:szCs w:val="20"/>
                <w:lang w:eastAsia="ar-SA"/>
              </w:rPr>
            </w:pPr>
          </w:p>
        </w:tc>
      </w:tr>
      <w:tr w:rsidR="002B0110" w:rsidRPr="00EC0A6F" w14:paraId="04E1075B" w14:textId="77777777" w:rsidTr="008F1F00">
        <w:trPr>
          <w:cantSplit/>
          <w:trHeight w:val="227"/>
          <w:jc w:val="center"/>
        </w:trPr>
        <w:tc>
          <w:tcPr>
            <w:tcW w:w="500" w:type="dxa"/>
            <w:tcBorders>
              <w:top w:val="single" w:sz="4" w:space="0" w:color="000000"/>
              <w:left w:val="single" w:sz="4" w:space="0" w:color="000000"/>
              <w:bottom w:val="single" w:sz="4" w:space="0" w:color="000000"/>
              <w:right w:val="single" w:sz="4" w:space="0" w:color="000000"/>
            </w:tcBorders>
            <w:vAlign w:val="center"/>
          </w:tcPr>
          <w:p w14:paraId="13123D91" w14:textId="77777777" w:rsidR="002B0110" w:rsidRPr="00EC0A6F" w:rsidRDefault="002B0110" w:rsidP="002B0110">
            <w:pPr>
              <w:widowControl w:val="0"/>
              <w:numPr>
                <w:ilvl w:val="0"/>
                <w:numId w:val="26"/>
              </w:numPr>
              <w:suppressAutoHyphens/>
              <w:spacing w:after="0" w:line="240" w:lineRule="auto"/>
              <w:ind w:left="113" w:firstLine="57"/>
              <w:jc w:val="center"/>
              <w:rPr>
                <w:rFonts w:eastAsia="Times New Roman" w:cs="Arial"/>
                <w:szCs w:val="20"/>
              </w:rPr>
            </w:pPr>
          </w:p>
        </w:tc>
        <w:tc>
          <w:tcPr>
            <w:tcW w:w="1911" w:type="dxa"/>
            <w:gridSpan w:val="2"/>
            <w:tcBorders>
              <w:top w:val="single" w:sz="4" w:space="0" w:color="000000"/>
              <w:left w:val="single" w:sz="4" w:space="0" w:color="000000"/>
              <w:bottom w:val="single" w:sz="4" w:space="0" w:color="000000"/>
              <w:right w:val="single" w:sz="4" w:space="0" w:color="000000"/>
            </w:tcBorders>
            <w:vAlign w:val="center"/>
          </w:tcPr>
          <w:p w14:paraId="3DD08C96" w14:textId="77777777" w:rsidR="002B0110" w:rsidRDefault="002B0110" w:rsidP="002B0110">
            <w:pPr>
              <w:rPr>
                <w:rFonts w:cs="Arial"/>
                <w:color w:val="000000"/>
                <w:szCs w:val="20"/>
              </w:rPr>
            </w:pPr>
            <w:r>
              <w:rPr>
                <w:rFonts w:cs="Arial"/>
                <w:color w:val="000000"/>
                <w:szCs w:val="20"/>
              </w:rPr>
              <w:t xml:space="preserve">Maszynka do golenia </w:t>
            </w:r>
          </w:p>
        </w:tc>
        <w:tc>
          <w:tcPr>
            <w:tcW w:w="1158" w:type="dxa"/>
            <w:tcBorders>
              <w:top w:val="single" w:sz="4" w:space="0" w:color="000000"/>
              <w:left w:val="single" w:sz="4" w:space="0" w:color="000000"/>
              <w:bottom w:val="single" w:sz="4" w:space="0" w:color="000000"/>
            </w:tcBorders>
            <w:vAlign w:val="center"/>
          </w:tcPr>
          <w:p w14:paraId="04AE3714" w14:textId="77777777" w:rsidR="002B0110" w:rsidRPr="00EC0A6F" w:rsidRDefault="002B0110" w:rsidP="002B0110">
            <w:pPr>
              <w:pStyle w:val="Zawartotabeli"/>
              <w:jc w:val="center"/>
              <w:rPr>
                <w:rFonts w:cs="Arial"/>
                <w:color w:val="000000"/>
                <w:szCs w:val="20"/>
              </w:rPr>
            </w:pPr>
          </w:p>
        </w:tc>
        <w:tc>
          <w:tcPr>
            <w:tcW w:w="568" w:type="dxa"/>
            <w:tcBorders>
              <w:top w:val="single" w:sz="4" w:space="0" w:color="000000"/>
              <w:left w:val="single" w:sz="4" w:space="0" w:color="000000"/>
              <w:bottom w:val="single" w:sz="4" w:space="0" w:color="000000"/>
              <w:right w:val="single" w:sz="4" w:space="0" w:color="000000"/>
            </w:tcBorders>
            <w:vAlign w:val="center"/>
          </w:tcPr>
          <w:p w14:paraId="2A83B2EA" w14:textId="77777777" w:rsidR="002B0110" w:rsidRDefault="002B0110" w:rsidP="002B0110">
            <w:pPr>
              <w:jc w:val="center"/>
              <w:rPr>
                <w:rFonts w:cs="Arial"/>
                <w:color w:val="000000"/>
                <w:szCs w:val="20"/>
              </w:rPr>
            </w:pPr>
            <w:r>
              <w:rPr>
                <w:rFonts w:cs="Arial"/>
                <w:color w:val="000000"/>
                <w:szCs w:val="20"/>
              </w:rPr>
              <w:t>szt.</w:t>
            </w:r>
          </w:p>
        </w:tc>
        <w:tc>
          <w:tcPr>
            <w:tcW w:w="571" w:type="dxa"/>
            <w:tcBorders>
              <w:top w:val="single" w:sz="4" w:space="0" w:color="000000"/>
              <w:left w:val="single" w:sz="4" w:space="0" w:color="000000"/>
              <w:bottom w:val="single" w:sz="4" w:space="0" w:color="000000"/>
              <w:right w:val="single" w:sz="4" w:space="0" w:color="000000"/>
            </w:tcBorders>
            <w:vAlign w:val="center"/>
          </w:tcPr>
          <w:p w14:paraId="19737AC6" w14:textId="77777777" w:rsidR="002B0110" w:rsidRDefault="002B0110" w:rsidP="002B0110">
            <w:pPr>
              <w:jc w:val="center"/>
              <w:rPr>
                <w:rFonts w:cs="Arial"/>
                <w:color w:val="000000"/>
                <w:szCs w:val="20"/>
              </w:rPr>
            </w:pPr>
            <w:r>
              <w:rPr>
                <w:rFonts w:cs="Arial"/>
                <w:color w:val="000000"/>
                <w:szCs w:val="20"/>
              </w:rPr>
              <w:t>30</w:t>
            </w:r>
          </w:p>
        </w:tc>
        <w:tc>
          <w:tcPr>
            <w:tcW w:w="922" w:type="dxa"/>
            <w:tcBorders>
              <w:top w:val="single" w:sz="4" w:space="0" w:color="000000"/>
              <w:left w:val="single" w:sz="4" w:space="0" w:color="000000"/>
              <w:bottom w:val="single" w:sz="4" w:space="0" w:color="000000"/>
              <w:right w:val="single" w:sz="4" w:space="0" w:color="000000"/>
            </w:tcBorders>
            <w:vAlign w:val="center"/>
          </w:tcPr>
          <w:p w14:paraId="7E39C781" w14:textId="77777777" w:rsidR="002B0110" w:rsidRPr="00EC0A6F" w:rsidRDefault="002B0110" w:rsidP="002B0110">
            <w:pPr>
              <w:widowControl w:val="0"/>
              <w:spacing w:after="0" w:line="240" w:lineRule="auto"/>
              <w:jc w:val="center"/>
              <w:rPr>
                <w:rFonts w:eastAsia="Times New Roman" w:cs="Arial"/>
                <w:szCs w:val="20"/>
                <w:lang w:eastAsia="ar-SA"/>
              </w:rPr>
            </w:pPr>
          </w:p>
        </w:tc>
        <w:tc>
          <w:tcPr>
            <w:tcW w:w="1031" w:type="dxa"/>
            <w:tcBorders>
              <w:top w:val="single" w:sz="4" w:space="0" w:color="000000"/>
              <w:left w:val="single" w:sz="4" w:space="0" w:color="000000"/>
              <w:bottom w:val="single" w:sz="4" w:space="0" w:color="000000"/>
              <w:right w:val="single" w:sz="4" w:space="0" w:color="000000"/>
            </w:tcBorders>
            <w:vAlign w:val="center"/>
          </w:tcPr>
          <w:p w14:paraId="09A7AE4E" w14:textId="77777777" w:rsidR="002B0110" w:rsidRPr="00EC0A6F" w:rsidRDefault="002B0110" w:rsidP="002B0110">
            <w:pPr>
              <w:widowControl w:val="0"/>
              <w:spacing w:after="0" w:line="240" w:lineRule="auto"/>
              <w:jc w:val="center"/>
              <w:rPr>
                <w:rFonts w:eastAsia="Times New Roman" w:cs="Arial"/>
                <w:szCs w:val="20"/>
                <w:lang w:eastAsia="ar-SA"/>
              </w:rPr>
            </w:pPr>
          </w:p>
        </w:tc>
        <w:tc>
          <w:tcPr>
            <w:tcW w:w="511" w:type="dxa"/>
            <w:tcBorders>
              <w:top w:val="single" w:sz="4" w:space="0" w:color="000000"/>
              <w:left w:val="single" w:sz="4" w:space="0" w:color="000000"/>
              <w:bottom w:val="single" w:sz="4" w:space="0" w:color="000000"/>
              <w:right w:val="single" w:sz="4" w:space="0" w:color="000000"/>
            </w:tcBorders>
            <w:vAlign w:val="center"/>
          </w:tcPr>
          <w:p w14:paraId="00D6A55B" w14:textId="77777777" w:rsidR="002B0110" w:rsidRPr="00EC0A6F" w:rsidRDefault="002B0110" w:rsidP="002B0110">
            <w:pPr>
              <w:widowControl w:val="0"/>
              <w:spacing w:after="0" w:line="240" w:lineRule="auto"/>
              <w:jc w:val="center"/>
              <w:rPr>
                <w:rFonts w:eastAsia="Times New Roman" w:cs="Arial"/>
                <w:szCs w:val="20"/>
                <w:lang w:eastAsia="ar-SA"/>
              </w:rPr>
            </w:pPr>
          </w:p>
        </w:tc>
        <w:tc>
          <w:tcPr>
            <w:tcW w:w="832" w:type="dxa"/>
            <w:tcBorders>
              <w:top w:val="single" w:sz="4" w:space="0" w:color="000000"/>
              <w:left w:val="single" w:sz="4" w:space="0" w:color="000000"/>
              <w:bottom w:val="single" w:sz="4" w:space="0" w:color="000000"/>
              <w:right w:val="single" w:sz="4" w:space="0" w:color="000000"/>
            </w:tcBorders>
            <w:vAlign w:val="center"/>
          </w:tcPr>
          <w:p w14:paraId="45923E51" w14:textId="77777777" w:rsidR="002B0110" w:rsidRPr="00EC0A6F" w:rsidRDefault="002B0110" w:rsidP="002B0110">
            <w:pPr>
              <w:widowControl w:val="0"/>
              <w:spacing w:after="0" w:line="240" w:lineRule="auto"/>
              <w:jc w:val="center"/>
              <w:rPr>
                <w:rFonts w:eastAsia="Times New Roman" w:cs="Arial"/>
                <w:szCs w:val="20"/>
                <w:lang w:eastAsia="ar-SA"/>
              </w:rPr>
            </w:pPr>
          </w:p>
        </w:tc>
        <w:tc>
          <w:tcPr>
            <w:tcW w:w="1353" w:type="dxa"/>
            <w:tcBorders>
              <w:top w:val="single" w:sz="4" w:space="0" w:color="000000"/>
              <w:left w:val="single" w:sz="4" w:space="0" w:color="000000"/>
              <w:bottom w:val="single" w:sz="4" w:space="0" w:color="000000"/>
              <w:right w:val="single" w:sz="4" w:space="0" w:color="000000"/>
            </w:tcBorders>
            <w:vAlign w:val="center"/>
          </w:tcPr>
          <w:p w14:paraId="166D945A" w14:textId="77777777" w:rsidR="002B0110" w:rsidRPr="00EC0A6F" w:rsidRDefault="002B0110" w:rsidP="002B0110">
            <w:pPr>
              <w:widowControl w:val="0"/>
              <w:spacing w:after="0" w:line="240" w:lineRule="auto"/>
              <w:jc w:val="center"/>
              <w:rPr>
                <w:rFonts w:eastAsia="Times New Roman" w:cs="Arial"/>
                <w:szCs w:val="20"/>
                <w:lang w:eastAsia="ar-SA"/>
              </w:rPr>
            </w:pPr>
          </w:p>
        </w:tc>
      </w:tr>
      <w:tr w:rsidR="002B0110" w:rsidRPr="00EC0A6F" w14:paraId="1A69193A" w14:textId="77777777" w:rsidTr="008F1F00">
        <w:trPr>
          <w:cantSplit/>
          <w:trHeight w:val="227"/>
          <w:jc w:val="center"/>
        </w:trPr>
        <w:tc>
          <w:tcPr>
            <w:tcW w:w="500" w:type="dxa"/>
            <w:tcBorders>
              <w:top w:val="single" w:sz="4" w:space="0" w:color="000000"/>
              <w:left w:val="single" w:sz="4" w:space="0" w:color="000000"/>
              <w:bottom w:val="single" w:sz="4" w:space="0" w:color="000000"/>
              <w:right w:val="single" w:sz="4" w:space="0" w:color="000000"/>
            </w:tcBorders>
            <w:vAlign w:val="center"/>
          </w:tcPr>
          <w:p w14:paraId="47E3EC8C" w14:textId="77777777" w:rsidR="002B0110" w:rsidRPr="00EC0A6F" w:rsidRDefault="002B0110" w:rsidP="002B0110">
            <w:pPr>
              <w:widowControl w:val="0"/>
              <w:numPr>
                <w:ilvl w:val="0"/>
                <w:numId w:val="26"/>
              </w:numPr>
              <w:suppressAutoHyphens/>
              <w:spacing w:after="0" w:line="240" w:lineRule="auto"/>
              <w:ind w:left="113" w:firstLine="57"/>
              <w:jc w:val="center"/>
              <w:rPr>
                <w:rFonts w:eastAsia="Times New Roman" w:cs="Arial"/>
                <w:szCs w:val="20"/>
              </w:rPr>
            </w:pPr>
          </w:p>
        </w:tc>
        <w:tc>
          <w:tcPr>
            <w:tcW w:w="1911" w:type="dxa"/>
            <w:gridSpan w:val="2"/>
            <w:tcBorders>
              <w:top w:val="single" w:sz="4" w:space="0" w:color="000000"/>
              <w:left w:val="single" w:sz="4" w:space="0" w:color="000000"/>
              <w:bottom w:val="single" w:sz="4" w:space="0" w:color="000000"/>
              <w:right w:val="single" w:sz="4" w:space="0" w:color="000000"/>
            </w:tcBorders>
            <w:vAlign w:val="center"/>
          </w:tcPr>
          <w:p w14:paraId="0DF6A36F" w14:textId="77777777" w:rsidR="002B0110" w:rsidRDefault="002B0110" w:rsidP="002B0110">
            <w:pPr>
              <w:rPr>
                <w:rFonts w:cs="Arial"/>
                <w:color w:val="000000"/>
                <w:szCs w:val="20"/>
              </w:rPr>
            </w:pPr>
            <w:r>
              <w:rPr>
                <w:rFonts w:cs="Arial"/>
                <w:color w:val="000000"/>
                <w:szCs w:val="20"/>
              </w:rPr>
              <w:t>Mydło szare Biały Jeleń kostka 150g</w:t>
            </w:r>
          </w:p>
        </w:tc>
        <w:tc>
          <w:tcPr>
            <w:tcW w:w="1158" w:type="dxa"/>
            <w:tcBorders>
              <w:top w:val="single" w:sz="4" w:space="0" w:color="000000"/>
              <w:left w:val="single" w:sz="4" w:space="0" w:color="000000"/>
              <w:bottom w:val="single" w:sz="4" w:space="0" w:color="000000"/>
            </w:tcBorders>
            <w:vAlign w:val="center"/>
          </w:tcPr>
          <w:p w14:paraId="49E8945E" w14:textId="77777777" w:rsidR="002B0110" w:rsidRPr="00EC0A6F" w:rsidRDefault="002B0110" w:rsidP="002B0110">
            <w:pPr>
              <w:pStyle w:val="Zawartotabeli"/>
              <w:jc w:val="center"/>
              <w:rPr>
                <w:rFonts w:cs="Arial"/>
                <w:color w:val="000000"/>
                <w:szCs w:val="20"/>
              </w:rPr>
            </w:pPr>
          </w:p>
        </w:tc>
        <w:tc>
          <w:tcPr>
            <w:tcW w:w="568" w:type="dxa"/>
            <w:tcBorders>
              <w:top w:val="single" w:sz="4" w:space="0" w:color="000000"/>
              <w:left w:val="single" w:sz="4" w:space="0" w:color="000000"/>
              <w:bottom w:val="single" w:sz="4" w:space="0" w:color="000000"/>
              <w:right w:val="single" w:sz="4" w:space="0" w:color="000000"/>
            </w:tcBorders>
            <w:vAlign w:val="center"/>
          </w:tcPr>
          <w:p w14:paraId="7A90B914" w14:textId="77777777" w:rsidR="002B0110" w:rsidRDefault="002B0110" w:rsidP="002B0110">
            <w:pPr>
              <w:jc w:val="center"/>
              <w:rPr>
                <w:rFonts w:cs="Arial"/>
                <w:color w:val="000000"/>
                <w:szCs w:val="20"/>
              </w:rPr>
            </w:pPr>
            <w:r>
              <w:rPr>
                <w:rFonts w:cs="Arial"/>
                <w:color w:val="000000"/>
                <w:szCs w:val="20"/>
              </w:rPr>
              <w:t xml:space="preserve">szt. </w:t>
            </w:r>
          </w:p>
        </w:tc>
        <w:tc>
          <w:tcPr>
            <w:tcW w:w="571" w:type="dxa"/>
            <w:tcBorders>
              <w:top w:val="single" w:sz="4" w:space="0" w:color="000000"/>
              <w:left w:val="single" w:sz="4" w:space="0" w:color="000000"/>
              <w:bottom w:val="single" w:sz="4" w:space="0" w:color="000000"/>
              <w:right w:val="single" w:sz="4" w:space="0" w:color="000000"/>
            </w:tcBorders>
            <w:vAlign w:val="center"/>
          </w:tcPr>
          <w:p w14:paraId="1D1939CA" w14:textId="77777777" w:rsidR="002B0110" w:rsidRDefault="002B0110" w:rsidP="002B0110">
            <w:pPr>
              <w:jc w:val="center"/>
              <w:rPr>
                <w:rFonts w:cs="Arial"/>
                <w:color w:val="000000"/>
                <w:szCs w:val="20"/>
              </w:rPr>
            </w:pPr>
            <w:r>
              <w:rPr>
                <w:rFonts w:cs="Arial"/>
                <w:color w:val="000000"/>
                <w:szCs w:val="20"/>
              </w:rPr>
              <w:t>12</w:t>
            </w:r>
          </w:p>
        </w:tc>
        <w:tc>
          <w:tcPr>
            <w:tcW w:w="922" w:type="dxa"/>
            <w:tcBorders>
              <w:top w:val="single" w:sz="4" w:space="0" w:color="000000"/>
              <w:left w:val="single" w:sz="4" w:space="0" w:color="000000"/>
              <w:bottom w:val="single" w:sz="4" w:space="0" w:color="000000"/>
              <w:right w:val="single" w:sz="4" w:space="0" w:color="000000"/>
            </w:tcBorders>
            <w:vAlign w:val="center"/>
          </w:tcPr>
          <w:p w14:paraId="6BCAC83B" w14:textId="77777777" w:rsidR="002B0110" w:rsidRPr="00EC0A6F" w:rsidRDefault="002B0110" w:rsidP="002B0110">
            <w:pPr>
              <w:widowControl w:val="0"/>
              <w:spacing w:after="0" w:line="240" w:lineRule="auto"/>
              <w:jc w:val="center"/>
              <w:rPr>
                <w:rFonts w:eastAsia="Times New Roman" w:cs="Arial"/>
                <w:szCs w:val="20"/>
                <w:lang w:eastAsia="ar-SA"/>
              </w:rPr>
            </w:pPr>
          </w:p>
        </w:tc>
        <w:tc>
          <w:tcPr>
            <w:tcW w:w="1031" w:type="dxa"/>
            <w:tcBorders>
              <w:top w:val="single" w:sz="4" w:space="0" w:color="000000"/>
              <w:left w:val="single" w:sz="4" w:space="0" w:color="000000"/>
              <w:bottom w:val="single" w:sz="4" w:space="0" w:color="000000"/>
              <w:right w:val="single" w:sz="4" w:space="0" w:color="000000"/>
            </w:tcBorders>
            <w:vAlign w:val="center"/>
          </w:tcPr>
          <w:p w14:paraId="5D707512" w14:textId="77777777" w:rsidR="002B0110" w:rsidRPr="00EC0A6F" w:rsidRDefault="002B0110" w:rsidP="002B0110">
            <w:pPr>
              <w:widowControl w:val="0"/>
              <w:spacing w:after="0" w:line="240" w:lineRule="auto"/>
              <w:jc w:val="center"/>
              <w:rPr>
                <w:rFonts w:eastAsia="Times New Roman" w:cs="Arial"/>
                <w:szCs w:val="20"/>
                <w:lang w:eastAsia="ar-SA"/>
              </w:rPr>
            </w:pPr>
          </w:p>
        </w:tc>
        <w:tc>
          <w:tcPr>
            <w:tcW w:w="511" w:type="dxa"/>
            <w:tcBorders>
              <w:top w:val="single" w:sz="4" w:space="0" w:color="000000"/>
              <w:left w:val="single" w:sz="4" w:space="0" w:color="000000"/>
              <w:bottom w:val="single" w:sz="4" w:space="0" w:color="000000"/>
              <w:right w:val="single" w:sz="4" w:space="0" w:color="000000"/>
            </w:tcBorders>
            <w:vAlign w:val="center"/>
          </w:tcPr>
          <w:p w14:paraId="3E481446" w14:textId="77777777" w:rsidR="002B0110" w:rsidRPr="00EC0A6F" w:rsidRDefault="002B0110" w:rsidP="002B0110">
            <w:pPr>
              <w:widowControl w:val="0"/>
              <w:spacing w:after="0" w:line="240" w:lineRule="auto"/>
              <w:jc w:val="center"/>
              <w:rPr>
                <w:rFonts w:eastAsia="Times New Roman" w:cs="Arial"/>
                <w:szCs w:val="20"/>
                <w:lang w:eastAsia="ar-SA"/>
              </w:rPr>
            </w:pPr>
          </w:p>
        </w:tc>
        <w:tc>
          <w:tcPr>
            <w:tcW w:w="832" w:type="dxa"/>
            <w:tcBorders>
              <w:top w:val="single" w:sz="4" w:space="0" w:color="000000"/>
              <w:left w:val="single" w:sz="4" w:space="0" w:color="000000"/>
              <w:bottom w:val="single" w:sz="4" w:space="0" w:color="000000"/>
              <w:right w:val="single" w:sz="4" w:space="0" w:color="000000"/>
            </w:tcBorders>
            <w:vAlign w:val="center"/>
          </w:tcPr>
          <w:p w14:paraId="6E3E8802" w14:textId="77777777" w:rsidR="002B0110" w:rsidRPr="00EC0A6F" w:rsidRDefault="002B0110" w:rsidP="002B0110">
            <w:pPr>
              <w:widowControl w:val="0"/>
              <w:spacing w:after="0" w:line="240" w:lineRule="auto"/>
              <w:jc w:val="center"/>
              <w:rPr>
                <w:rFonts w:eastAsia="Times New Roman" w:cs="Arial"/>
                <w:szCs w:val="20"/>
                <w:lang w:eastAsia="ar-SA"/>
              </w:rPr>
            </w:pPr>
          </w:p>
        </w:tc>
        <w:tc>
          <w:tcPr>
            <w:tcW w:w="1353" w:type="dxa"/>
            <w:tcBorders>
              <w:top w:val="single" w:sz="4" w:space="0" w:color="000000"/>
              <w:left w:val="single" w:sz="4" w:space="0" w:color="000000"/>
              <w:bottom w:val="single" w:sz="4" w:space="0" w:color="000000"/>
              <w:right w:val="single" w:sz="4" w:space="0" w:color="000000"/>
            </w:tcBorders>
            <w:vAlign w:val="center"/>
          </w:tcPr>
          <w:p w14:paraId="6FF4B8F9" w14:textId="77777777" w:rsidR="002B0110" w:rsidRPr="00EC0A6F" w:rsidRDefault="002B0110" w:rsidP="002B0110">
            <w:pPr>
              <w:widowControl w:val="0"/>
              <w:spacing w:after="0" w:line="240" w:lineRule="auto"/>
              <w:jc w:val="center"/>
              <w:rPr>
                <w:rFonts w:eastAsia="Times New Roman" w:cs="Arial"/>
                <w:szCs w:val="20"/>
                <w:lang w:eastAsia="ar-SA"/>
              </w:rPr>
            </w:pPr>
          </w:p>
        </w:tc>
      </w:tr>
      <w:tr w:rsidR="002B0110" w:rsidRPr="00EC0A6F" w14:paraId="4B41A518" w14:textId="77777777" w:rsidTr="008F1F00">
        <w:trPr>
          <w:cantSplit/>
          <w:trHeight w:val="227"/>
          <w:jc w:val="center"/>
        </w:trPr>
        <w:tc>
          <w:tcPr>
            <w:tcW w:w="500" w:type="dxa"/>
            <w:tcBorders>
              <w:top w:val="single" w:sz="4" w:space="0" w:color="000000"/>
              <w:left w:val="single" w:sz="4" w:space="0" w:color="000000"/>
              <w:bottom w:val="single" w:sz="4" w:space="0" w:color="000000"/>
              <w:right w:val="single" w:sz="4" w:space="0" w:color="000000"/>
            </w:tcBorders>
            <w:vAlign w:val="center"/>
          </w:tcPr>
          <w:p w14:paraId="4CF987C8" w14:textId="77777777" w:rsidR="002B0110" w:rsidRPr="00EC0A6F" w:rsidRDefault="002B0110" w:rsidP="002B0110">
            <w:pPr>
              <w:widowControl w:val="0"/>
              <w:numPr>
                <w:ilvl w:val="0"/>
                <w:numId w:val="26"/>
              </w:numPr>
              <w:suppressAutoHyphens/>
              <w:spacing w:after="0" w:line="240" w:lineRule="auto"/>
              <w:ind w:left="113" w:firstLine="57"/>
              <w:jc w:val="center"/>
              <w:rPr>
                <w:rFonts w:eastAsia="Times New Roman" w:cs="Arial"/>
                <w:szCs w:val="20"/>
              </w:rPr>
            </w:pPr>
          </w:p>
        </w:tc>
        <w:tc>
          <w:tcPr>
            <w:tcW w:w="1911" w:type="dxa"/>
            <w:gridSpan w:val="2"/>
            <w:tcBorders>
              <w:top w:val="single" w:sz="4" w:space="0" w:color="000000"/>
              <w:left w:val="single" w:sz="4" w:space="0" w:color="000000"/>
              <w:bottom w:val="single" w:sz="4" w:space="0" w:color="000000"/>
              <w:right w:val="single" w:sz="4" w:space="0" w:color="000000"/>
            </w:tcBorders>
            <w:vAlign w:val="center"/>
          </w:tcPr>
          <w:p w14:paraId="1BDAE8F6" w14:textId="77777777" w:rsidR="002B0110" w:rsidRDefault="002B0110" w:rsidP="002B0110">
            <w:pPr>
              <w:rPr>
                <w:rFonts w:cs="Arial"/>
                <w:color w:val="000000"/>
                <w:szCs w:val="20"/>
              </w:rPr>
            </w:pPr>
            <w:r>
              <w:rPr>
                <w:rFonts w:cs="Arial"/>
                <w:color w:val="000000"/>
                <w:szCs w:val="20"/>
              </w:rPr>
              <w:t>Pianka do golenia min 200ml</w:t>
            </w:r>
          </w:p>
        </w:tc>
        <w:tc>
          <w:tcPr>
            <w:tcW w:w="1158" w:type="dxa"/>
            <w:tcBorders>
              <w:top w:val="single" w:sz="4" w:space="0" w:color="000000"/>
              <w:left w:val="single" w:sz="4" w:space="0" w:color="000000"/>
              <w:bottom w:val="single" w:sz="4" w:space="0" w:color="000000"/>
            </w:tcBorders>
            <w:vAlign w:val="center"/>
          </w:tcPr>
          <w:p w14:paraId="3827EF06" w14:textId="77777777" w:rsidR="002B0110" w:rsidRPr="00EC0A6F" w:rsidRDefault="002B0110" w:rsidP="002B0110">
            <w:pPr>
              <w:pStyle w:val="Zawartotabeli"/>
              <w:jc w:val="center"/>
              <w:rPr>
                <w:rFonts w:cs="Arial"/>
                <w:color w:val="000000"/>
                <w:szCs w:val="20"/>
              </w:rPr>
            </w:pPr>
          </w:p>
        </w:tc>
        <w:tc>
          <w:tcPr>
            <w:tcW w:w="568" w:type="dxa"/>
            <w:tcBorders>
              <w:top w:val="single" w:sz="4" w:space="0" w:color="000000"/>
              <w:left w:val="single" w:sz="4" w:space="0" w:color="000000"/>
              <w:bottom w:val="single" w:sz="4" w:space="0" w:color="000000"/>
              <w:right w:val="single" w:sz="4" w:space="0" w:color="000000"/>
            </w:tcBorders>
            <w:vAlign w:val="center"/>
          </w:tcPr>
          <w:p w14:paraId="6F0981DC" w14:textId="77777777" w:rsidR="002B0110" w:rsidRDefault="002B0110" w:rsidP="002B0110">
            <w:pPr>
              <w:jc w:val="center"/>
              <w:rPr>
                <w:rFonts w:cs="Arial"/>
                <w:color w:val="000000"/>
                <w:szCs w:val="20"/>
              </w:rPr>
            </w:pPr>
            <w:r>
              <w:rPr>
                <w:rFonts w:cs="Arial"/>
                <w:color w:val="000000"/>
                <w:szCs w:val="20"/>
              </w:rPr>
              <w:t>szt.</w:t>
            </w:r>
          </w:p>
        </w:tc>
        <w:tc>
          <w:tcPr>
            <w:tcW w:w="571" w:type="dxa"/>
            <w:tcBorders>
              <w:top w:val="single" w:sz="4" w:space="0" w:color="000000"/>
              <w:left w:val="single" w:sz="4" w:space="0" w:color="000000"/>
              <w:bottom w:val="single" w:sz="4" w:space="0" w:color="000000"/>
              <w:right w:val="single" w:sz="4" w:space="0" w:color="000000"/>
            </w:tcBorders>
            <w:vAlign w:val="center"/>
          </w:tcPr>
          <w:p w14:paraId="5AC7B61A" w14:textId="77777777" w:rsidR="002B0110" w:rsidRDefault="002B0110" w:rsidP="002B0110">
            <w:pPr>
              <w:jc w:val="center"/>
              <w:rPr>
                <w:rFonts w:cs="Arial"/>
                <w:color w:val="000000"/>
                <w:szCs w:val="20"/>
              </w:rPr>
            </w:pPr>
            <w:r>
              <w:rPr>
                <w:rFonts w:cs="Arial"/>
                <w:color w:val="000000"/>
                <w:szCs w:val="20"/>
              </w:rPr>
              <w:t>12</w:t>
            </w:r>
          </w:p>
        </w:tc>
        <w:tc>
          <w:tcPr>
            <w:tcW w:w="922" w:type="dxa"/>
            <w:tcBorders>
              <w:top w:val="single" w:sz="4" w:space="0" w:color="000000"/>
              <w:left w:val="single" w:sz="4" w:space="0" w:color="000000"/>
              <w:bottom w:val="single" w:sz="4" w:space="0" w:color="000000"/>
              <w:right w:val="single" w:sz="4" w:space="0" w:color="000000"/>
            </w:tcBorders>
            <w:vAlign w:val="center"/>
          </w:tcPr>
          <w:p w14:paraId="3AA1F3EA" w14:textId="77777777" w:rsidR="002B0110" w:rsidRPr="00EC0A6F" w:rsidRDefault="002B0110" w:rsidP="002B0110">
            <w:pPr>
              <w:widowControl w:val="0"/>
              <w:spacing w:after="0" w:line="240" w:lineRule="auto"/>
              <w:jc w:val="center"/>
              <w:rPr>
                <w:rFonts w:eastAsia="Times New Roman" w:cs="Arial"/>
                <w:szCs w:val="20"/>
                <w:lang w:eastAsia="ar-SA"/>
              </w:rPr>
            </w:pPr>
          </w:p>
        </w:tc>
        <w:tc>
          <w:tcPr>
            <w:tcW w:w="1031" w:type="dxa"/>
            <w:tcBorders>
              <w:top w:val="single" w:sz="4" w:space="0" w:color="000000"/>
              <w:left w:val="single" w:sz="4" w:space="0" w:color="000000"/>
              <w:bottom w:val="single" w:sz="4" w:space="0" w:color="000000"/>
              <w:right w:val="single" w:sz="4" w:space="0" w:color="000000"/>
            </w:tcBorders>
            <w:vAlign w:val="center"/>
          </w:tcPr>
          <w:p w14:paraId="72172422" w14:textId="77777777" w:rsidR="002B0110" w:rsidRPr="00EC0A6F" w:rsidRDefault="002B0110" w:rsidP="002B0110">
            <w:pPr>
              <w:widowControl w:val="0"/>
              <w:spacing w:after="0" w:line="240" w:lineRule="auto"/>
              <w:jc w:val="center"/>
              <w:rPr>
                <w:rFonts w:eastAsia="Times New Roman" w:cs="Arial"/>
                <w:szCs w:val="20"/>
                <w:lang w:eastAsia="ar-SA"/>
              </w:rPr>
            </w:pPr>
          </w:p>
        </w:tc>
        <w:tc>
          <w:tcPr>
            <w:tcW w:w="511" w:type="dxa"/>
            <w:tcBorders>
              <w:top w:val="single" w:sz="4" w:space="0" w:color="000000"/>
              <w:left w:val="single" w:sz="4" w:space="0" w:color="000000"/>
              <w:bottom w:val="single" w:sz="4" w:space="0" w:color="000000"/>
              <w:right w:val="single" w:sz="4" w:space="0" w:color="000000"/>
            </w:tcBorders>
            <w:vAlign w:val="center"/>
          </w:tcPr>
          <w:p w14:paraId="7CD21B2B" w14:textId="77777777" w:rsidR="002B0110" w:rsidRPr="00EC0A6F" w:rsidRDefault="002B0110" w:rsidP="002B0110">
            <w:pPr>
              <w:widowControl w:val="0"/>
              <w:spacing w:after="0" w:line="240" w:lineRule="auto"/>
              <w:jc w:val="center"/>
              <w:rPr>
                <w:rFonts w:eastAsia="Times New Roman" w:cs="Arial"/>
                <w:szCs w:val="20"/>
                <w:lang w:eastAsia="ar-SA"/>
              </w:rPr>
            </w:pPr>
          </w:p>
        </w:tc>
        <w:tc>
          <w:tcPr>
            <w:tcW w:w="832" w:type="dxa"/>
            <w:tcBorders>
              <w:top w:val="single" w:sz="4" w:space="0" w:color="000000"/>
              <w:left w:val="single" w:sz="4" w:space="0" w:color="000000"/>
              <w:bottom w:val="single" w:sz="4" w:space="0" w:color="000000"/>
              <w:right w:val="single" w:sz="4" w:space="0" w:color="000000"/>
            </w:tcBorders>
            <w:vAlign w:val="center"/>
          </w:tcPr>
          <w:p w14:paraId="23693357" w14:textId="77777777" w:rsidR="002B0110" w:rsidRPr="00EC0A6F" w:rsidRDefault="002B0110" w:rsidP="002B0110">
            <w:pPr>
              <w:widowControl w:val="0"/>
              <w:spacing w:after="0" w:line="240" w:lineRule="auto"/>
              <w:jc w:val="center"/>
              <w:rPr>
                <w:rFonts w:eastAsia="Times New Roman" w:cs="Arial"/>
                <w:szCs w:val="20"/>
                <w:lang w:eastAsia="ar-SA"/>
              </w:rPr>
            </w:pPr>
          </w:p>
        </w:tc>
        <w:tc>
          <w:tcPr>
            <w:tcW w:w="1353" w:type="dxa"/>
            <w:tcBorders>
              <w:top w:val="single" w:sz="4" w:space="0" w:color="000000"/>
              <w:left w:val="single" w:sz="4" w:space="0" w:color="000000"/>
              <w:bottom w:val="single" w:sz="4" w:space="0" w:color="000000"/>
              <w:right w:val="single" w:sz="4" w:space="0" w:color="000000"/>
            </w:tcBorders>
            <w:vAlign w:val="center"/>
          </w:tcPr>
          <w:p w14:paraId="15E347AE" w14:textId="77777777" w:rsidR="002B0110" w:rsidRPr="00EC0A6F" w:rsidRDefault="002B0110" w:rsidP="002B0110">
            <w:pPr>
              <w:widowControl w:val="0"/>
              <w:spacing w:after="0" w:line="240" w:lineRule="auto"/>
              <w:jc w:val="center"/>
              <w:rPr>
                <w:rFonts w:eastAsia="Times New Roman" w:cs="Arial"/>
                <w:szCs w:val="20"/>
                <w:lang w:eastAsia="ar-SA"/>
              </w:rPr>
            </w:pPr>
          </w:p>
        </w:tc>
      </w:tr>
      <w:tr w:rsidR="002B0110" w:rsidRPr="00EC0A6F" w14:paraId="0533F6F7" w14:textId="77777777" w:rsidTr="008F1F00">
        <w:trPr>
          <w:cantSplit/>
          <w:trHeight w:val="227"/>
          <w:jc w:val="center"/>
        </w:trPr>
        <w:tc>
          <w:tcPr>
            <w:tcW w:w="500" w:type="dxa"/>
            <w:tcBorders>
              <w:top w:val="single" w:sz="4" w:space="0" w:color="000000"/>
              <w:left w:val="single" w:sz="4" w:space="0" w:color="000000"/>
              <w:bottom w:val="single" w:sz="4" w:space="0" w:color="000000"/>
              <w:right w:val="single" w:sz="4" w:space="0" w:color="000000"/>
            </w:tcBorders>
            <w:vAlign w:val="center"/>
          </w:tcPr>
          <w:p w14:paraId="30675D1D" w14:textId="77777777" w:rsidR="002B0110" w:rsidRPr="00EC0A6F" w:rsidRDefault="002B0110" w:rsidP="002B0110">
            <w:pPr>
              <w:widowControl w:val="0"/>
              <w:numPr>
                <w:ilvl w:val="0"/>
                <w:numId w:val="26"/>
              </w:numPr>
              <w:suppressAutoHyphens/>
              <w:spacing w:after="0" w:line="240" w:lineRule="auto"/>
              <w:ind w:left="113" w:firstLine="57"/>
              <w:jc w:val="center"/>
              <w:rPr>
                <w:rFonts w:eastAsia="Times New Roman" w:cs="Arial"/>
                <w:szCs w:val="20"/>
              </w:rPr>
            </w:pPr>
          </w:p>
        </w:tc>
        <w:tc>
          <w:tcPr>
            <w:tcW w:w="1911" w:type="dxa"/>
            <w:gridSpan w:val="2"/>
            <w:tcBorders>
              <w:top w:val="single" w:sz="4" w:space="0" w:color="000000"/>
              <w:left w:val="single" w:sz="4" w:space="0" w:color="000000"/>
              <w:bottom w:val="single" w:sz="4" w:space="0" w:color="000000"/>
              <w:right w:val="single" w:sz="4" w:space="0" w:color="000000"/>
            </w:tcBorders>
            <w:vAlign w:val="center"/>
          </w:tcPr>
          <w:p w14:paraId="086C01BF" w14:textId="77777777" w:rsidR="002B0110" w:rsidRDefault="002B0110" w:rsidP="002B0110">
            <w:pPr>
              <w:rPr>
                <w:rFonts w:cs="Arial"/>
                <w:color w:val="000000"/>
                <w:szCs w:val="20"/>
              </w:rPr>
            </w:pPr>
            <w:r>
              <w:rPr>
                <w:rFonts w:cs="Arial"/>
                <w:color w:val="000000"/>
                <w:szCs w:val="20"/>
              </w:rPr>
              <w:t xml:space="preserve">Szampon do mycia włosów min 1l </w:t>
            </w:r>
          </w:p>
        </w:tc>
        <w:tc>
          <w:tcPr>
            <w:tcW w:w="1158" w:type="dxa"/>
            <w:tcBorders>
              <w:top w:val="single" w:sz="4" w:space="0" w:color="000000"/>
              <w:left w:val="single" w:sz="4" w:space="0" w:color="000000"/>
              <w:bottom w:val="single" w:sz="4" w:space="0" w:color="000000"/>
            </w:tcBorders>
            <w:vAlign w:val="center"/>
          </w:tcPr>
          <w:p w14:paraId="328BB88E" w14:textId="77777777" w:rsidR="002B0110" w:rsidRPr="00EC0A6F" w:rsidRDefault="002B0110" w:rsidP="002B0110">
            <w:pPr>
              <w:pStyle w:val="Zawartotabeli"/>
              <w:jc w:val="center"/>
              <w:rPr>
                <w:rFonts w:cs="Arial"/>
                <w:color w:val="000000"/>
                <w:szCs w:val="20"/>
              </w:rPr>
            </w:pPr>
          </w:p>
        </w:tc>
        <w:tc>
          <w:tcPr>
            <w:tcW w:w="568" w:type="dxa"/>
            <w:tcBorders>
              <w:top w:val="single" w:sz="4" w:space="0" w:color="000000"/>
              <w:left w:val="single" w:sz="4" w:space="0" w:color="000000"/>
              <w:bottom w:val="single" w:sz="4" w:space="0" w:color="000000"/>
              <w:right w:val="single" w:sz="4" w:space="0" w:color="000000"/>
            </w:tcBorders>
            <w:vAlign w:val="center"/>
          </w:tcPr>
          <w:p w14:paraId="3533F3F5" w14:textId="77777777" w:rsidR="002B0110" w:rsidRDefault="002B0110" w:rsidP="002B0110">
            <w:pPr>
              <w:jc w:val="center"/>
              <w:rPr>
                <w:rFonts w:cs="Arial"/>
                <w:color w:val="000000"/>
                <w:szCs w:val="20"/>
              </w:rPr>
            </w:pPr>
            <w:r>
              <w:rPr>
                <w:rFonts w:cs="Arial"/>
                <w:color w:val="000000"/>
                <w:szCs w:val="20"/>
              </w:rPr>
              <w:t xml:space="preserve">szt. </w:t>
            </w:r>
          </w:p>
        </w:tc>
        <w:tc>
          <w:tcPr>
            <w:tcW w:w="571" w:type="dxa"/>
            <w:tcBorders>
              <w:top w:val="single" w:sz="4" w:space="0" w:color="000000"/>
              <w:left w:val="single" w:sz="4" w:space="0" w:color="000000"/>
              <w:bottom w:val="single" w:sz="4" w:space="0" w:color="000000"/>
              <w:right w:val="single" w:sz="4" w:space="0" w:color="000000"/>
            </w:tcBorders>
            <w:vAlign w:val="center"/>
          </w:tcPr>
          <w:p w14:paraId="2522C5B6" w14:textId="77777777" w:rsidR="002B0110" w:rsidRDefault="002B0110" w:rsidP="002B0110">
            <w:pPr>
              <w:jc w:val="center"/>
              <w:rPr>
                <w:rFonts w:cs="Arial"/>
                <w:color w:val="000000"/>
                <w:szCs w:val="20"/>
              </w:rPr>
            </w:pPr>
            <w:r>
              <w:rPr>
                <w:rFonts w:cs="Arial"/>
                <w:color w:val="000000"/>
                <w:szCs w:val="20"/>
              </w:rPr>
              <w:t>18</w:t>
            </w:r>
          </w:p>
        </w:tc>
        <w:tc>
          <w:tcPr>
            <w:tcW w:w="922" w:type="dxa"/>
            <w:tcBorders>
              <w:top w:val="single" w:sz="4" w:space="0" w:color="000000"/>
              <w:left w:val="single" w:sz="4" w:space="0" w:color="000000"/>
              <w:bottom w:val="single" w:sz="4" w:space="0" w:color="000000"/>
              <w:right w:val="single" w:sz="4" w:space="0" w:color="000000"/>
            </w:tcBorders>
            <w:vAlign w:val="center"/>
          </w:tcPr>
          <w:p w14:paraId="4207AA70" w14:textId="77777777" w:rsidR="002B0110" w:rsidRPr="00EC0A6F" w:rsidRDefault="002B0110" w:rsidP="002B0110">
            <w:pPr>
              <w:widowControl w:val="0"/>
              <w:spacing w:after="0" w:line="240" w:lineRule="auto"/>
              <w:jc w:val="center"/>
              <w:rPr>
                <w:rFonts w:eastAsia="Times New Roman" w:cs="Arial"/>
                <w:szCs w:val="20"/>
                <w:lang w:eastAsia="ar-SA"/>
              </w:rPr>
            </w:pPr>
          </w:p>
        </w:tc>
        <w:tc>
          <w:tcPr>
            <w:tcW w:w="1031" w:type="dxa"/>
            <w:tcBorders>
              <w:top w:val="single" w:sz="4" w:space="0" w:color="000000"/>
              <w:left w:val="single" w:sz="4" w:space="0" w:color="000000"/>
              <w:bottom w:val="single" w:sz="4" w:space="0" w:color="000000"/>
              <w:right w:val="single" w:sz="4" w:space="0" w:color="000000"/>
            </w:tcBorders>
            <w:vAlign w:val="center"/>
          </w:tcPr>
          <w:p w14:paraId="3B2263ED" w14:textId="77777777" w:rsidR="002B0110" w:rsidRPr="00EC0A6F" w:rsidRDefault="002B0110" w:rsidP="002B0110">
            <w:pPr>
              <w:widowControl w:val="0"/>
              <w:spacing w:after="0" w:line="240" w:lineRule="auto"/>
              <w:jc w:val="center"/>
              <w:rPr>
                <w:rFonts w:eastAsia="Times New Roman" w:cs="Arial"/>
                <w:szCs w:val="20"/>
                <w:lang w:eastAsia="ar-SA"/>
              </w:rPr>
            </w:pPr>
          </w:p>
        </w:tc>
        <w:tc>
          <w:tcPr>
            <w:tcW w:w="511" w:type="dxa"/>
            <w:tcBorders>
              <w:top w:val="single" w:sz="4" w:space="0" w:color="000000"/>
              <w:left w:val="single" w:sz="4" w:space="0" w:color="000000"/>
              <w:bottom w:val="single" w:sz="4" w:space="0" w:color="000000"/>
              <w:right w:val="single" w:sz="4" w:space="0" w:color="000000"/>
            </w:tcBorders>
            <w:vAlign w:val="center"/>
          </w:tcPr>
          <w:p w14:paraId="316061C0" w14:textId="77777777" w:rsidR="002B0110" w:rsidRPr="00EC0A6F" w:rsidRDefault="002B0110" w:rsidP="002B0110">
            <w:pPr>
              <w:widowControl w:val="0"/>
              <w:spacing w:after="0" w:line="240" w:lineRule="auto"/>
              <w:jc w:val="center"/>
              <w:rPr>
                <w:rFonts w:eastAsia="Times New Roman" w:cs="Arial"/>
                <w:szCs w:val="20"/>
                <w:lang w:eastAsia="ar-SA"/>
              </w:rPr>
            </w:pPr>
          </w:p>
        </w:tc>
        <w:tc>
          <w:tcPr>
            <w:tcW w:w="832" w:type="dxa"/>
            <w:tcBorders>
              <w:top w:val="single" w:sz="4" w:space="0" w:color="000000"/>
              <w:left w:val="single" w:sz="4" w:space="0" w:color="000000"/>
              <w:bottom w:val="single" w:sz="4" w:space="0" w:color="000000"/>
              <w:right w:val="single" w:sz="4" w:space="0" w:color="000000"/>
            </w:tcBorders>
            <w:vAlign w:val="center"/>
          </w:tcPr>
          <w:p w14:paraId="5992D6BE" w14:textId="77777777" w:rsidR="002B0110" w:rsidRPr="00EC0A6F" w:rsidRDefault="002B0110" w:rsidP="002B0110">
            <w:pPr>
              <w:widowControl w:val="0"/>
              <w:spacing w:after="0" w:line="240" w:lineRule="auto"/>
              <w:jc w:val="center"/>
              <w:rPr>
                <w:rFonts w:eastAsia="Times New Roman" w:cs="Arial"/>
                <w:szCs w:val="20"/>
                <w:lang w:eastAsia="ar-SA"/>
              </w:rPr>
            </w:pPr>
          </w:p>
        </w:tc>
        <w:tc>
          <w:tcPr>
            <w:tcW w:w="1353" w:type="dxa"/>
            <w:tcBorders>
              <w:top w:val="single" w:sz="4" w:space="0" w:color="000000"/>
              <w:left w:val="single" w:sz="4" w:space="0" w:color="000000"/>
              <w:bottom w:val="single" w:sz="4" w:space="0" w:color="000000"/>
              <w:right w:val="single" w:sz="4" w:space="0" w:color="000000"/>
            </w:tcBorders>
            <w:vAlign w:val="center"/>
          </w:tcPr>
          <w:p w14:paraId="7145289D" w14:textId="77777777" w:rsidR="002B0110" w:rsidRPr="00EC0A6F" w:rsidRDefault="002B0110" w:rsidP="002B0110">
            <w:pPr>
              <w:widowControl w:val="0"/>
              <w:spacing w:after="0" w:line="240" w:lineRule="auto"/>
              <w:jc w:val="center"/>
              <w:rPr>
                <w:rFonts w:eastAsia="Times New Roman" w:cs="Arial"/>
                <w:szCs w:val="20"/>
                <w:lang w:eastAsia="ar-SA"/>
              </w:rPr>
            </w:pPr>
          </w:p>
        </w:tc>
      </w:tr>
      <w:tr w:rsidR="002B0110" w:rsidRPr="00EC0A6F" w14:paraId="1FD128D1" w14:textId="77777777" w:rsidTr="008F1F00">
        <w:trPr>
          <w:cantSplit/>
          <w:trHeight w:val="227"/>
          <w:jc w:val="center"/>
        </w:trPr>
        <w:tc>
          <w:tcPr>
            <w:tcW w:w="500" w:type="dxa"/>
            <w:tcBorders>
              <w:top w:val="single" w:sz="4" w:space="0" w:color="000000"/>
              <w:left w:val="single" w:sz="4" w:space="0" w:color="000000"/>
              <w:bottom w:val="single" w:sz="4" w:space="0" w:color="000000"/>
              <w:right w:val="single" w:sz="4" w:space="0" w:color="000000"/>
            </w:tcBorders>
            <w:vAlign w:val="center"/>
          </w:tcPr>
          <w:p w14:paraId="359612CF" w14:textId="77777777" w:rsidR="002B0110" w:rsidRPr="00EC0A6F" w:rsidRDefault="002B0110" w:rsidP="002B0110">
            <w:pPr>
              <w:widowControl w:val="0"/>
              <w:numPr>
                <w:ilvl w:val="0"/>
                <w:numId w:val="26"/>
              </w:numPr>
              <w:suppressAutoHyphens/>
              <w:spacing w:after="0" w:line="240" w:lineRule="auto"/>
              <w:ind w:left="113" w:firstLine="57"/>
              <w:jc w:val="center"/>
              <w:rPr>
                <w:rFonts w:eastAsia="Times New Roman" w:cs="Arial"/>
                <w:szCs w:val="20"/>
              </w:rPr>
            </w:pPr>
          </w:p>
        </w:tc>
        <w:tc>
          <w:tcPr>
            <w:tcW w:w="1911" w:type="dxa"/>
            <w:gridSpan w:val="2"/>
            <w:tcBorders>
              <w:top w:val="single" w:sz="4" w:space="0" w:color="000000"/>
              <w:left w:val="single" w:sz="4" w:space="0" w:color="000000"/>
              <w:bottom w:val="single" w:sz="4" w:space="0" w:color="000000"/>
              <w:right w:val="single" w:sz="4" w:space="0" w:color="000000"/>
            </w:tcBorders>
            <w:vAlign w:val="center"/>
          </w:tcPr>
          <w:p w14:paraId="595C6810" w14:textId="77777777" w:rsidR="002B0110" w:rsidRDefault="002B0110" w:rsidP="002B0110">
            <w:pPr>
              <w:rPr>
                <w:rFonts w:cs="Arial"/>
                <w:color w:val="000000"/>
                <w:szCs w:val="20"/>
              </w:rPr>
            </w:pPr>
            <w:r>
              <w:rPr>
                <w:rFonts w:cs="Arial"/>
                <w:color w:val="000000"/>
                <w:szCs w:val="20"/>
              </w:rPr>
              <w:t>BRISE odświeżacz powietrza spray 300ml</w:t>
            </w:r>
          </w:p>
        </w:tc>
        <w:tc>
          <w:tcPr>
            <w:tcW w:w="1158" w:type="dxa"/>
            <w:tcBorders>
              <w:top w:val="single" w:sz="4" w:space="0" w:color="000000"/>
              <w:left w:val="single" w:sz="4" w:space="0" w:color="000000"/>
              <w:bottom w:val="single" w:sz="4" w:space="0" w:color="000000"/>
            </w:tcBorders>
            <w:vAlign w:val="center"/>
          </w:tcPr>
          <w:p w14:paraId="491117FC" w14:textId="77777777" w:rsidR="002B0110" w:rsidRPr="00EC0A6F" w:rsidRDefault="002B0110" w:rsidP="002B0110">
            <w:pPr>
              <w:pStyle w:val="Zawartotabeli"/>
              <w:jc w:val="center"/>
              <w:rPr>
                <w:rFonts w:cs="Arial"/>
                <w:color w:val="000000"/>
                <w:szCs w:val="20"/>
              </w:rPr>
            </w:pPr>
          </w:p>
        </w:tc>
        <w:tc>
          <w:tcPr>
            <w:tcW w:w="568" w:type="dxa"/>
            <w:tcBorders>
              <w:top w:val="single" w:sz="4" w:space="0" w:color="000000"/>
              <w:left w:val="single" w:sz="4" w:space="0" w:color="000000"/>
              <w:bottom w:val="single" w:sz="4" w:space="0" w:color="000000"/>
              <w:right w:val="single" w:sz="4" w:space="0" w:color="000000"/>
            </w:tcBorders>
            <w:vAlign w:val="center"/>
          </w:tcPr>
          <w:p w14:paraId="2FD20726" w14:textId="77777777" w:rsidR="002B0110" w:rsidRDefault="002B0110" w:rsidP="002B0110">
            <w:pPr>
              <w:jc w:val="center"/>
              <w:rPr>
                <w:rFonts w:cs="Arial"/>
                <w:color w:val="000000"/>
                <w:szCs w:val="20"/>
              </w:rPr>
            </w:pPr>
            <w:r>
              <w:rPr>
                <w:rFonts w:cs="Arial"/>
                <w:color w:val="000000"/>
                <w:szCs w:val="20"/>
              </w:rPr>
              <w:t xml:space="preserve">szt. </w:t>
            </w:r>
          </w:p>
        </w:tc>
        <w:tc>
          <w:tcPr>
            <w:tcW w:w="571" w:type="dxa"/>
            <w:tcBorders>
              <w:top w:val="single" w:sz="4" w:space="0" w:color="000000"/>
              <w:left w:val="single" w:sz="4" w:space="0" w:color="000000"/>
              <w:bottom w:val="single" w:sz="4" w:space="0" w:color="000000"/>
              <w:right w:val="single" w:sz="4" w:space="0" w:color="000000"/>
            </w:tcBorders>
            <w:vAlign w:val="center"/>
          </w:tcPr>
          <w:p w14:paraId="27690629" w14:textId="77777777" w:rsidR="002B0110" w:rsidRDefault="002B0110" w:rsidP="002B0110">
            <w:pPr>
              <w:jc w:val="center"/>
              <w:rPr>
                <w:rFonts w:cs="Arial"/>
                <w:color w:val="000000"/>
                <w:szCs w:val="20"/>
              </w:rPr>
            </w:pPr>
            <w:r>
              <w:rPr>
                <w:rFonts w:cs="Arial"/>
                <w:color w:val="000000"/>
                <w:szCs w:val="20"/>
              </w:rPr>
              <w:t>18</w:t>
            </w:r>
          </w:p>
        </w:tc>
        <w:tc>
          <w:tcPr>
            <w:tcW w:w="922" w:type="dxa"/>
            <w:tcBorders>
              <w:top w:val="single" w:sz="4" w:space="0" w:color="000000"/>
              <w:left w:val="single" w:sz="4" w:space="0" w:color="000000"/>
              <w:bottom w:val="single" w:sz="4" w:space="0" w:color="000000"/>
              <w:right w:val="single" w:sz="4" w:space="0" w:color="000000"/>
            </w:tcBorders>
            <w:vAlign w:val="center"/>
          </w:tcPr>
          <w:p w14:paraId="031E2612" w14:textId="77777777" w:rsidR="002B0110" w:rsidRPr="00EC0A6F" w:rsidRDefault="002B0110" w:rsidP="002B0110">
            <w:pPr>
              <w:widowControl w:val="0"/>
              <w:spacing w:after="0" w:line="240" w:lineRule="auto"/>
              <w:jc w:val="center"/>
              <w:rPr>
                <w:rFonts w:eastAsia="Times New Roman" w:cs="Arial"/>
                <w:szCs w:val="20"/>
                <w:lang w:eastAsia="ar-SA"/>
              </w:rPr>
            </w:pPr>
          </w:p>
        </w:tc>
        <w:tc>
          <w:tcPr>
            <w:tcW w:w="1031" w:type="dxa"/>
            <w:tcBorders>
              <w:top w:val="single" w:sz="4" w:space="0" w:color="000000"/>
              <w:left w:val="single" w:sz="4" w:space="0" w:color="000000"/>
              <w:bottom w:val="single" w:sz="4" w:space="0" w:color="000000"/>
              <w:right w:val="single" w:sz="4" w:space="0" w:color="000000"/>
            </w:tcBorders>
            <w:vAlign w:val="center"/>
          </w:tcPr>
          <w:p w14:paraId="36A7257B" w14:textId="77777777" w:rsidR="002B0110" w:rsidRPr="00EC0A6F" w:rsidRDefault="002B0110" w:rsidP="002B0110">
            <w:pPr>
              <w:widowControl w:val="0"/>
              <w:spacing w:after="0" w:line="240" w:lineRule="auto"/>
              <w:jc w:val="center"/>
              <w:rPr>
                <w:rFonts w:eastAsia="Times New Roman" w:cs="Arial"/>
                <w:szCs w:val="20"/>
                <w:lang w:eastAsia="ar-SA"/>
              </w:rPr>
            </w:pPr>
          </w:p>
        </w:tc>
        <w:tc>
          <w:tcPr>
            <w:tcW w:w="511" w:type="dxa"/>
            <w:tcBorders>
              <w:top w:val="single" w:sz="4" w:space="0" w:color="000000"/>
              <w:left w:val="single" w:sz="4" w:space="0" w:color="000000"/>
              <w:bottom w:val="single" w:sz="4" w:space="0" w:color="000000"/>
              <w:right w:val="single" w:sz="4" w:space="0" w:color="000000"/>
            </w:tcBorders>
            <w:vAlign w:val="center"/>
          </w:tcPr>
          <w:p w14:paraId="4555A837" w14:textId="77777777" w:rsidR="002B0110" w:rsidRPr="00EC0A6F" w:rsidRDefault="002B0110" w:rsidP="002B0110">
            <w:pPr>
              <w:widowControl w:val="0"/>
              <w:spacing w:after="0" w:line="240" w:lineRule="auto"/>
              <w:jc w:val="center"/>
              <w:rPr>
                <w:rFonts w:eastAsia="Times New Roman" w:cs="Arial"/>
                <w:szCs w:val="20"/>
                <w:lang w:eastAsia="ar-SA"/>
              </w:rPr>
            </w:pPr>
          </w:p>
        </w:tc>
        <w:tc>
          <w:tcPr>
            <w:tcW w:w="832" w:type="dxa"/>
            <w:tcBorders>
              <w:top w:val="single" w:sz="4" w:space="0" w:color="000000"/>
              <w:left w:val="single" w:sz="4" w:space="0" w:color="000000"/>
              <w:bottom w:val="single" w:sz="4" w:space="0" w:color="000000"/>
              <w:right w:val="single" w:sz="4" w:space="0" w:color="000000"/>
            </w:tcBorders>
            <w:vAlign w:val="center"/>
          </w:tcPr>
          <w:p w14:paraId="0223303C" w14:textId="77777777" w:rsidR="002B0110" w:rsidRPr="00EC0A6F" w:rsidRDefault="002B0110" w:rsidP="002B0110">
            <w:pPr>
              <w:widowControl w:val="0"/>
              <w:spacing w:after="0" w:line="240" w:lineRule="auto"/>
              <w:jc w:val="center"/>
              <w:rPr>
                <w:rFonts w:eastAsia="Times New Roman" w:cs="Arial"/>
                <w:szCs w:val="20"/>
                <w:lang w:eastAsia="ar-SA"/>
              </w:rPr>
            </w:pPr>
          </w:p>
        </w:tc>
        <w:tc>
          <w:tcPr>
            <w:tcW w:w="1353" w:type="dxa"/>
            <w:tcBorders>
              <w:top w:val="single" w:sz="4" w:space="0" w:color="000000"/>
              <w:left w:val="single" w:sz="4" w:space="0" w:color="000000"/>
              <w:bottom w:val="single" w:sz="4" w:space="0" w:color="000000"/>
              <w:right w:val="single" w:sz="4" w:space="0" w:color="000000"/>
            </w:tcBorders>
            <w:vAlign w:val="center"/>
          </w:tcPr>
          <w:p w14:paraId="1AFE10A4" w14:textId="77777777" w:rsidR="002B0110" w:rsidRPr="00EC0A6F" w:rsidRDefault="002B0110" w:rsidP="002B0110">
            <w:pPr>
              <w:widowControl w:val="0"/>
              <w:spacing w:after="0" w:line="240" w:lineRule="auto"/>
              <w:jc w:val="center"/>
              <w:rPr>
                <w:rFonts w:eastAsia="Times New Roman" w:cs="Arial"/>
                <w:szCs w:val="20"/>
                <w:lang w:eastAsia="ar-SA"/>
              </w:rPr>
            </w:pPr>
          </w:p>
        </w:tc>
      </w:tr>
      <w:tr w:rsidR="002B0110" w:rsidRPr="00EC0A6F" w14:paraId="23679774" w14:textId="77777777" w:rsidTr="008F1F00">
        <w:trPr>
          <w:cantSplit/>
          <w:trHeight w:val="227"/>
          <w:jc w:val="center"/>
        </w:trPr>
        <w:tc>
          <w:tcPr>
            <w:tcW w:w="500" w:type="dxa"/>
            <w:tcBorders>
              <w:top w:val="single" w:sz="4" w:space="0" w:color="000000"/>
              <w:left w:val="single" w:sz="4" w:space="0" w:color="000000"/>
              <w:bottom w:val="single" w:sz="4" w:space="0" w:color="000000"/>
              <w:right w:val="single" w:sz="4" w:space="0" w:color="000000"/>
            </w:tcBorders>
            <w:vAlign w:val="center"/>
          </w:tcPr>
          <w:p w14:paraId="36179E1D" w14:textId="77777777" w:rsidR="002B0110" w:rsidRPr="00EC0A6F" w:rsidRDefault="002B0110" w:rsidP="002B0110">
            <w:pPr>
              <w:widowControl w:val="0"/>
              <w:numPr>
                <w:ilvl w:val="0"/>
                <w:numId w:val="26"/>
              </w:numPr>
              <w:suppressAutoHyphens/>
              <w:spacing w:after="0" w:line="240" w:lineRule="auto"/>
              <w:ind w:left="113" w:firstLine="57"/>
              <w:jc w:val="center"/>
              <w:rPr>
                <w:rFonts w:eastAsia="Times New Roman" w:cs="Arial"/>
                <w:szCs w:val="20"/>
              </w:rPr>
            </w:pPr>
          </w:p>
        </w:tc>
        <w:tc>
          <w:tcPr>
            <w:tcW w:w="1911" w:type="dxa"/>
            <w:gridSpan w:val="2"/>
            <w:tcBorders>
              <w:top w:val="single" w:sz="4" w:space="0" w:color="000000"/>
              <w:left w:val="single" w:sz="4" w:space="0" w:color="000000"/>
              <w:bottom w:val="single" w:sz="4" w:space="0" w:color="000000"/>
              <w:right w:val="single" w:sz="4" w:space="0" w:color="000000"/>
            </w:tcBorders>
            <w:vAlign w:val="center"/>
          </w:tcPr>
          <w:p w14:paraId="43197D40" w14:textId="77777777" w:rsidR="002B0110" w:rsidRDefault="002B0110" w:rsidP="002B0110">
            <w:pPr>
              <w:rPr>
                <w:rFonts w:cs="Arial"/>
                <w:color w:val="000000"/>
                <w:szCs w:val="20"/>
              </w:rPr>
            </w:pPr>
            <w:r>
              <w:rPr>
                <w:rFonts w:cs="Arial"/>
                <w:color w:val="000000"/>
                <w:szCs w:val="20"/>
              </w:rPr>
              <w:t>Pasta SAMA 250g</w:t>
            </w:r>
          </w:p>
        </w:tc>
        <w:tc>
          <w:tcPr>
            <w:tcW w:w="1158" w:type="dxa"/>
            <w:tcBorders>
              <w:top w:val="single" w:sz="4" w:space="0" w:color="000000"/>
              <w:left w:val="single" w:sz="4" w:space="0" w:color="000000"/>
              <w:bottom w:val="single" w:sz="4" w:space="0" w:color="000000"/>
            </w:tcBorders>
            <w:vAlign w:val="center"/>
          </w:tcPr>
          <w:p w14:paraId="43E6DB5D" w14:textId="77777777" w:rsidR="002B0110" w:rsidRPr="00EC0A6F" w:rsidRDefault="002B0110" w:rsidP="002B0110">
            <w:pPr>
              <w:pStyle w:val="Zawartotabeli"/>
              <w:jc w:val="center"/>
              <w:rPr>
                <w:rFonts w:cs="Arial"/>
                <w:color w:val="000000"/>
                <w:szCs w:val="20"/>
              </w:rPr>
            </w:pPr>
          </w:p>
        </w:tc>
        <w:tc>
          <w:tcPr>
            <w:tcW w:w="568" w:type="dxa"/>
            <w:tcBorders>
              <w:top w:val="single" w:sz="4" w:space="0" w:color="000000"/>
              <w:left w:val="single" w:sz="4" w:space="0" w:color="000000"/>
              <w:bottom w:val="single" w:sz="4" w:space="0" w:color="000000"/>
              <w:right w:val="single" w:sz="4" w:space="0" w:color="000000"/>
            </w:tcBorders>
            <w:vAlign w:val="center"/>
          </w:tcPr>
          <w:p w14:paraId="0A7A53D5" w14:textId="77777777" w:rsidR="002B0110" w:rsidRDefault="002B0110" w:rsidP="002B0110">
            <w:pPr>
              <w:jc w:val="center"/>
              <w:rPr>
                <w:rFonts w:cs="Arial"/>
                <w:color w:val="000000"/>
                <w:szCs w:val="20"/>
              </w:rPr>
            </w:pPr>
            <w:r>
              <w:rPr>
                <w:rFonts w:cs="Arial"/>
                <w:color w:val="000000"/>
                <w:szCs w:val="20"/>
              </w:rPr>
              <w:t>szt.</w:t>
            </w:r>
          </w:p>
        </w:tc>
        <w:tc>
          <w:tcPr>
            <w:tcW w:w="571" w:type="dxa"/>
            <w:tcBorders>
              <w:top w:val="single" w:sz="4" w:space="0" w:color="000000"/>
              <w:left w:val="single" w:sz="4" w:space="0" w:color="000000"/>
              <w:bottom w:val="single" w:sz="4" w:space="0" w:color="000000"/>
              <w:right w:val="single" w:sz="4" w:space="0" w:color="000000"/>
            </w:tcBorders>
            <w:vAlign w:val="center"/>
          </w:tcPr>
          <w:p w14:paraId="11EECC14" w14:textId="77777777" w:rsidR="002B0110" w:rsidRDefault="002B0110" w:rsidP="002B0110">
            <w:pPr>
              <w:jc w:val="center"/>
              <w:rPr>
                <w:rFonts w:cs="Arial"/>
                <w:color w:val="000000"/>
                <w:szCs w:val="20"/>
              </w:rPr>
            </w:pPr>
            <w:r>
              <w:rPr>
                <w:rFonts w:cs="Arial"/>
                <w:color w:val="000000"/>
                <w:szCs w:val="20"/>
              </w:rPr>
              <w:t>12</w:t>
            </w:r>
          </w:p>
        </w:tc>
        <w:tc>
          <w:tcPr>
            <w:tcW w:w="922" w:type="dxa"/>
            <w:tcBorders>
              <w:top w:val="single" w:sz="4" w:space="0" w:color="000000"/>
              <w:left w:val="single" w:sz="4" w:space="0" w:color="000000"/>
              <w:bottom w:val="single" w:sz="4" w:space="0" w:color="000000"/>
              <w:right w:val="single" w:sz="4" w:space="0" w:color="000000"/>
            </w:tcBorders>
            <w:vAlign w:val="center"/>
          </w:tcPr>
          <w:p w14:paraId="1117C980" w14:textId="77777777" w:rsidR="002B0110" w:rsidRPr="00EC0A6F" w:rsidRDefault="002B0110" w:rsidP="002B0110">
            <w:pPr>
              <w:widowControl w:val="0"/>
              <w:spacing w:after="0" w:line="240" w:lineRule="auto"/>
              <w:jc w:val="center"/>
              <w:rPr>
                <w:rFonts w:eastAsia="Times New Roman" w:cs="Arial"/>
                <w:szCs w:val="20"/>
                <w:lang w:eastAsia="ar-SA"/>
              </w:rPr>
            </w:pPr>
          </w:p>
        </w:tc>
        <w:tc>
          <w:tcPr>
            <w:tcW w:w="1031" w:type="dxa"/>
            <w:tcBorders>
              <w:top w:val="single" w:sz="4" w:space="0" w:color="000000"/>
              <w:left w:val="single" w:sz="4" w:space="0" w:color="000000"/>
              <w:bottom w:val="single" w:sz="4" w:space="0" w:color="000000"/>
              <w:right w:val="single" w:sz="4" w:space="0" w:color="000000"/>
            </w:tcBorders>
            <w:vAlign w:val="center"/>
          </w:tcPr>
          <w:p w14:paraId="5899E9BF" w14:textId="77777777" w:rsidR="002B0110" w:rsidRPr="00EC0A6F" w:rsidRDefault="002B0110" w:rsidP="002B0110">
            <w:pPr>
              <w:widowControl w:val="0"/>
              <w:spacing w:after="0" w:line="240" w:lineRule="auto"/>
              <w:jc w:val="center"/>
              <w:rPr>
                <w:rFonts w:eastAsia="Times New Roman" w:cs="Arial"/>
                <w:szCs w:val="20"/>
                <w:lang w:eastAsia="ar-SA"/>
              </w:rPr>
            </w:pPr>
          </w:p>
        </w:tc>
        <w:tc>
          <w:tcPr>
            <w:tcW w:w="511" w:type="dxa"/>
            <w:tcBorders>
              <w:top w:val="single" w:sz="4" w:space="0" w:color="000000"/>
              <w:left w:val="single" w:sz="4" w:space="0" w:color="000000"/>
              <w:bottom w:val="single" w:sz="4" w:space="0" w:color="000000"/>
              <w:right w:val="single" w:sz="4" w:space="0" w:color="000000"/>
            </w:tcBorders>
            <w:vAlign w:val="center"/>
          </w:tcPr>
          <w:p w14:paraId="23A931B6" w14:textId="77777777" w:rsidR="002B0110" w:rsidRPr="00EC0A6F" w:rsidRDefault="002B0110" w:rsidP="002B0110">
            <w:pPr>
              <w:widowControl w:val="0"/>
              <w:spacing w:after="0" w:line="240" w:lineRule="auto"/>
              <w:jc w:val="center"/>
              <w:rPr>
                <w:rFonts w:eastAsia="Times New Roman" w:cs="Arial"/>
                <w:szCs w:val="20"/>
                <w:lang w:eastAsia="ar-SA"/>
              </w:rPr>
            </w:pPr>
          </w:p>
        </w:tc>
        <w:tc>
          <w:tcPr>
            <w:tcW w:w="832" w:type="dxa"/>
            <w:tcBorders>
              <w:top w:val="single" w:sz="4" w:space="0" w:color="000000"/>
              <w:left w:val="single" w:sz="4" w:space="0" w:color="000000"/>
              <w:bottom w:val="single" w:sz="4" w:space="0" w:color="000000"/>
              <w:right w:val="single" w:sz="4" w:space="0" w:color="000000"/>
            </w:tcBorders>
            <w:vAlign w:val="center"/>
          </w:tcPr>
          <w:p w14:paraId="2CE4C71E" w14:textId="77777777" w:rsidR="002B0110" w:rsidRPr="00EC0A6F" w:rsidRDefault="002B0110" w:rsidP="002B0110">
            <w:pPr>
              <w:widowControl w:val="0"/>
              <w:spacing w:after="0" w:line="240" w:lineRule="auto"/>
              <w:jc w:val="center"/>
              <w:rPr>
                <w:rFonts w:eastAsia="Times New Roman" w:cs="Arial"/>
                <w:szCs w:val="20"/>
                <w:lang w:eastAsia="ar-SA"/>
              </w:rPr>
            </w:pPr>
          </w:p>
        </w:tc>
        <w:tc>
          <w:tcPr>
            <w:tcW w:w="1353" w:type="dxa"/>
            <w:tcBorders>
              <w:top w:val="single" w:sz="4" w:space="0" w:color="000000"/>
              <w:left w:val="single" w:sz="4" w:space="0" w:color="000000"/>
              <w:bottom w:val="single" w:sz="4" w:space="0" w:color="000000"/>
              <w:right w:val="single" w:sz="4" w:space="0" w:color="000000"/>
            </w:tcBorders>
            <w:vAlign w:val="center"/>
          </w:tcPr>
          <w:p w14:paraId="5FB7A5FC" w14:textId="77777777" w:rsidR="002B0110" w:rsidRPr="00EC0A6F" w:rsidRDefault="002B0110" w:rsidP="002B0110">
            <w:pPr>
              <w:widowControl w:val="0"/>
              <w:spacing w:after="0" w:line="240" w:lineRule="auto"/>
              <w:jc w:val="center"/>
              <w:rPr>
                <w:rFonts w:eastAsia="Times New Roman" w:cs="Arial"/>
                <w:szCs w:val="20"/>
                <w:lang w:eastAsia="ar-SA"/>
              </w:rPr>
            </w:pPr>
          </w:p>
        </w:tc>
      </w:tr>
      <w:tr w:rsidR="002B0110" w:rsidRPr="00EC0A6F" w14:paraId="2BAD400D" w14:textId="77777777" w:rsidTr="008F1F00">
        <w:trPr>
          <w:cantSplit/>
          <w:trHeight w:val="227"/>
          <w:jc w:val="center"/>
        </w:trPr>
        <w:tc>
          <w:tcPr>
            <w:tcW w:w="500" w:type="dxa"/>
            <w:tcBorders>
              <w:top w:val="single" w:sz="4" w:space="0" w:color="000000"/>
              <w:left w:val="single" w:sz="4" w:space="0" w:color="000000"/>
              <w:bottom w:val="single" w:sz="4" w:space="0" w:color="000000"/>
              <w:right w:val="single" w:sz="4" w:space="0" w:color="000000"/>
            </w:tcBorders>
            <w:vAlign w:val="center"/>
          </w:tcPr>
          <w:p w14:paraId="582A0DFD" w14:textId="77777777" w:rsidR="002B0110" w:rsidRPr="00EC0A6F" w:rsidRDefault="002B0110" w:rsidP="002B0110">
            <w:pPr>
              <w:widowControl w:val="0"/>
              <w:numPr>
                <w:ilvl w:val="0"/>
                <w:numId w:val="26"/>
              </w:numPr>
              <w:suppressAutoHyphens/>
              <w:spacing w:after="0" w:line="240" w:lineRule="auto"/>
              <w:ind w:left="113" w:firstLine="57"/>
              <w:jc w:val="center"/>
              <w:rPr>
                <w:rFonts w:eastAsia="Times New Roman" w:cs="Arial"/>
                <w:szCs w:val="20"/>
              </w:rPr>
            </w:pPr>
          </w:p>
        </w:tc>
        <w:tc>
          <w:tcPr>
            <w:tcW w:w="1911" w:type="dxa"/>
            <w:gridSpan w:val="2"/>
            <w:tcBorders>
              <w:top w:val="single" w:sz="4" w:space="0" w:color="000000"/>
              <w:left w:val="single" w:sz="4" w:space="0" w:color="000000"/>
              <w:bottom w:val="single" w:sz="4" w:space="0" w:color="000000"/>
              <w:right w:val="single" w:sz="4" w:space="0" w:color="000000"/>
            </w:tcBorders>
            <w:vAlign w:val="center"/>
          </w:tcPr>
          <w:p w14:paraId="60677C5F" w14:textId="77777777" w:rsidR="002B0110" w:rsidRDefault="002B0110" w:rsidP="002B0110">
            <w:pPr>
              <w:rPr>
                <w:rFonts w:cs="Arial"/>
                <w:color w:val="000000"/>
                <w:szCs w:val="20"/>
              </w:rPr>
            </w:pPr>
            <w:r>
              <w:rPr>
                <w:rFonts w:cs="Arial"/>
                <w:color w:val="000000"/>
                <w:szCs w:val="20"/>
              </w:rPr>
              <w:t>Zmywacz do podłóg TYTAN min 450g</w:t>
            </w:r>
          </w:p>
        </w:tc>
        <w:tc>
          <w:tcPr>
            <w:tcW w:w="1158" w:type="dxa"/>
            <w:tcBorders>
              <w:top w:val="single" w:sz="4" w:space="0" w:color="000000"/>
              <w:left w:val="single" w:sz="4" w:space="0" w:color="000000"/>
              <w:bottom w:val="single" w:sz="4" w:space="0" w:color="000000"/>
            </w:tcBorders>
            <w:vAlign w:val="center"/>
          </w:tcPr>
          <w:p w14:paraId="7D1B4411" w14:textId="77777777" w:rsidR="002B0110" w:rsidRPr="00EC0A6F" w:rsidRDefault="002B0110" w:rsidP="002B0110">
            <w:pPr>
              <w:pStyle w:val="Zawartotabeli"/>
              <w:jc w:val="center"/>
              <w:rPr>
                <w:rFonts w:cs="Arial"/>
                <w:color w:val="000000"/>
                <w:szCs w:val="20"/>
              </w:rPr>
            </w:pPr>
          </w:p>
        </w:tc>
        <w:tc>
          <w:tcPr>
            <w:tcW w:w="568" w:type="dxa"/>
            <w:tcBorders>
              <w:top w:val="single" w:sz="4" w:space="0" w:color="000000"/>
              <w:left w:val="single" w:sz="4" w:space="0" w:color="000000"/>
              <w:bottom w:val="single" w:sz="4" w:space="0" w:color="000000"/>
              <w:right w:val="single" w:sz="4" w:space="0" w:color="000000"/>
            </w:tcBorders>
            <w:vAlign w:val="center"/>
          </w:tcPr>
          <w:p w14:paraId="1A0F2E2C" w14:textId="77777777" w:rsidR="002B0110" w:rsidRDefault="002B0110" w:rsidP="002B0110">
            <w:pPr>
              <w:jc w:val="center"/>
              <w:rPr>
                <w:rFonts w:cs="Arial"/>
                <w:color w:val="000000"/>
                <w:szCs w:val="20"/>
              </w:rPr>
            </w:pPr>
            <w:r>
              <w:rPr>
                <w:rFonts w:cs="Arial"/>
                <w:color w:val="000000"/>
                <w:szCs w:val="20"/>
              </w:rPr>
              <w:t xml:space="preserve">szt. </w:t>
            </w:r>
          </w:p>
        </w:tc>
        <w:tc>
          <w:tcPr>
            <w:tcW w:w="571" w:type="dxa"/>
            <w:tcBorders>
              <w:top w:val="single" w:sz="4" w:space="0" w:color="000000"/>
              <w:left w:val="single" w:sz="4" w:space="0" w:color="000000"/>
              <w:bottom w:val="single" w:sz="4" w:space="0" w:color="000000"/>
              <w:right w:val="single" w:sz="4" w:space="0" w:color="000000"/>
            </w:tcBorders>
            <w:vAlign w:val="center"/>
          </w:tcPr>
          <w:p w14:paraId="536B1A56" w14:textId="77777777" w:rsidR="002B0110" w:rsidRDefault="002B0110" w:rsidP="002B0110">
            <w:pPr>
              <w:jc w:val="center"/>
              <w:rPr>
                <w:rFonts w:cs="Arial"/>
                <w:color w:val="000000"/>
                <w:szCs w:val="20"/>
              </w:rPr>
            </w:pPr>
            <w:r>
              <w:rPr>
                <w:rFonts w:cs="Arial"/>
                <w:color w:val="000000"/>
                <w:szCs w:val="20"/>
              </w:rPr>
              <w:t>48</w:t>
            </w:r>
          </w:p>
        </w:tc>
        <w:tc>
          <w:tcPr>
            <w:tcW w:w="922" w:type="dxa"/>
            <w:tcBorders>
              <w:top w:val="single" w:sz="4" w:space="0" w:color="000000"/>
              <w:left w:val="single" w:sz="4" w:space="0" w:color="000000"/>
              <w:bottom w:val="single" w:sz="4" w:space="0" w:color="000000"/>
              <w:right w:val="single" w:sz="4" w:space="0" w:color="000000"/>
            </w:tcBorders>
            <w:vAlign w:val="center"/>
          </w:tcPr>
          <w:p w14:paraId="4EDE329A" w14:textId="77777777" w:rsidR="002B0110" w:rsidRPr="00EC0A6F" w:rsidRDefault="002B0110" w:rsidP="002B0110">
            <w:pPr>
              <w:widowControl w:val="0"/>
              <w:spacing w:after="0" w:line="240" w:lineRule="auto"/>
              <w:jc w:val="center"/>
              <w:rPr>
                <w:rFonts w:eastAsia="Times New Roman" w:cs="Arial"/>
                <w:szCs w:val="20"/>
                <w:lang w:eastAsia="ar-SA"/>
              </w:rPr>
            </w:pPr>
          </w:p>
        </w:tc>
        <w:tc>
          <w:tcPr>
            <w:tcW w:w="1031" w:type="dxa"/>
            <w:tcBorders>
              <w:top w:val="single" w:sz="4" w:space="0" w:color="000000"/>
              <w:left w:val="single" w:sz="4" w:space="0" w:color="000000"/>
              <w:bottom w:val="single" w:sz="4" w:space="0" w:color="000000"/>
              <w:right w:val="single" w:sz="4" w:space="0" w:color="000000"/>
            </w:tcBorders>
            <w:vAlign w:val="center"/>
          </w:tcPr>
          <w:p w14:paraId="3D482439" w14:textId="77777777" w:rsidR="002B0110" w:rsidRPr="00EC0A6F" w:rsidRDefault="002B0110" w:rsidP="002B0110">
            <w:pPr>
              <w:widowControl w:val="0"/>
              <w:spacing w:after="0" w:line="240" w:lineRule="auto"/>
              <w:jc w:val="center"/>
              <w:rPr>
                <w:rFonts w:eastAsia="Times New Roman" w:cs="Arial"/>
                <w:szCs w:val="20"/>
                <w:lang w:eastAsia="ar-SA"/>
              </w:rPr>
            </w:pPr>
          </w:p>
        </w:tc>
        <w:tc>
          <w:tcPr>
            <w:tcW w:w="511" w:type="dxa"/>
            <w:tcBorders>
              <w:top w:val="single" w:sz="4" w:space="0" w:color="000000"/>
              <w:left w:val="single" w:sz="4" w:space="0" w:color="000000"/>
              <w:bottom w:val="single" w:sz="4" w:space="0" w:color="000000"/>
              <w:right w:val="single" w:sz="4" w:space="0" w:color="000000"/>
            </w:tcBorders>
            <w:vAlign w:val="center"/>
          </w:tcPr>
          <w:p w14:paraId="13A2763A" w14:textId="77777777" w:rsidR="002B0110" w:rsidRPr="00EC0A6F" w:rsidRDefault="002B0110" w:rsidP="002B0110">
            <w:pPr>
              <w:widowControl w:val="0"/>
              <w:spacing w:after="0" w:line="240" w:lineRule="auto"/>
              <w:jc w:val="center"/>
              <w:rPr>
                <w:rFonts w:eastAsia="Times New Roman" w:cs="Arial"/>
                <w:szCs w:val="20"/>
                <w:lang w:eastAsia="ar-SA"/>
              </w:rPr>
            </w:pPr>
          </w:p>
        </w:tc>
        <w:tc>
          <w:tcPr>
            <w:tcW w:w="832" w:type="dxa"/>
            <w:tcBorders>
              <w:top w:val="single" w:sz="4" w:space="0" w:color="000000"/>
              <w:left w:val="single" w:sz="4" w:space="0" w:color="000000"/>
              <w:bottom w:val="single" w:sz="4" w:space="0" w:color="000000"/>
              <w:right w:val="single" w:sz="4" w:space="0" w:color="000000"/>
            </w:tcBorders>
            <w:vAlign w:val="center"/>
          </w:tcPr>
          <w:p w14:paraId="5A9E488A" w14:textId="77777777" w:rsidR="002B0110" w:rsidRPr="00EC0A6F" w:rsidRDefault="002B0110" w:rsidP="002B0110">
            <w:pPr>
              <w:widowControl w:val="0"/>
              <w:spacing w:after="0" w:line="240" w:lineRule="auto"/>
              <w:jc w:val="center"/>
              <w:rPr>
                <w:rFonts w:eastAsia="Times New Roman" w:cs="Arial"/>
                <w:szCs w:val="20"/>
                <w:lang w:eastAsia="ar-SA"/>
              </w:rPr>
            </w:pPr>
          </w:p>
        </w:tc>
        <w:tc>
          <w:tcPr>
            <w:tcW w:w="1353" w:type="dxa"/>
            <w:tcBorders>
              <w:top w:val="single" w:sz="4" w:space="0" w:color="000000"/>
              <w:left w:val="single" w:sz="4" w:space="0" w:color="000000"/>
              <w:bottom w:val="single" w:sz="4" w:space="0" w:color="000000"/>
              <w:right w:val="single" w:sz="4" w:space="0" w:color="000000"/>
            </w:tcBorders>
            <w:vAlign w:val="center"/>
          </w:tcPr>
          <w:p w14:paraId="0551BC30" w14:textId="77777777" w:rsidR="002B0110" w:rsidRPr="00EC0A6F" w:rsidRDefault="002B0110" w:rsidP="002B0110">
            <w:pPr>
              <w:widowControl w:val="0"/>
              <w:spacing w:after="0" w:line="240" w:lineRule="auto"/>
              <w:jc w:val="center"/>
              <w:rPr>
                <w:rFonts w:eastAsia="Times New Roman" w:cs="Arial"/>
                <w:szCs w:val="20"/>
                <w:lang w:eastAsia="ar-SA"/>
              </w:rPr>
            </w:pPr>
          </w:p>
        </w:tc>
      </w:tr>
      <w:tr w:rsidR="002B0110" w:rsidRPr="00EC0A6F" w14:paraId="5C9E4D42" w14:textId="77777777" w:rsidTr="008F1F00">
        <w:trPr>
          <w:cantSplit/>
          <w:trHeight w:val="227"/>
          <w:jc w:val="center"/>
        </w:trPr>
        <w:tc>
          <w:tcPr>
            <w:tcW w:w="500" w:type="dxa"/>
            <w:tcBorders>
              <w:top w:val="single" w:sz="4" w:space="0" w:color="000000"/>
              <w:left w:val="single" w:sz="4" w:space="0" w:color="000000"/>
              <w:bottom w:val="single" w:sz="4" w:space="0" w:color="000000"/>
              <w:right w:val="single" w:sz="4" w:space="0" w:color="000000"/>
            </w:tcBorders>
            <w:vAlign w:val="center"/>
          </w:tcPr>
          <w:p w14:paraId="307EF88F" w14:textId="77777777" w:rsidR="002B0110" w:rsidRPr="00EC0A6F" w:rsidRDefault="002B0110" w:rsidP="002B0110">
            <w:pPr>
              <w:widowControl w:val="0"/>
              <w:numPr>
                <w:ilvl w:val="0"/>
                <w:numId w:val="26"/>
              </w:numPr>
              <w:suppressAutoHyphens/>
              <w:spacing w:after="0" w:line="240" w:lineRule="auto"/>
              <w:ind w:left="113" w:firstLine="57"/>
              <w:jc w:val="center"/>
              <w:rPr>
                <w:rFonts w:eastAsia="Times New Roman" w:cs="Arial"/>
                <w:szCs w:val="20"/>
              </w:rPr>
            </w:pPr>
          </w:p>
        </w:tc>
        <w:tc>
          <w:tcPr>
            <w:tcW w:w="1911" w:type="dxa"/>
            <w:gridSpan w:val="2"/>
            <w:tcBorders>
              <w:top w:val="single" w:sz="4" w:space="0" w:color="000000"/>
              <w:left w:val="single" w:sz="4" w:space="0" w:color="000000"/>
              <w:bottom w:val="single" w:sz="4" w:space="0" w:color="000000"/>
              <w:right w:val="single" w:sz="4" w:space="0" w:color="000000"/>
            </w:tcBorders>
            <w:vAlign w:val="center"/>
          </w:tcPr>
          <w:p w14:paraId="12124484" w14:textId="77777777" w:rsidR="002B0110" w:rsidRDefault="002B0110" w:rsidP="002B0110">
            <w:pPr>
              <w:rPr>
                <w:rFonts w:cs="Arial"/>
                <w:color w:val="000000"/>
                <w:szCs w:val="20"/>
              </w:rPr>
            </w:pPr>
            <w:r>
              <w:rPr>
                <w:rFonts w:cs="Arial"/>
                <w:color w:val="000000"/>
                <w:szCs w:val="20"/>
              </w:rPr>
              <w:t>Emulsja podłogowa TYTAN min 450g</w:t>
            </w:r>
          </w:p>
        </w:tc>
        <w:tc>
          <w:tcPr>
            <w:tcW w:w="1158" w:type="dxa"/>
            <w:tcBorders>
              <w:top w:val="single" w:sz="4" w:space="0" w:color="000000"/>
              <w:left w:val="single" w:sz="4" w:space="0" w:color="000000"/>
              <w:bottom w:val="single" w:sz="4" w:space="0" w:color="000000"/>
            </w:tcBorders>
            <w:vAlign w:val="center"/>
          </w:tcPr>
          <w:p w14:paraId="61DB4921" w14:textId="77777777" w:rsidR="002B0110" w:rsidRPr="00EC0A6F" w:rsidRDefault="002B0110" w:rsidP="002B0110">
            <w:pPr>
              <w:pStyle w:val="Zawartotabeli"/>
              <w:jc w:val="center"/>
              <w:rPr>
                <w:rFonts w:cs="Arial"/>
                <w:color w:val="000000"/>
                <w:szCs w:val="20"/>
              </w:rPr>
            </w:pPr>
          </w:p>
        </w:tc>
        <w:tc>
          <w:tcPr>
            <w:tcW w:w="568" w:type="dxa"/>
            <w:tcBorders>
              <w:top w:val="single" w:sz="4" w:space="0" w:color="000000"/>
              <w:left w:val="single" w:sz="4" w:space="0" w:color="000000"/>
              <w:bottom w:val="single" w:sz="4" w:space="0" w:color="000000"/>
              <w:right w:val="single" w:sz="4" w:space="0" w:color="000000"/>
            </w:tcBorders>
            <w:vAlign w:val="center"/>
          </w:tcPr>
          <w:p w14:paraId="34915446" w14:textId="77777777" w:rsidR="002B0110" w:rsidRDefault="002B0110" w:rsidP="002B0110">
            <w:pPr>
              <w:jc w:val="center"/>
              <w:rPr>
                <w:rFonts w:cs="Arial"/>
                <w:color w:val="000000"/>
                <w:szCs w:val="20"/>
              </w:rPr>
            </w:pPr>
            <w:r>
              <w:rPr>
                <w:rFonts w:cs="Arial"/>
                <w:color w:val="000000"/>
                <w:szCs w:val="20"/>
              </w:rPr>
              <w:t xml:space="preserve">szt. </w:t>
            </w:r>
          </w:p>
        </w:tc>
        <w:tc>
          <w:tcPr>
            <w:tcW w:w="571" w:type="dxa"/>
            <w:tcBorders>
              <w:top w:val="single" w:sz="4" w:space="0" w:color="000000"/>
              <w:left w:val="single" w:sz="4" w:space="0" w:color="000000"/>
              <w:bottom w:val="single" w:sz="4" w:space="0" w:color="000000"/>
              <w:right w:val="single" w:sz="4" w:space="0" w:color="000000"/>
            </w:tcBorders>
            <w:vAlign w:val="center"/>
          </w:tcPr>
          <w:p w14:paraId="465AE0BD" w14:textId="77777777" w:rsidR="002B0110" w:rsidRDefault="002B0110" w:rsidP="002B0110">
            <w:pPr>
              <w:jc w:val="center"/>
              <w:rPr>
                <w:rFonts w:cs="Arial"/>
                <w:color w:val="000000"/>
                <w:szCs w:val="20"/>
              </w:rPr>
            </w:pPr>
            <w:r>
              <w:rPr>
                <w:rFonts w:cs="Arial"/>
                <w:color w:val="000000"/>
                <w:szCs w:val="20"/>
              </w:rPr>
              <w:t>72</w:t>
            </w:r>
          </w:p>
        </w:tc>
        <w:tc>
          <w:tcPr>
            <w:tcW w:w="922" w:type="dxa"/>
            <w:tcBorders>
              <w:top w:val="single" w:sz="4" w:space="0" w:color="000000"/>
              <w:left w:val="single" w:sz="4" w:space="0" w:color="000000"/>
              <w:bottom w:val="single" w:sz="4" w:space="0" w:color="000000"/>
              <w:right w:val="single" w:sz="4" w:space="0" w:color="000000"/>
            </w:tcBorders>
            <w:vAlign w:val="center"/>
          </w:tcPr>
          <w:p w14:paraId="276C8E4D" w14:textId="77777777" w:rsidR="002B0110" w:rsidRPr="00EC0A6F" w:rsidRDefault="002B0110" w:rsidP="002B0110">
            <w:pPr>
              <w:widowControl w:val="0"/>
              <w:spacing w:after="0" w:line="240" w:lineRule="auto"/>
              <w:jc w:val="center"/>
              <w:rPr>
                <w:rFonts w:eastAsia="Times New Roman" w:cs="Arial"/>
                <w:szCs w:val="20"/>
                <w:lang w:eastAsia="ar-SA"/>
              </w:rPr>
            </w:pPr>
          </w:p>
        </w:tc>
        <w:tc>
          <w:tcPr>
            <w:tcW w:w="1031" w:type="dxa"/>
            <w:tcBorders>
              <w:top w:val="single" w:sz="4" w:space="0" w:color="000000"/>
              <w:left w:val="single" w:sz="4" w:space="0" w:color="000000"/>
              <w:bottom w:val="single" w:sz="4" w:space="0" w:color="000000"/>
              <w:right w:val="single" w:sz="4" w:space="0" w:color="000000"/>
            </w:tcBorders>
            <w:vAlign w:val="center"/>
          </w:tcPr>
          <w:p w14:paraId="0A9BD912" w14:textId="77777777" w:rsidR="002B0110" w:rsidRPr="00EC0A6F" w:rsidRDefault="002B0110" w:rsidP="002B0110">
            <w:pPr>
              <w:widowControl w:val="0"/>
              <w:spacing w:after="0" w:line="240" w:lineRule="auto"/>
              <w:jc w:val="center"/>
              <w:rPr>
                <w:rFonts w:eastAsia="Times New Roman" w:cs="Arial"/>
                <w:szCs w:val="20"/>
                <w:lang w:eastAsia="ar-SA"/>
              </w:rPr>
            </w:pPr>
          </w:p>
        </w:tc>
        <w:tc>
          <w:tcPr>
            <w:tcW w:w="511" w:type="dxa"/>
            <w:tcBorders>
              <w:top w:val="single" w:sz="4" w:space="0" w:color="000000"/>
              <w:left w:val="single" w:sz="4" w:space="0" w:color="000000"/>
              <w:bottom w:val="single" w:sz="4" w:space="0" w:color="000000"/>
              <w:right w:val="single" w:sz="4" w:space="0" w:color="000000"/>
            </w:tcBorders>
            <w:vAlign w:val="center"/>
          </w:tcPr>
          <w:p w14:paraId="17E34AC1" w14:textId="77777777" w:rsidR="002B0110" w:rsidRPr="00EC0A6F" w:rsidRDefault="002B0110" w:rsidP="002B0110">
            <w:pPr>
              <w:widowControl w:val="0"/>
              <w:spacing w:after="0" w:line="240" w:lineRule="auto"/>
              <w:jc w:val="center"/>
              <w:rPr>
                <w:rFonts w:eastAsia="Times New Roman" w:cs="Arial"/>
                <w:szCs w:val="20"/>
                <w:lang w:eastAsia="ar-SA"/>
              </w:rPr>
            </w:pPr>
          </w:p>
        </w:tc>
        <w:tc>
          <w:tcPr>
            <w:tcW w:w="832" w:type="dxa"/>
            <w:tcBorders>
              <w:top w:val="single" w:sz="4" w:space="0" w:color="000000"/>
              <w:left w:val="single" w:sz="4" w:space="0" w:color="000000"/>
              <w:bottom w:val="single" w:sz="4" w:space="0" w:color="000000"/>
              <w:right w:val="single" w:sz="4" w:space="0" w:color="000000"/>
            </w:tcBorders>
            <w:vAlign w:val="center"/>
          </w:tcPr>
          <w:p w14:paraId="05B77EF8" w14:textId="77777777" w:rsidR="002B0110" w:rsidRPr="00EC0A6F" w:rsidRDefault="002B0110" w:rsidP="002B0110">
            <w:pPr>
              <w:widowControl w:val="0"/>
              <w:spacing w:after="0" w:line="240" w:lineRule="auto"/>
              <w:jc w:val="center"/>
              <w:rPr>
                <w:rFonts w:eastAsia="Times New Roman" w:cs="Arial"/>
                <w:szCs w:val="20"/>
                <w:lang w:eastAsia="ar-SA"/>
              </w:rPr>
            </w:pPr>
          </w:p>
        </w:tc>
        <w:tc>
          <w:tcPr>
            <w:tcW w:w="1353" w:type="dxa"/>
            <w:tcBorders>
              <w:top w:val="single" w:sz="4" w:space="0" w:color="000000"/>
              <w:left w:val="single" w:sz="4" w:space="0" w:color="000000"/>
              <w:bottom w:val="single" w:sz="4" w:space="0" w:color="000000"/>
              <w:right w:val="single" w:sz="4" w:space="0" w:color="000000"/>
            </w:tcBorders>
            <w:vAlign w:val="center"/>
          </w:tcPr>
          <w:p w14:paraId="6B8EB40D" w14:textId="77777777" w:rsidR="002B0110" w:rsidRPr="00EC0A6F" w:rsidRDefault="002B0110" w:rsidP="002B0110">
            <w:pPr>
              <w:widowControl w:val="0"/>
              <w:spacing w:after="0" w:line="240" w:lineRule="auto"/>
              <w:jc w:val="center"/>
              <w:rPr>
                <w:rFonts w:eastAsia="Times New Roman" w:cs="Arial"/>
                <w:szCs w:val="20"/>
                <w:lang w:eastAsia="ar-SA"/>
              </w:rPr>
            </w:pPr>
          </w:p>
        </w:tc>
      </w:tr>
      <w:tr w:rsidR="002B0110" w:rsidRPr="00EC0A6F" w14:paraId="223909E6" w14:textId="77777777" w:rsidTr="008F1F00">
        <w:trPr>
          <w:cantSplit/>
          <w:trHeight w:val="227"/>
          <w:jc w:val="center"/>
        </w:trPr>
        <w:tc>
          <w:tcPr>
            <w:tcW w:w="500" w:type="dxa"/>
            <w:tcBorders>
              <w:top w:val="single" w:sz="4" w:space="0" w:color="000000"/>
              <w:left w:val="single" w:sz="4" w:space="0" w:color="000000"/>
              <w:bottom w:val="single" w:sz="4" w:space="0" w:color="000000"/>
              <w:right w:val="single" w:sz="4" w:space="0" w:color="000000"/>
            </w:tcBorders>
            <w:vAlign w:val="center"/>
          </w:tcPr>
          <w:p w14:paraId="4006C49A" w14:textId="77777777" w:rsidR="002B0110" w:rsidRPr="00EC0A6F" w:rsidRDefault="002B0110" w:rsidP="002B0110">
            <w:pPr>
              <w:widowControl w:val="0"/>
              <w:numPr>
                <w:ilvl w:val="0"/>
                <w:numId w:val="26"/>
              </w:numPr>
              <w:suppressAutoHyphens/>
              <w:spacing w:after="0" w:line="240" w:lineRule="auto"/>
              <w:ind w:left="113" w:firstLine="57"/>
              <w:jc w:val="center"/>
              <w:rPr>
                <w:rFonts w:eastAsia="Times New Roman" w:cs="Arial"/>
                <w:szCs w:val="20"/>
              </w:rPr>
            </w:pPr>
          </w:p>
        </w:tc>
        <w:tc>
          <w:tcPr>
            <w:tcW w:w="1911" w:type="dxa"/>
            <w:gridSpan w:val="2"/>
            <w:tcBorders>
              <w:top w:val="single" w:sz="4" w:space="0" w:color="000000"/>
              <w:left w:val="single" w:sz="4" w:space="0" w:color="000000"/>
              <w:bottom w:val="single" w:sz="4" w:space="0" w:color="000000"/>
              <w:right w:val="single" w:sz="4" w:space="0" w:color="000000"/>
            </w:tcBorders>
            <w:vAlign w:val="center"/>
          </w:tcPr>
          <w:p w14:paraId="5EB129CD" w14:textId="77777777" w:rsidR="002B0110" w:rsidRDefault="002B0110" w:rsidP="002B0110">
            <w:pPr>
              <w:rPr>
                <w:rFonts w:cs="Arial"/>
                <w:color w:val="000000"/>
                <w:szCs w:val="20"/>
              </w:rPr>
            </w:pPr>
            <w:r>
              <w:rPr>
                <w:rFonts w:cs="Arial"/>
                <w:color w:val="000000"/>
                <w:szCs w:val="20"/>
              </w:rPr>
              <w:t>Płyn do kąpieli min 1l</w:t>
            </w:r>
          </w:p>
        </w:tc>
        <w:tc>
          <w:tcPr>
            <w:tcW w:w="1158" w:type="dxa"/>
            <w:tcBorders>
              <w:top w:val="single" w:sz="4" w:space="0" w:color="000000"/>
              <w:left w:val="single" w:sz="4" w:space="0" w:color="000000"/>
              <w:bottom w:val="single" w:sz="4" w:space="0" w:color="000000"/>
            </w:tcBorders>
            <w:vAlign w:val="center"/>
          </w:tcPr>
          <w:p w14:paraId="4D9D7FDA" w14:textId="77777777" w:rsidR="002B0110" w:rsidRPr="00EC0A6F" w:rsidRDefault="002B0110" w:rsidP="002B0110">
            <w:pPr>
              <w:pStyle w:val="Zawartotabeli"/>
              <w:jc w:val="center"/>
              <w:rPr>
                <w:rFonts w:cs="Arial"/>
                <w:color w:val="000000"/>
                <w:szCs w:val="20"/>
              </w:rPr>
            </w:pPr>
          </w:p>
        </w:tc>
        <w:tc>
          <w:tcPr>
            <w:tcW w:w="568" w:type="dxa"/>
            <w:tcBorders>
              <w:top w:val="single" w:sz="4" w:space="0" w:color="000000"/>
              <w:left w:val="single" w:sz="4" w:space="0" w:color="000000"/>
              <w:bottom w:val="single" w:sz="4" w:space="0" w:color="000000"/>
              <w:right w:val="single" w:sz="4" w:space="0" w:color="000000"/>
            </w:tcBorders>
            <w:vAlign w:val="center"/>
          </w:tcPr>
          <w:p w14:paraId="2E3EBAFE" w14:textId="77777777" w:rsidR="002B0110" w:rsidRDefault="002B0110" w:rsidP="002B0110">
            <w:pPr>
              <w:jc w:val="center"/>
              <w:rPr>
                <w:rFonts w:cs="Arial"/>
                <w:color w:val="000000"/>
                <w:szCs w:val="20"/>
              </w:rPr>
            </w:pPr>
            <w:r>
              <w:rPr>
                <w:rFonts w:cs="Arial"/>
                <w:color w:val="000000"/>
                <w:szCs w:val="20"/>
              </w:rPr>
              <w:t xml:space="preserve">szt. </w:t>
            </w:r>
          </w:p>
        </w:tc>
        <w:tc>
          <w:tcPr>
            <w:tcW w:w="571" w:type="dxa"/>
            <w:tcBorders>
              <w:top w:val="single" w:sz="4" w:space="0" w:color="000000"/>
              <w:left w:val="single" w:sz="4" w:space="0" w:color="000000"/>
              <w:bottom w:val="single" w:sz="4" w:space="0" w:color="000000"/>
              <w:right w:val="single" w:sz="4" w:space="0" w:color="000000"/>
            </w:tcBorders>
            <w:vAlign w:val="center"/>
          </w:tcPr>
          <w:p w14:paraId="37987239" w14:textId="77777777" w:rsidR="002B0110" w:rsidRDefault="002B0110" w:rsidP="002B0110">
            <w:pPr>
              <w:jc w:val="center"/>
              <w:rPr>
                <w:rFonts w:cs="Arial"/>
                <w:color w:val="000000"/>
                <w:szCs w:val="20"/>
              </w:rPr>
            </w:pPr>
            <w:r>
              <w:rPr>
                <w:rFonts w:cs="Arial"/>
                <w:color w:val="000000"/>
                <w:szCs w:val="20"/>
              </w:rPr>
              <w:t>18</w:t>
            </w:r>
          </w:p>
        </w:tc>
        <w:tc>
          <w:tcPr>
            <w:tcW w:w="922" w:type="dxa"/>
            <w:tcBorders>
              <w:top w:val="single" w:sz="4" w:space="0" w:color="000000"/>
              <w:left w:val="single" w:sz="4" w:space="0" w:color="000000"/>
              <w:bottom w:val="single" w:sz="4" w:space="0" w:color="000000"/>
              <w:right w:val="single" w:sz="4" w:space="0" w:color="000000"/>
            </w:tcBorders>
            <w:vAlign w:val="center"/>
          </w:tcPr>
          <w:p w14:paraId="6E62C747" w14:textId="77777777" w:rsidR="002B0110" w:rsidRPr="00EC0A6F" w:rsidRDefault="002B0110" w:rsidP="002B0110">
            <w:pPr>
              <w:widowControl w:val="0"/>
              <w:spacing w:after="0" w:line="240" w:lineRule="auto"/>
              <w:jc w:val="center"/>
              <w:rPr>
                <w:rFonts w:eastAsia="Times New Roman" w:cs="Arial"/>
                <w:szCs w:val="20"/>
                <w:lang w:eastAsia="ar-SA"/>
              </w:rPr>
            </w:pPr>
          </w:p>
        </w:tc>
        <w:tc>
          <w:tcPr>
            <w:tcW w:w="1031" w:type="dxa"/>
            <w:tcBorders>
              <w:top w:val="single" w:sz="4" w:space="0" w:color="000000"/>
              <w:left w:val="single" w:sz="4" w:space="0" w:color="000000"/>
              <w:bottom w:val="single" w:sz="4" w:space="0" w:color="000000"/>
              <w:right w:val="single" w:sz="4" w:space="0" w:color="000000"/>
            </w:tcBorders>
            <w:vAlign w:val="center"/>
          </w:tcPr>
          <w:p w14:paraId="5E83CF13" w14:textId="77777777" w:rsidR="002B0110" w:rsidRPr="00EC0A6F" w:rsidRDefault="002B0110" w:rsidP="002B0110">
            <w:pPr>
              <w:widowControl w:val="0"/>
              <w:spacing w:after="0" w:line="240" w:lineRule="auto"/>
              <w:jc w:val="center"/>
              <w:rPr>
                <w:rFonts w:eastAsia="Times New Roman" w:cs="Arial"/>
                <w:szCs w:val="20"/>
                <w:lang w:eastAsia="ar-SA"/>
              </w:rPr>
            </w:pPr>
          </w:p>
        </w:tc>
        <w:tc>
          <w:tcPr>
            <w:tcW w:w="511" w:type="dxa"/>
            <w:tcBorders>
              <w:top w:val="single" w:sz="4" w:space="0" w:color="000000"/>
              <w:left w:val="single" w:sz="4" w:space="0" w:color="000000"/>
              <w:bottom w:val="single" w:sz="4" w:space="0" w:color="000000"/>
              <w:right w:val="single" w:sz="4" w:space="0" w:color="000000"/>
            </w:tcBorders>
            <w:vAlign w:val="center"/>
          </w:tcPr>
          <w:p w14:paraId="01ABF57B" w14:textId="77777777" w:rsidR="002B0110" w:rsidRPr="00EC0A6F" w:rsidRDefault="002B0110" w:rsidP="002B0110">
            <w:pPr>
              <w:widowControl w:val="0"/>
              <w:spacing w:after="0" w:line="240" w:lineRule="auto"/>
              <w:jc w:val="center"/>
              <w:rPr>
                <w:rFonts w:eastAsia="Times New Roman" w:cs="Arial"/>
                <w:szCs w:val="20"/>
                <w:lang w:eastAsia="ar-SA"/>
              </w:rPr>
            </w:pPr>
          </w:p>
        </w:tc>
        <w:tc>
          <w:tcPr>
            <w:tcW w:w="832" w:type="dxa"/>
            <w:tcBorders>
              <w:top w:val="single" w:sz="4" w:space="0" w:color="000000"/>
              <w:left w:val="single" w:sz="4" w:space="0" w:color="000000"/>
              <w:bottom w:val="single" w:sz="4" w:space="0" w:color="000000"/>
              <w:right w:val="single" w:sz="4" w:space="0" w:color="000000"/>
            </w:tcBorders>
            <w:vAlign w:val="center"/>
          </w:tcPr>
          <w:p w14:paraId="3CF5208A" w14:textId="77777777" w:rsidR="002B0110" w:rsidRPr="00EC0A6F" w:rsidRDefault="002B0110" w:rsidP="002B0110">
            <w:pPr>
              <w:widowControl w:val="0"/>
              <w:spacing w:after="0" w:line="240" w:lineRule="auto"/>
              <w:jc w:val="center"/>
              <w:rPr>
                <w:rFonts w:eastAsia="Times New Roman" w:cs="Arial"/>
                <w:szCs w:val="20"/>
                <w:lang w:eastAsia="ar-SA"/>
              </w:rPr>
            </w:pPr>
          </w:p>
        </w:tc>
        <w:tc>
          <w:tcPr>
            <w:tcW w:w="1353" w:type="dxa"/>
            <w:tcBorders>
              <w:top w:val="single" w:sz="4" w:space="0" w:color="000000"/>
              <w:left w:val="single" w:sz="4" w:space="0" w:color="000000"/>
              <w:bottom w:val="single" w:sz="4" w:space="0" w:color="000000"/>
              <w:right w:val="single" w:sz="4" w:space="0" w:color="000000"/>
            </w:tcBorders>
            <w:vAlign w:val="center"/>
          </w:tcPr>
          <w:p w14:paraId="22EE1219" w14:textId="77777777" w:rsidR="002B0110" w:rsidRPr="00EC0A6F" w:rsidRDefault="002B0110" w:rsidP="002B0110">
            <w:pPr>
              <w:widowControl w:val="0"/>
              <w:spacing w:after="0" w:line="240" w:lineRule="auto"/>
              <w:jc w:val="center"/>
              <w:rPr>
                <w:rFonts w:eastAsia="Times New Roman" w:cs="Arial"/>
                <w:szCs w:val="20"/>
                <w:lang w:eastAsia="ar-SA"/>
              </w:rPr>
            </w:pPr>
          </w:p>
        </w:tc>
      </w:tr>
      <w:tr w:rsidR="002B0110" w:rsidRPr="00EC0A6F" w14:paraId="61DD19BC" w14:textId="77777777" w:rsidTr="008F1F00">
        <w:trPr>
          <w:cantSplit/>
          <w:trHeight w:val="227"/>
          <w:jc w:val="center"/>
        </w:trPr>
        <w:tc>
          <w:tcPr>
            <w:tcW w:w="500" w:type="dxa"/>
            <w:tcBorders>
              <w:top w:val="single" w:sz="4" w:space="0" w:color="000000"/>
              <w:left w:val="single" w:sz="4" w:space="0" w:color="000000"/>
              <w:bottom w:val="single" w:sz="4" w:space="0" w:color="000000"/>
              <w:right w:val="single" w:sz="4" w:space="0" w:color="000000"/>
            </w:tcBorders>
            <w:vAlign w:val="center"/>
          </w:tcPr>
          <w:p w14:paraId="013D749B" w14:textId="77777777" w:rsidR="002B0110" w:rsidRPr="00EC0A6F" w:rsidRDefault="002B0110" w:rsidP="002B0110">
            <w:pPr>
              <w:widowControl w:val="0"/>
              <w:numPr>
                <w:ilvl w:val="0"/>
                <w:numId w:val="26"/>
              </w:numPr>
              <w:suppressAutoHyphens/>
              <w:spacing w:after="0" w:line="240" w:lineRule="auto"/>
              <w:ind w:left="113" w:firstLine="57"/>
              <w:jc w:val="center"/>
              <w:rPr>
                <w:rFonts w:eastAsia="Times New Roman" w:cs="Arial"/>
                <w:szCs w:val="20"/>
              </w:rPr>
            </w:pPr>
          </w:p>
        </w:tc>
        <w:tc>
          <w:tcPr>
            <w:tcW w:w="1911" w:type="dxa"/>
            <w:gridSpan w:val="2"/>
            <w:tcBorders>
              <w:top w:val="single" w:sz="4" w:space="0" w:color="000000"/>
              <w:left w:val="single" w:sz="4" w:space="0" w:color="000000"/>
              <w:bottom w:val="single" w:sz="4" w:space="0" w:color="000000"/>
              <w:right w:val="single" w:sz="4" w:space="0" w:color="000000"/>
            </w:tcBorders>
            <w:vAlign w:val="center"/>
          </w:tcPr>
          <w:p w14:paraId="2DAF0CB1" w14:textId="77777777" w:rsidR="002B0110" w:rsidRDefault="002B0110" w:rsidP="002B0110">
            <w:pPr>
              <w:rPr>
                <w:rFonts w:cs="Arial"/>
                <w:color w:val="000000"/>
                <w:szCs w:val="20"/>
              </w:rPr>
            </w:pPr>
            <w:r>
              <w:rPr>
                <w:rFonts w:cs="Arial"/>
                <w:color w:val="000000"/>
                <w:szCs w:val="20"/>
              </w:rPr>
              <w:t xml:space="preserve">Pasta do zębów min 75ml </w:t>
            </w:r>
          </w:p>
        </w:tc>
        <w:tc>
          <w:tcPr>
            <w:tcW w:w="1158" w:type="dxa"/>
            <w:tcBorders>
              <w:top w:val="single" w:sz="4" w:space="0" w:color="000000"/>
              <w:left w:val="single" w:sz="4" w:space="0" w:color="000000"/>
              <w:bottom w:val="single" w:sz="4" w:space="0" w:color="000000"/>
            </w:tcBorders>
            <w:vAlign w:val="center"/>
          </w:tcPr>
          <w:p w14:paraId="2F86A67D" w14:textId="77777777" w:rsidR="002B0110" w:rsidRPr="00EC0A6F" w:rsidRDefault="002B0110" w:rsidP="002B0110">
            <w:pPr>
              <w:pStyle w:val="Zawartotabeli"/>
              <w:jc w:val="center"/>
              <w:rPr>
                <w:rFonts w:cs="Arial"/>
                <w:color w:val="000000"/>
                <w:szCs w:val="20"/>
              </w:rPr>
            </w:pPr>
          </w:p>
        </w:tc>
        <w:tc>
          <w:tcPr>
            <w:tcW w:w="568" w:type="dxa"/>
            <w:tcBorders>
              <w:top w:val="single" w:sz="4" w:space="0" w:color="000000"/>
              <w:left w:val="single" w:sz="4" w:space="0" w:color="000000"/>
              <w:bottom w:val="single" w:sz="4" w:space="0" w:color="000000"/>
              <w:right w:val="single" w:sz="4" w:space="0" w:color="000000"/>
            </w:tcBorders>
            <w:vAlign w:val="center"/>
          </w:tcPr>
          <w:p w14:paraId="5BADD3A0" w14:textId="77777777" w:rsidR="002B0110" w:rsidRDefault="002B0110" w:rsidP="002B0110">
            <w:pPr>
              <w:jc w:val="center"/>
              <w:rPr>
                <w:rFonts w:cs="Arial"/>
                <w:color w:val="000000"/>
                <w:szCs w:val="20"/>
              </w:rPr>
            </w:pPr>
            <w:r>
              <w:rPr>
                <w:rFonts w:cs="Arial"/>
                <w:color w:val="000000"/>
                <w:szCs w:val="20"/>
              </w:rPr>
              <w:t xml:space="preserve">szt. </w:t>
            </w:r>
          </w:p>
        </w:tc>
        <w:tc>
          <w:tcPr>
            <w:tcW w:w="571" w:type="dxa"/>
            <w:tcBorders>
              <w:top w:val="single" w:sz="4" w:space="0" w:color="000000"/>
              <w:left w:val="single" w:sz="4" w:space="0" w:color="000000"/>
              <w:bottom w:val="single" w:sz="4" w:space="0" w:color="000000"/>
              <w:right w:val="single" w:sz="4" w:space="0" w:color="000000"/>
            </w:tcBorders>
            <w:vAlign w:val="center"/>
          </w:tcPr>
          <w:p w14:paraId="369C8AE3" w14:textId="77777777" w:rsidR="002B0110" w:rsidRDefault="002B0110" w:rsidP="002B0110">
            <w:pPr>
              <w:jc w:val="center"/>
              <w:rPr>
                <w:rFonts w:cs="Arial"/>
                <w:color w:val="000000"/>
                <w:szCs w:val="20"/>
              </w:rPr>
            </w:pPr>
            <w:r>
              <w:rPr>
                <w:rFonts w:cs="Arial"/>
                <w:color w:val="000000"/>
                <w:szCs w:val="20"/>
              </w:rPr>
              <w:t>10</w:t>
            </w:r>
          </w:p>
        </w:tc>
        <w:tc>
          <w:tcPr>
            <w:tcW w:w="922" w:type="dxa"/>
            <w:tcBorders>
              <w:top w:val="single" w:sz="4" w:space="0" w:color="000000"/>
              <w:left w:val="single" w:sz="4" w:space="0" w:color="000000"/>
              <w:bottom w:val="single" w:sz="4" w:space="0" w:color="000000"/>
              <w:right w:val="single" w:sz="4" w:space="0" w:color="000000"/>
            </w:tcBorders>
            <w:vAlign w:val="center"/>
          </w:tcPr>
          <w:p w14:paraId="2E88FBE2" w14:textId="77777777" w:rsidR="002B0110" w:rsidRPr="00EC0A6F" w:rsidRDefault="002B0110" w:rsidP="002B0110">
            <w:pPr>
              <w:widowControl w:val="0"/>
              <w:spacing w:after="0" w:line="240" w:lineRule="auto"/>
              <w:jc w:val="center"/>
              <w:rPr>
                <w:rFonts w:eastAsia="Times New Roman" w:cs="Arial"/>
                <w:szCs w:val="20"/>
                <w:lang w:eastAsia="ar-SA"/>
              </w:rPr>
            </w:pPr>
          </w:p>
        </w:tc>
        <w:tc>
          <w:tcPr>
            <w:tcW w:w="1031" w:type="dxa"/>
            <w:tcBorders>
              <w:top w:val="single" w:sz="4" w:space="0" w:color="000000"/>
              <w:left w:val="single" w:sz="4" w:space="0" w:color="000000"/>
              <w:bottom w:val="single" w:sz="4" w:space="0" w:color="000000"/>
              <w:right w:val="single" w:sz="4" w:space="0" w:color="000000"/>
            </w:tcBorders>
            <w:vAlign w:val="center"/>
          </w:tcPr>
          <w:p w14:paraId="5833E9A3" w14:textId="77777777" w:rsidR="002B0110" w:rsidRPr="00EC0A6F" w:rsidRDefault="002B0110" w:rsidP="002B0110">
            <w:pPr>
              <w:widowControl w:val="0"/>
              <w:spacing w:after="0" w:line="240" w:lineRule="auto"/>
              <w:jc w:val="center"/>
              <w:rPr>
                <w:rFonts w:eastAsia="Times New Roman" w:cs="Arial"/>
                <w:szCs w:val="20"/>
                <w:lang w:eastAsia="ar-SA"/>
              </w:rPr>
            </w:pPr>
          </w:p>
        </w:tc>
        <w:tc>
          <w:tcPr>
            <w:tcW w:w="511" w:type="dxa"/>
            <w:tcBorders>
              <w:top w:val="single" w:sz="4" w:space="0" w:color="000000"/>
              <w:left w:val="single" w:sz="4" w:space="0" w:color="000000"/>
              <w:bottom w:val="single" w:sz="4" w:space="0" w:color="000000"/>
              <w:right w:val="single" w:sz="4" w:space="0" w:color="000000"/>
            </w:tcBorders>
            <w:vAlign w:val="center"/>
          </w:tcPr>
          <w:p w14:paraId="5A96F891" w14:textId="77777777" w:rsidR="002B0110" w:rsidRPr="00EC0A6F" w:rsidRDefault="002B0110" w:rsidP="002B0110">
            <w:pPr>
              <w:widowControl w:val="0"/>
              <w:spacing w:after="0" w:line="240" w:lineRule="auto"/>
              <w:jc w:val="center"/>
              <w:rPr>
                <w:rFonts w:eastAsia="Times New Roman" w:cs="Arial"/>
                <w:szCs w:val="20"/>
                <w:lang w:eastAsia="ar-SA"/>
              </w:rPr>
            </w:pPr>
          </w:p>
        </w:tc>
        <w:tc>
          <w:tcPr>
            <w:tcW w:w="832" w:type="dxa"/>
            <w:tcBorders>
              <w:top w:val="single" w:sz="4" w:space="0" w:color="000000"/>
              <w:left w:val="single" w:sz="4" w:space="0" w:color="000000"/>
              <w:bottom w:val="single" w:sz="4" w:space="0" w:color="000000"/>
              <w:right w:val="single" w:sz="4" w:space="0" w:color="000000"/>
            </w:tcBorders>
            <w:vAlign w:val="center"/>
          </w:tcPr>
          <w:p w14:paraId="6CCAB128" w14:textId="77777777" w:rsidR="002B0110" w:rsidRPr="00EC0A6F" w:rsidRDefault="002B0110" w:rsidP="002B0110">
            <w:pPr>
              <w:widowControl w:val="0"/>
              <w:spacing w:after="0" w:line="240" w:lineRule="auto"/>
              <w:jc w:val="center"/>
              <w:rPr>
                <w:rFonts w:eastAsia="Times New Roman" w:cs="Arial"/>
                <w:szCs w:val="20"/>
                <w:lang w:eastAsia="ar-SA"/>
              </w:rPr>
            </w:pPr>
          </w:p>
        </w:tc>
        <w:tc>
          <w:tcPr>
            <w:tcW w:w="1353" w:type="dxa"/>
            <w:tcBorders>
              <w:top w:val="single" w:sz="4" w:space="0" w:color="000000"/>
              <w:left w:val="single" w:sz="4" w:space="0" w:color="000000"/>
              <w:bottom w:val="single" w:sz="4" w:space="0" w:color="000000"/>
              <w:right w:val="single" w:sz="4" w:space="0" w:color="000000"/>
            </w:tcBorders>
            <w:vAlign w:val="center"/>
          </w:tcPr>
          <w:p w14:paraId="36FB4D9C" w14:textId="77777777" w:rsidR="002B0110" w:rsidRPr="00EC0A6F" w:rsidRDefault="002B0110" w:rsidP="002B0110">
            <w:pPr>
              <w:widowControl w:val="0"/>
              <w:spacing w:after="0" w:line="240" w:lineRule="auto"/>
              <w:jc w:val="center"/>
              <w:rPr>
                <w:rFonts w:eastAsia="Times New Roman" w:cs="Arial"/>
                <w:szCs w:val="20"/>
                <w:lang w:eastAsia="ar-SA"/>
              </w:rPr>
            </w:pPr>
          </w:p>
        </w:tc>
      </w:tr>
      <w:tr w:rsidR="002B0110" w:rsidRPr="00EC0A6F" w14:paraId="0DC84ED1" w14:textId="77777777" w:rsidTr="008F1F00">
        <w:trPr>
          <w:cantSplit/>
          <w:trHeight w:val="227"/>
          <w:jc w:val="center"/>
        </w:trPr>
        <w:tc>
          <w:tcPr>
            <w:tcW w:w="500" w:type="dxa"/>
            <w:tcBorders>
              <w:top w:val="single" w:sz="4" w:space="0" w:color="000000"/>
              <w:left w:val="single" w:sz="4" w:space="0" w:color="000000"/>
              <w:bottom w:val="single" w:sz="4" w:space="0" w:color="000000"/>
              <w:right w:val="single" w:sz="4" w:space="0" w:color="000000"/>
            </w:tcBorders>
            <w:vAlign w:val="center"/>
          </w:tcPr>
          <w:p w14:paraId="7A3126BF" w14:textId="77777777" w:rsidR="002B0110" w:rsidRPr="00EC0A6F" w:rsidRDefault="002B0110" w:rsidP="002B0110">
            <w:pPr>
              <w:widowControl w:val="0"/>
              <w:numPr>
                <w:ilvl w:val="0"/>
                <w:numId w:val="26"/>
              </w:numPr>
              <w:suppressAutoHyphens/>
              <w:spacing w:after="0" w:line="240" w:lineRule="auto"/>
              <w:ind w:left="113" w:firstLine="57"/>
              <w:jc w:val="center"/>
              <w:rPr>
                <w:rFonts w:eastAsia="Times New Roman" w:cs="Arial"/>
                <w:szCs w:val="20"/>
              </w:rPr>
            </w:pPr>
          </w:p>
        </w:tc>
        <w:tc>
          <w:tcPr>
            <w:tcW w:w="1911" w:type="dxa"/>
            <w:gridSpan w:val="2"/>
            <w:tcBorders>
              <w:top w:val="single" w:sz="4" w:space="0" w:color="000000"/>
              <w:left w:val="single" w:sz="4" w:space="0" w:color="000000"/>
              <w:bottom w:val="single" w:sz="4" w:space="0" w:color="000000"/>
              <w:right w:val="single" w:sz="4" w:space="0" w:color="000000"/>
            </w:tcBorders>
            <w:vAlign w:val="center"/>
          </w:tcPr>
          <w:p w14:paraId="4AA86B57" w14:textId="77777777" w:rsidR="002B0110" w:rsidRDefault="002B0110" w:rsidP="002B0110">
            <w:pPr>
              <w:rPr>
                <w:rFonts w:cs="Arial"/>
                <w:color w:val="000000"/>
                <w:szCs w:val="20"/>
              </w:rPr>
            </w:pPr>
            <w:proofErr w:type="gramStart"/>
            <w:r>
              <w:rPr>
                <w:rFonts w:cs="Arial"/>
                <w:color w:val="000000"/>
                <w:szCs w:val="20"/>
              </w:rPr>
              <w:t>PRONTO  min</w:t>
            </w:r>
            <w:proofErr w:type="gramEnd"/>
            <w:r>
              <w:rPr>
                <w:rFonts w:cs="Arial"/>
                <w:color w:val="000000"/>
                <w:szCs w:val="20"/>
              </w:rPr>
              <w:t xml:space="preserve"> 250ml lub PLEDGE</w:t>
            </w:r>
          </w:p>
        </w:tc>
        <w:tc>
          <w:tcPr>
            <w:tcW w:w="1158" w:type="dxa"/>
            <w:tcBorders>
              <w:top w:val="single" w:sz="4" w:space="0" w:color="000000"/>
              <w:left w:val="single" w:sz="4" w:space="0" w:color="000000"/>
              <w:bottom w:val="single" w:sz="4" w:space="0" w:color="000000"/>
            </w:tcBorders>
            <w:vAlign w:val="center"/>
          </w:tcPr>
          <w:p w14:paraId="3A2ACF7C" w14:textId="77777777" w:rsidR="002B0110" w:rsidRPr="00EC0A6F" w:rsidRDefault="002B0110" w:rsidP="002B0110">
            <w:pPr>
              <w:pStyle w:val="Zawartotabeli"/>
              <w:jc w:val="center"/>
              <w:rPr>
                <w:rFonts w:cs="Arial"/>
                <w:color w:val="000000"/>
                <w:szCs w:val="20"/>
              </w:rPr>
            </w:pPr>
          </w:p>
        </w:tc>
        <w:tc>
          <w:tcPr>
            <w:tcW w:w="568" w:type="dxa"/>
            <w:tcBorders>
              <w:top w:val="single" w:sz="4" w:space="0" w:color="000000"/>
              <w:left w:val="single" w:sz="4" w:space="0" w:color="000000"/>
              <w:bottom w:val="single" w:sz="4" w:space="0" w:color="000000"/>
              <w:right w:val="single" w:sz="4" w:space="0" w:color="000000"/>
            </w:tcBorders>
            <w:vAlign w:val="center"/>
          </w:tcPr>
          <w:p w14:paraId="17668A96" w14:textId="77777777" w:rsidR="002B0110" w:rsidRDefault="002B0110" w:rsidP="002B0110">
            <w:pPr>
              <w:jc w:val="center"/>
              <w:rPr>
                <w:rFonts w:cs="Arial"/>
                <w:color w:val="000000"/>
                <w:szCs w:val="20"/>
              </w:rPr>
            </w:pPr>
            <w:r>
              <w:rPr>
                <w:rFonts w:cs="Arial"/>
                <w:color w:val="000000"/>
                <w:szCs w:val="20"/>
              </w:rPr>
              <w:t xml:space="preserve">szt. </w:t>
            </w:r>
          </w:p>
        </w:tc>
        <w:tc>
          <w:tcPr>
            <w:tcW w:w="571" w:type="dxa"/>
            <w:tcBorders>
              <w:top w:val="single" w:sz="4" w:space="0" w:color="000000"/>
              <w:left w:val="single" w:sz="4" w:space="0" w:color="000000"/>
              <w:bottom w:val="single" w:sz="4" w:space="0" w:color="000000"/>
              <w:right w:val="single" w:sz="4" w:space="0" w:color="000000"/>
            </w:tcBorders>
            <w:vAlign w:val="center"/>
          </w:tcPr>
          <w:p w14:paraId="53DF5B5B" w14:textId="77777777" w:rsidR="002B0110" w:rsidRDefault="002B0110" w:rsidP="002B0110">
            <w:pPr>
              <w:jc w:val="center"/>
              <w:rPr>
                <w:rFonts w:cs="Arial"/>
                <w:color w:val="000000"/>
                <w:szCs w:val="20"/>
              </w:rPr>
            </w:pPr>
            <w:r>
              <w:rPr>
                <w:rFonts w:cs="Arial"/>
                <w:color w:val="000000"/>
                <w:szCs w:val="20"/>
              </w:rPr>
              <w:t>18</w:t>
            </w:r>
          </w:p>
        </w:tc>
        <w:tc>
          <w:tcPr>
            <w:tcW w:w="922" w:type="dxa"/>
            <w:tcBorders>
              <w:top w:val="single" w:sz="4" w:space="0" w:color="000000"/>
              <w:left w:val="single" w:sz="4" w:space="0" w:color="000000"/>
              <w:bottom w:val="single" w:sz="4" w:space="0" w:color="000000"/>
              <w:right w:val="single" w:sz="4" w:space="0" w:color="000000"/>
            </w:tcBorders>
            <w:vAlign w:val="center"/>
          </w:tcPr>
          <w:p w14:paraId="3AC09B1C" w14:textId="77777777" w:rsidR="002B0110" w:rsidRPr="00EC0A6F" w:rsidRDefault="002B0110" w:rsidP="002B0110">
            <w:pPr>
              <w:widowControl w:val="0"/>
              <w:spacing w:after="0" w:line="240" w:lineRule="auto"/>
              <w:jc w:val="center"/>
              <w:rPr>
                <w:rFonts w:eastAsia="Times New Roman" w:cs="Arial"/>
                <w:szCs w:val="20"/>
                <w:lang w:eastAsia="ar-SA"/>
              </w:rPr>
            </w:pPr>
          </w:p>
        </w:tc>
        <w:tc>
          <w:tcPr>
            <w:tcW w:w="1031" w:type="dxa"/>
            <w:tcBorders>
              <w:top w:val="single" w:sz="4" w:space="0" w:color="000000"/>
              <w:left w:val="single" w:sz="4" w:space="0" w:color="000000"/>
              <w:bottom w:val="single" w:sz="4" w:space="0" w:color="000000"/>
              <w:right w:val="single" w:sz="4" w:space="0" w:color="000000"/>
            </w:tcBorders>
            <w:vAlign w:val="center"/>
          </w:tcPr>
          <w:p w14:paraId="0A0B4DFA" w14:textId="77777777" w:rsidR="002B0110" w:rsidRPr="00EC0A6F" w:rsidRDefault="002B0110" w:rsidP="002B0110">
            <w:pPr>
              <w:widowControl w:val="0"/>
              <w:spacing w:after="0" w:line="240" w:lineRule="auto"/>
              <w:jc w:val="center"/>
              <w:rPr>
                <w:rFonts w:eastAsia="Times New Roman" w:cs="Arial"/>
                <w:szCs w:val="20"/>
                <w:lang w:eastAsia="ar-SA"/>
              </w:rPr>
            </w:pPr>
          </w:p>
        </w:tc>
        <w:tc>
          <w:tcPr>
            <w:tcW w:w="511" w:type="dxa"/>
            <w:tcBorders>
              <w:top w:val="single" w:sz="4" w:space="0" w:color="000000"/>
              <w:left w:val="single" w:sz="4" w:space="0" w:color="000000"/>
              <w:bottom w:val="single" w:sz="4" w:space="0" w:color="000000"/>
              <w:right w:val="single" w:sz="4" w:space="0" w:color="000000"/>
            </w:tcBorders>
            <w:vAlign w:val="center"/>
          </w:tcPr>
          <w:p w14:paraId="6EBB2A43" w14:textId="77777777" w:rsidR="002B0110" w:rsidRPr="00EC0A6F" w:rsidRDefault="002B0110" w:rsidP="002B0110">
            <w:pPr>
              <w:widowControl w:val="0"/>
              <w:spacing w:after="0" w:line="240" w:lineRule="auto"/>
              <w:jc w:val="center"/>
              <w:rPr>
                <w:rFonts w:eastAsia="Times New Roman" w:cs="Arial"/>
                <w:szCs w:val="20"/>
                <w:lang w:eastAsia="ar-SA"/>
              </w:rPr>
            </w:pPr>
          </w:p>
        </w:tc>
        <w:tc>
          <w:tcPr>
            <w:tcW w:w="832" w:type="dxa"/>
            <w:tcBorders>
              <w:top w:val="single" w:sz="4" w:space="0" w:color="000000"/>
              <w:left w:val="single" w:sz="4" w:space="0" w:color="000000"/>
              <w:bottom w:val="single" w:sz="4" w:space="0" w:color="000000"/>
              <w:right w:val="single" w:sz="4" w:space="0" w:color="000000"/>
            </w:tcBorders>
            <w:vAlign w:val="center"/>
          </w:tcPr>
          <w:p w14:paraId="1D514042" w14:textId="77777777" w:rsidR="002B0110" w:rsidRPr="00EC0A6F" w:rsidRDefault="002B0110" w:rsidP="002B0110">
            <w:pPr>
              <w:widowControl w:val="0"/>
              <w:spacing w:after="0" w:line="240" w:lineRule="auto"/>
              <w:jc w:val="center"/>
              <w:rPr>
                <w:rFonts w:eastAsia="Times New Roman" w:cs="Arial"/>
                <w:szCs w:val="20"/>
                <w:lang w:eastAsia="ar-SA"/>
              </w:rPr>
            </w:pPr>
          </w:p>
        </w:tc>
        <w:tc>
          <w:tcPr>
            <w:tcW w:w="1353" w:type="dxa"/>
            <w:tcBorders>
              <w:top w:val="single" w:sz="4" w:space="0" w:color="000000"/>
              <w:left w:val="single" w:sz="4" w:space="0" w:color="000000"/>
              <w:bottom w:val="single" w:sz="4" w:space="0" w:color="000000"/>
              <w:right w:val="single" w:sz="4" w:space="0" w:color="000000"/>
            </w:tcBorders>
            <w:vAlign w:val="center"/>
          </w:tcPr>
          <w:p w14:paraId="511AD774" w14:textId="77777777" w:rsidR="002B0110" w:rsidRPr="00EC0A6F" w:rsidRDefault="002B0110" w:rsidP="002B0110">
            <w:pPr>
              <w:widowControl w:val="0"/>
              <w:spacing w:after="0" w:line="240" w:lineRule="auto"/>
              <w:jc w:val="center"/>
              <w:rPr>
                <w:rFonts w:eastAsia="Times New Roman" w:cs="Arial"/>
                <w:szCs w:val="20"/>
                <w:lang w:eastAsia="ar-SA"/>
              </w:rPr>
            </w:pPr>
          </w:p>
        </w:tc>
      </w:tr>
      <w:tr w:rsidR="002B0110" w:rsidRPr="00EC0A6F" w14:paraId="48A3770C" w14:textId="77777777" w:rsidTr="008F1F00">
        <w:trPr>
          <w:cantSplit/>
          <w:trHeight w:val="227"/>
          <w:jc w:val="center"/>
        </w:trPr>
        <w:tc>
          <w:tcPr>
            <w:tcW w:w="500" w:type="dxa"/>
            <w:tcBorders>
              <w:top w:val="single" w:sz="4" w:space="0" w:color="000000"/>
              <w:left w:val="single" w:sz="4" w:space="0" w:color="000000"/>
              <w:bottom w:val="single" w:sz="4" w:space="0" w:color="000000"/>
              <w:right w:val="single" w:sz="4" w:space="0" w:color="000000"/>
            </w:tcBorders>
            <w:vAlign w:val="center"/>
          </w:tcPr>
          <w:p w14:paraId="58845AF3" w14:textId="77777777" w:rsidR="002B0110" w:rsidRPr="00EC0A6F" w:rsidRDefault="002B0110" w:rsidP="002B0110">
            <w:pPr>
              <w:widowControl w:val="0"/>
              <w:numPr>
                <w:ilvl w:val="0"/>
                <w:numId w:val="26"/>
              </w:numPr>
              <w:suppressAutoHyphens/>
              <w:spacing w:after="0" w:line="240" w:lineRule="auto"/>
              <w:ind w:left="113" w:firstLine="57"/>
              <w:jc w:val="center"/>
              <w:rPr>
                <w:rFonts w:eastAsia="Times New Roman" w:cs="Arial"/>
                <w:szCs w:val="20"/>
              </w:rPr>
            </w:pPr>
          </w:p>
        </w:tc>
        <w:tc>
          <w:tcPr>
            <w:tcW w:w="1911" w:type="dxa"/>
            <w:gridSpan w:val="2"/>
            <w:tcBorders>
              <w:top w:val="single" w:sz="4" w:space="0" w:color="000000"/>
              <w:left w:val="single" w:sz="4" w:space="0" w:color="000000"/>
              <w:bottom w:val="single" w:sz="4" w:space="0" w:color="000000"/>
              <w:right w:val="single" w:sz="4" w:space="0" w:color="000000"/>
            </w:tcBorders>
            <w:vAlign w:val="center"/>
          </w:tcPr>
          <w:p w14:paraId="68A210DD" w14:textId="77777777" w:rsidR="002B0110" w:rsidRDefault="002B0110" w:rsidP="002B0110">
            <w:pPr>
              <w:rPr>
                <w:rFonts w:cs="Arial"/>
                <w:color w:val="000000"/>
                <w:szCs w:val="20"/>
              </w:rPr>
            </w:pPr>
            <w:r>
              <w:rPr>
                <w:rFonts w:cs="Arial"/>
                <w:color w:val="000000"/>
                <w:szCs w:val="20"/>
              </w:rPr>
              <w:t>Mydło w płynie Biały Jeleń 5l</w:t>
            </w:r>
          </w:p>
        </w:tc>
        <w:tc>
          <w:tcPr>
            <w:tcW w:w="1158" w:type="dxa"/>
            <w:tcBorders>
              <w:top w:val="single" w:sz="4" w:space="0" w:color="000000"/>
              <w:left w:val="single" w:sz="4" w:space="0" w:color="000000"/>
              <w:bottom w:val="single" w:sz="4" w:space="0" w:color="000000"/>
            </w:tcBorders>
            <w:vAlign w:val="center"/>
          </w:tcPr>
          <w:p w14:paraId="2C6DE067" w14:textId="77777777" w:rsidR="002B0110" w:rsidRPr="00EC0A6F" w:rsidRDefault="002B0110" w:rsidP="002B0110">
            <w:pPr>
              <w:pStyle w:val="Zawartotabeli"/>
              <w:jc w:val="center"/>
              <w:rPr>
                <w:rFonts w:cs="Arial"/>
                <w:color w:val="000000"/>
                <w:szCs w:val="20"/>
              </w:rPr>
            </w:pPr>
          </w:p>
        </w:tc>
        <w:tc>
          <w:tcPr>
            <w:tcW w:w="568" w:type="dxa"/>
            <w:tcBorders>
              <w:top w:val="single" w:sz="4" w:space="0" w:color="000000"/>
              <w:left w:val="single" w:sz="4" w:space="0" w:color="000000"/>
              <w:bottom w:val="single" w:sz="4" w:space="0" w:color="000000"/>
              <w:right w:val="single" w:sz="4" w:space="0" w:color="000000"/>
            </w:tcBorders>
            <w:vAlign w:val="center"/>
          </w:tcPr>
          <w:p w14:paraId="0E469B66" w14:textId="77777777" w:rsidR="002B0110" w:rsidRDefault="002B0110" w:rsidP="002B0110">
            <w:pPr>
              <w:jc w:val="center"/>
              <w:rPr>
                <w:rFonts w:cs="Arial"/>
                <w:color w:val="000000"/>
                <w:szCs w:val="20"/>
              </w:rPr>
            </w:pPr>
            <w:r>
              <w:rPr>
                <w:rFonts w:cs="Arial"/>
                <w:color w:val="000000"/>
                <w:szCs w:val="20"/>
              </w:rPr>
              <w:t xml:space="preserve">szt. </w:t>
            </w:r>
          </w:p>
        </w:tc>
        <w:tc>
          <w:tcPr>
            <w:tcW w:w="571" w:type="dxa"/>
            <w:tcBorders>
              <w:top w:val="single" w:sz="4" w:space="0" w:color="000000"/>
              <w:left w:val="single" w:sz="4" w:space="0" w:color="000000"/>
              <w:bottom w:val="single" w:sz="4" w:space="0" w:color="000000"/>
              <w:right w:val="single" w:sz="4" w:space="0" w:color="000000"/>
            </w:tcBorders>
            <w:vAlign w:val="center"/>
          </w:tcPr>
          <w:p w14:paraId="45C45293" w14:textId="77777777" w:rsidR="002B0110" w:rsidRDefault="002B0110" w:rsidP="002B0110">
            <w:pPr>
              <w:jc w:val="center"/>
              <w:rPr>
                <w:rFonts w:cs="Arial"/>
                <w:color w:val="000000"/>
                <w:szCs w:val="20"/>
              </w:rPr>
            </w:pPr>
            <w:r>
              <w:rPr>
                <w:rFonts w:cs="Arial"/>
                <w:color w:val="000000"/>
                <w:szCs w:val="20"/>
              </w:rPr>
              <w:t>6</w:t>
            </w:r>
          </w:p>
        </w:tc>
        <w:tc>
          <w:tcPr>
            <w:tcW w:w="922" w:type="dxa"/>
            <w:tcBorders>
              <w:top w:val="single" w:sz="4" w:space="0" w:color="000000"/>
              <w:left w:val="single" w:sz="4" w:space="0" w:color="000000"/>
              <w:bottom w:val="single" w:sz="4" w:space="0" w:color="000000"/>
              <w:right w:val="single" w:sz="4" w:space="0" w:color="000000"/>
            </w:tcBorders>
            <w:vAlign w:val="center"/>
          </w:tcPr>
          <w:p w14:paraId="17A0A5ED" w14:textId="77777777" w:rsidR="002B0110" w:rsidRPr="00EC0A6F" w:rsidRDefault="002B0110" w:rsidP="002B0110">
            <w:pPr>
              <w:widowControl w:val="0"/>
              <w:spacing w:after="0" w:line="240" w:lineRule="auto"/>
              <w:jc w:val="center"/>
              <w:rPr>
                <w:rFonts w:eastAsia="Times New Roman" w:cs="Arial"/>
                <w:szCs w:val="20"/>
                <w:lang w:eastAsia="ar-SA"/>
              </w:rPr>
            </w:pPr>
          </w:p>
        </w:tc>
        <w:tc>
          <w:tcPr>
            <w:tcW w:w="1031" w:type="dxa"/>
            <w:tcBorders>
              <w:top w:val="single" w:sz="4" w:space="0" w:color="000000"/>
              <w:left w:val="single" w:sz="4" w:space="0" w:color="000000"/>
              <w:bottom w:val="single" w:sz="4" w:space="0" w:color="000000"/>
              <w:right w:val="single" w:sz="4" w:space="0" w:color="000000"/>
            </w:tcBorders>
            <w:vAlign w:val="center"/>
          </w:tcPr>
          <w:p w14:paraId="090A2462" w14:textId="77777777" w:rsidR="002B0110" w:rsidRPr="00EC0A6F" w:rsidRDefault="002B0110" w:rsidP="002B0110">
            <w:pPr>
              <w:widowControl w:val="0"/>
              <w:spacing w:after="0" w:line="240" w:lineRule="auto"/>
              <w:jc w:val="center"/>
              <w:rPr>
                <w:rFonts w:eastAsia="Times New Roman" w:cs="Arial"/>
                <w:szCs w:val="20"/>
                <w:lang w:eastAsia="ar-SA"/>
              </w:rPr>
            </w:pPr>
          </w:p>
        </w:tc>
        <w:tc>
          <w:tcPr>
            <w:tcW w:w="511" w:type="dxa"/>
            <w:tcBorders>
              <w:top w:val="single" w:sz="4" w:space="0" w:color="000000"/>
              <w:left w:val="single" w:sz="4" w:space="0" w:color="000000"/>
              <w:bottom w:val="single" w:sz="4" w:space="0" w:color="000000"/>
              <w:right w:val="single" w:sz="4" w:space="0" w:color="000000"/>
            </w:tcBorders>
            <w:vAlign w:val="center"/>
          </w:tcPr>
          <w:p w14:paraId="65226851" w14:textId="77777777" w:rsidR="002B0110" w:rsidRPr="00EC0A6F" w:rsidRDefault="002B0110" w:rsidP="002B0110">
            <w:pPr>
              <w:widowControl w:val="0"/>
              <w:spacing w:after="0" w:line="240" w:lineRule="auto"/>
              <w:jc w:val="center"/>
              <w:rPr>
                <w:rFonts w:eastAsia="Times New Roman" w:cs="Arial"/>
                <w:szCs w:val="20"/>
                <w:lang w:eastAsia="ar-SA"/>
              </w:rPr>
            </w:pPr>
          </w:p>
        </w:tc>
        <w:tc>
          <w:tcPr>
            <w:tcW w:w="832" w:type="dxa"/>
            <w:tcBorders>
              <w:top w:val="single" w:sz="4" w:space="0" w:color="000000"/>
              <w:left w:val="single" w:sz="4" w:space="0" w:color="000000"/>
              <w:bottom w:val="single" w:sz="4" w:space="0" w:color="000000"/>
              <w:right w:val="single" w:sz="4" w:space="0" w:color="000000"/>
            </w:tcBorders>
            <w:vAlign w:val="center"/>
          </w:tcPr>
          <w:p w14:paraId="7408C569" w14:textId="77777777" w:rsidR="002B0110" w:rsidRPr="00EC0A6F" w:rsidRDefault="002B0110" w:rsidP="002B0110">
            <w:pPr>
              <w:widowControl w:val="0"/>
              <w:spacing w:after="0" w:line="240" w:lineRule="auto"/>
              <w:jc w:val="center"/>
              <w:rPr>
                <w:rFonts w:eastAsia="Times New Roman" w:cs="Arial"/>
                <w:szCs w:val="20"/>
                <w:lang w:eastAsia="ar-SA"/>
              </w:rPr>
            </w:pPr>
          </w:p>
        </w:tc>
        <w:tc>
          <w:tcPr>
            <w:tcW w:w="1353" w:type="dxa"/>
            <w:tcBorders>
              <w:top w:val="single" w:sz="4" w:space="0" w:color="000000"/>
              <w:left w:val="single" w:sz="4" w:space="0" w:color="000000"/>
              <w:bottom w:val="single" w:sz="4" w:space="0" w:color="000000"/>
              <w:right w:val="single" w:sz="4" w:space="0" w:color="000000"/>
            </w:tcBorders>
            <w:vAlign w:val="center"/>
          </w:tcPr>
          <w:p w14:paraId="0F8A531F" w14:textId="77777777" w:rsidR="002B0110" w:rsidRPr="00EC0A6F" w:rsidRDefault="002B0110" w:rsidP="002B0110">
            <w:pPr>
              <w:widowControl w:val="0"/>
              <w:spacing w:after="0" w:line="240" w:lineRule="auto"/>
              <w:jc w:val="center"/>
              <w:rPr>
                <w:rFonts w:eastAsia="Times New Roman" w:cs="Arial"/>
                <w:szCs w:val="20"/>
                <w:lang w:eastAsia="ar-SA"/>
              </w:rPr>
            </w:pPr>
          </w:p>
        </w:tc>
      </w:tr>
      <w:tr w:rsidR="002B0110" w:rsidRPr="00EC0A6F" w14:paraId="749FA7DC" w14:textId="77777777" w:rsidTr="008F1F00">
        <w:trPr>
          <w:cantSplit/>
          <w:trHeight w:val="227"/>
          <w:jc w:val="center"/>
        </w:trPr>
        <w:tc>
          <w:tcPr>
            <w:tcW w:w="500" w:type="dxa"/>
            <w:tcBorders>
              <w:top w:val="single" w:sz="4" w:space="0" w:color="000000"/>
              <w:left w:val="single" w:sz="4" w:space="0" w:color="000000"/>
              <w:bottom w:val="single" w:sz="4" w:space="0" w:color="000000"/>
              <w:right w:val="single" w:sz="4" w:space="0" w:color="000000"/>
            </w:tcBorders>
            <w:vAlign w:val="center"/>
          </w:tcPr>
          <w:p w14:paraId="421AD656" w14:textId="77777777" w:rsidR="002B0110" w:rsidRPr="00EC0A6F" w:rsidRDefault="002B0110" w:rsidP="002B0110">
            <w:pPr>
              <w:widowControl w:val="0"/>
              <w:numPr>
                <w:ilvl w:val="0"/>
                <w:numId w:val="26"/>
              </w:numPr>
              <w:suppressAutoHyphens/>
              <w:spacing w:after="0" w:line="240" w:lineRule="auto"/>
              <w:ind w:left="113" w:firstLine="57"/>
              <w:jc w:val="center"/>
              <w:rPr>
                <w:rFonts w:eastAsia="Times New Roman" w:cs="Arial"/>
                <w:szCs w:val="20"/>
              </w:rPr>
            </w:pPr>
          </w:p>
        </w:tc>
        <w:tc>
          <w:tcPr>
            <w:tcW w:w="1911" w:type="dxa"/>
            <w:gridSpan w:val="2"/>
            <w:tcBorders>
              <w:top w:val="single" w:sz="4" w:space="0" w:color="000000"/>
              <w:left w:val="single" w:sz="4" w:space="0" w:color="000000"/>
              <w:bottom w:val="single" w:sz="4" w:space="0" w:color="000000"/>
              <w:right w:val="single" w:sz="4" w:space="0" w:color="000000"/>
            </w:tcBorders>
            <w:vAlign w:val="center"/>
          </w:tcPr>
          <w:p w14:paraId="1A9D65F4" w14:textId="77777777" w:rsidR="002B0110" w:rsidRDefault="002B0110" w:rsidP="002B0110">
            <w:pPr>
              <w:rPr>
                <w:rFonts w:cs="Arial"/>
                <w:color w:val="000000"/>
                <w:szCs w:val="20"/>
              </w:rPr>
            </w:pPr>
            <w:r>
              <w:rPr>
                <w:rFonts w:cs="Arial"/>
                <w:color w:val="000000"/>
                <w:szCs w:val="20"/>
              </w:rPr>
              <w:t>Papier toaletowy OPTIMA MERIDA biały opakowanie 12szt</w:t>
            </w:r>
          </w:p>
        </w:tc>
        <w:tc>
          <w:tcPr>
            <w:tcW w:w="1158" w:type="dxa"/>
            <w:tcBorders>
              <w:top w:val="single" w:sz="4" w:space="0" w:color="000000"/>
              <w:left w:val="single" w:sz="4" w:space="0" w:color="000000"/>
              <w:bottom w:val="single" w:sz="4" w:space="0" w:color="000000"/>
            </w:tcBorders>
            <w:vAlign w:val="center"/>
          </w:tcPr>
          <w:p w14:paraId="235D0AC6" w14:textId="77777777" w:rsidR="002B0110" w:rsidRPr="00EC0A6F" w:rsidRDefault="002B0110" w:rsidP="002B0110">
            <w:pPr>
              <w:pStyle w:val="Zawartotabeli"/>
              <w:jc w:val="center"/>
              <w:rPr>
                <w:rFonts w:cs="Arial"/>
                <w:color w:val="000000"/>
                <w:szCs w:val="20"/>
              </w:rPr>
            </w:pPr>
          </w:p>
        </w:tc>
        <w:tc>
          <w:tcPr>
            <w:tcW w:w="568" w:type="dxa"/>
            <w:tcBorders>
              <w:top w:val="single" w:sz="4" w:space="0" w:color="000000"/>
              <w:left w:val="single" w:sz="4" w:space="0" w:color="000000"/>
              <w:bottom w:val="single" w:sz="4" w:space="0" w:color="000000"/>
              <w:right w:val="single" w:sz="4" w:space="0" w:color="000000"/>
            </w:tcBorders>
            <w:vAlign w:val="center"/>
          </w:tcPr>
          <w:p w14:paraId="43730C32" w14:textId="77777777" w:rsidR="002B0110" w:rsidRDefault="002B0110" w:rsidP="002B0110">
            <w:pPr>
              <w:jc w:val="center"/>
              <w:rPr>
                <w:rFonts w:cs="Arial"/>
                <w:color w:val="000000"/>
                <w:szCs w:val="20"/>
              </w:rPr>
            </w:pPr>
            <w:r>
              <w:rPr>
                <w:rFonts w:cs="Arial"/>
                <w:color w:val="000000"/>
                <w:szCs w:val="20"/>
              </w:rPr>
              <w:t xml:space="preserve">op. </w:t>
            </w:r>
          </w:p>
        </w:tc>
        <w:tc>
          <w:tcPr>
            <w:tcW w:w="571" w:type="dxa"/>
            <w:tcBorders>
              <w:top w:val="single" w:sz="4" w:space="0" w:color="000000"/>
              <w:left w:val="single" w:sz="4" w:space="0" w:color="000000"/>
              <w:bottom w:val="single" w:sz="4" w:space="0" w:color="000000"/>
              <w:right w:val="single" w:sz="4" w:space="0" w:color="000000"/>
            </w:tcBorders>
            <w:vAlign w:val="center"/>
          </w:tcPr>
          <w:p w14:paraId="2FA7B1D5" w14:textId="77777777" w:rsidR="002B0110" w:rsidRDefault="002B0110" w:rsidP="002B0110">
            <w:pPr>
              <w:jc w:val="center"/>
              <w:rPr>
                <w:rFonts w:cs="Arial"/>
                <w:color w:val="000000"/>
                <w:szCs w:val="20"/>
              </w:rPr>
            </w:pPr>
            <w:r>
              <w:rPr>
                <w:rFonts w:cs="Arial"/>
                <w:color w:val="000000"/>
                <w:szCs w:val="20"/>
              </w:rPr>
              <w:t>24</w:t>
            </w:r>
          </w:p>
        </w:tc>
        <w:tc>
          <w:tcPr>
            <w:tcW w:w="922" w:type="dxa"/>
            <w:tcBorders>
              <w:top w:val="single" w:sz="4" w:space="0" w:color="000000"/>
              <w:left w:val="single" w:sz="4" w:space="0" w:color="000000"/>
              <w:bottom w:val="single" w:sz="4" w:space="0" w:color="000000"/>
              <w:right w:val="single" w:sz="4" w:space="0" w:color="000000"/>
            </w:tcBorders>
            <w:vAlign w:val="center"/>
          </w:tcPr>
          <w:p w14:paraId="4F5DFFC9" w14:textId="77777777" w:rsidR="002B0110" w:rsidRPr="00EC0A6F" w:rsidRDefault="002B0110" w:rsidP="002B0110">
            <w:pPr>
              <w:widowControl w:val="0"/>
              <w:spacing w:after="0" w:line="240" w:lineRule="auto"/>
              <w:jc w:val="center"/>
              <w:rPr>
                <w:rFonts w:eastAsia="Times New Roman" w:cs="Arial"/>
                <w:szCs w:val="20"/>
                <w:lang w:eastAsia="ar-SA"/>
              </w:rPr>
            </w:pPr>
          </w:p>
        </w:tc>
        <w:tc>
          <w:tcPr>
            <w:tcW w:w="1031" w:type="dxa"/>
            <w:tcBorders>
              <w:top w:val="single" w:sz="4" w:space="0" w:color="000000"/>
              <w:left w:val="single" w:sz="4" w:space="0" w:color="000000"/>
              <w:bottom w:val="single" w:sz="4" w:space="0" w:color="000000"/>
              <w:right w:val="single" w:sz="4" w:space="0" w:color="000000"/>
            </w:tcBorders>
            <w:vAlign w:val="center"/>
          </w:tcPr>
          <w:p w14:paraId="642A9FD4" w14:textId="77777777" w:rsidR="002B0110" w:rsidRPr="00EC0A6F" w:rsidRDefault="002B0110" w:rsidP="002B0110">
            <w:pPr>
              <w:widowControl w:val="0"/>
              <w:spacing w:after="0" w:line="240" w:lineRule="auto"/>
              <w:jc w:val="center"/>
              <w:rPr>
                <w:rFonts w:eastAsia="Times New Roman" w:cs="Arial"/>
                <w:szCs w:val="20"/>
                <w:lang w:eastAsia="ar-SA"/>
              </w:rPr>
            </w:pPr>
          </w:p>
        </w:tc>
        <w:tc>
          <w:tcPr>
            <w:tcW w:w="511" w:type="dxa"/>
            <w:tcBorders>
              <w:top w:val="single" w:sz="4" w:space="0" w:color="000000"/>
              <w:left w:val="single" w:sz="4" w:space="0" w:color="000000"/>
              <w:bottom w:val="single" w:sz="4" w:space="0" w:color="000000"/>
              <w:right w:val="single" w:sz="4" w:space="0" w:color="000000"/>
            </w:tcBorders>
            <w:vAlign w:val="center"/>
          </w:tcPr>
          <w:p w14:paraId="524271BD" w14:textId="77777777" w:rsidR="002B0110" w:rsidRPr="00EC0A6F" w:rsidRDefault="002B0110" w:rsidP="002B0110">
            <w:pPr>
              <w:widowControl w:val="0"/>
              <w:spacing w:after="0" w:line="240" w:lineRule="auto"/>
              <w:jc w:val="center"/>
              <w:rPr>
                <w:rFonts w:eastAsia="Times New Roman" w:cs="Arial"/>
                <w:szCs w:val="20"/>
                <w:lang w:eastAsia="ar-SA"/>
              </w:rPr>
            </w:pPr>
          </w:p>
        </w:tc>
        <w:tc>
          <w:tcPr>
            <w:tcW w:w="832" w:type="dxa"/>
            <w:tcBorders>
              <w:top w:val="single" w:sz="4" w:space="0" w:color="000000"/>
              <w:left w:val="single" w:sz="4" w:space="0" w:color="000000"/>
              <w:bottom w:val="single" w:sz="4" w:space="0" w:color="000000"/>
              <w:right w:val="single" w:sz="4" w:space="0" w:color="000000"/>
            </w:tcBorders>
            <w:vAlign w:val="center"/>
          </w:tcPr>
          <w:p w14:paraId="5A1244D0" w14:textId="77777777" w:rsidR="002B0110" w:rsidRPr="00EC0A6F" w:rsidRDefault="002B0110" w:rsidP="002B0110">
            <w:pPr>
              <w:widowControl w:val="0"/>
              <w:spacing w:after="0" w:line="240" w:lineRule="auto"/>
              <w:jc w:val="center"/>
              <w:rPr>
                <w:rFonts w:eastAsia="Times New Roman" w:cs="Arial"/>
                <w:szCs w:val="20"/>
                <w:lang w:eastAsia="ar-SA"/>
              </w:rPr>
            </w:pPr>
          </w:p>
        </w:tc>
        <w:tc>
          <w:tcPr>
            <w:tcW w:w="1353" w:type="dxa"/>
            <w:tcBorders>
              <w:top w:val="single" w:sz="4" w:space="0" w:color="000000"/>
              <w:left w:val="single" w:sz="4" w:space="0" w:color="000000"/>
              <w:bottom w:val="single" w:sz="4" w:space="0" w:color="000000"/>
              <w:right w:val="single" w:sz="4" w:space="0" w:color="000000"/>
            </w:tcBorders>
            <w:vAlign w:val="center"/>
          </w:tcPr>
          <w:p w14:paraId="09E6C1A6" w14:textId="77777777" w:rsidR="002B0110" w:rsidRPr="00EC0A6F" w:rsidRDefault="002B0110" w:rsidP="002B0110">
            <w:pPr>
              <w:widowControl w:val="0"/>
              <w:spacing w:after="0" w:line="240" w:lineRule="auto"/>
              <w:jc w:val="center"/>
              <w:rPr>
                <w:rFonts w:eastAsia="Times New Roman" w:cs="Arial"/>
                <w:szCs w:val="20"/>
                <w:lang w:eastAsia="ar-SA"/>
              </w:rPr>
            </w:pPr>
          </w:p>
        </w:tc>
      </w:tr>
      <w:tr w:rsidR="002B0110" w:rsidRPr="00EC0A6F" w14:paraId="25308BEA" w14:textId="77777777" w:rsidTr="008F1F00">
        <w:trPr>
          <w:cantSplit/>
          <w:trHeight w:val="227"/>
          <w:jc w:val="center"/>
        </w:trPr>
        <w:tc>
          <w:tcPr>
            <w:tcW w:w="500" w:type="dxa"/>
            <w:tcBorders>
              <w:top w:val="single" w:sz="4" w:space="0" w:color="000000"/>
              <w:left w:val="single" w:sz="4" w:space="0" w:color="000000"/>
              <w:bottom w:val="single" w:sz="4" w:space="0" w:color="000000"/>
              <w:right w:val="single" w:sz="4" w:space="0" w:color="000000"/>
            </w:tcBorders>
            <w:vAlign w:val="center"/>
          </w:tcPr>
          <w:p w14:paraId="2BF7A9B8" w14:textId="77777777" w:rsidR="002B0110" w:rsidRPr="00EC0A6F" w:rsidRDefault="002B0110" w:rsidP="002B0110">
            <w:pPr>
              <w:widowControl w:val="0"/>
              <w:numPr>
                <w:ilvl w:val="0"/>
                <w:numId w:val="26"/>
              </w:numPr>
              <w:suppressAutoHyphens/>
              <w:spacing w:after="0" w:line="240" w:lineRule="auto"/>
              <w:ind w:left="113" w:firstLine="57"/>
              <w:jc w:val="center"/>
              <w:rPr>
                <w:rFonts w:eastAsia="Times New Roman" w:cs="Arial"/>
                <w:szCs w:val="20"/>
              </w:rPr>
            </w:pPr>
          </w:p>
        </w:tc>
        <w:tc>
          <w:tcPr>
            <w:tcW w:w="1911" w:type="dxa"/>
            <w:gridSpan w:val="2"/>
            <w:tcBorders>
              <w:top w:val="single" w:sz="4" w:space="0" w:color="000000"/>
              <w:left w:val="single" w:sz="4" w:space="0" w:color="000000"/>
              <w:bottom w:val="single" w:sz="4" w:space="0" w:color="000000"/>
              <w:right w:val="single" w:sz="4" w:space="0" w:color="000000"/>
            </w:tcBorders>
            <w:vAlign w:val="center"/>
          </w:tcPr>
          <w:p w14:paraId="5736C8FD" w14:textId="77777777" w:rsidR="002B0110" w:rsidRDefault="002B0110" w:rsidP="002B0110">
            <w:pPr>
              <w:rPr>
                <w:rFonts w:cs="Arial"/>
                <w:color w:val="000000"/>
                <w:szCs w:val="20"/>
              </w:rPr>
            </w:pPr>
            <w:r>
              <w:rPr>
                <w:rFonts w:cs="Arial"/>
                <w:color w:val="000000"/>
                <w:szCs w:val="20"/>
              </w:rPr>
              <w:t>AIR WICK elektryczny odświeżacz powietrza komplet „białe kwiaty”</w:t>
            </w:r>
          </w:p>
        </w:tc>
        <w:tc>
          <w:tcPr>
            <w:tcW w:w="1158" w:type="dxa"/>
            <w:tcBorders>
              <w:top w:val="single" w:sz="4" w:space="0" w:color="000000"/>
              <w:left w:val="single" w:sz="4" w:space="0" w:color="000000"/>
              <w:bottom w:val="single" w:sz="4" w:space="0" w:color="000000"/>
            </w:tcBorders>
            <w:vAlign w:val="center"/>
          </w:tcPr>
          <w:p w14:paraId="6BC9873F" w14:textId="77777777" w:rsidR="002B0110" w:rsidRPr="00EC0A6F" w:rsidRDefault="002B0110" w:rsidP="002B0110">
            <w:pPr>
              <w:pStyle w:val="Zawartotabeli"/>
              <w:jc w:val="center"/>
              <w:rPr>
                <w:rFonts w:cs="Arial"/>
                <w:color w:val="000000"/>
                <w:szCs w:val="20"/>
              </w:rPr>
            </w:pPr>
          </w:p>
        </w:tc>
        <w:tc>
          <w:tcPr>
            <w:tcW w:w="568" w:type="dxa"/>
            <w:tcBorders>
              <w:top w:val="single" w:sz="4" w:space="0" w:color="000000"/>
              <w:left w:val="single" w:sz="4" w:space="0" w:color="000000"/>
              <w:bottom w:val="single" w:sz="4" w:space="0" w:color="000000"/>
              <w:right w:val="single" w:sz="4" w:space="0" w:color="000000"/>
            </w:tcBorders>
            <w:vAlign w:val="center"/>
          </w:tcPr>
          <w:p w14:paraId="2D5666F6" w14:textId="77777777" w:rsidR="002B0110" w:rsidRDefault="002B0110" w:rsidP="002B0110">
            <w:pPr>
              <w:jc w:val="center"/>
              <w:rPr>
                <w:rFonts w:cs="Arial"/>
                <w:color w:val="000000"/>
                <w:szCs w:val="20"/>
              </w:rPr>
            </w:pPr>
            <w:r>
              <w:rPr>
                <w:rFonts w:cs="Arial"/>
                <w:color w:val="000000"/>
                <w:szCs w:val="20"/>
              </w:rPr>
              <w:t xml:space="preserve">szt. </w:t>
            </w:r>
          </w:p>
        </w:tc>
        <w:tc>
          <w:tcPr>
            <w:tcW w:w="571" w:type="dxa"/>
            <w:tcBorders>
              <w:top w:val="single" w:sz="4" w:space="0" w:color="000000"/>
              <w:left w:val="single" w:sz="4" w:space="0" w:color="000000"/>
              <w:bottom w:val="single" w:sz="4" w:space="0" w:color="000000"/>
              <w:right w:val="single" w:sz="4" w:space="0" w:color="000000"/>
            </w:tcBorders>
            <w:vAlign w:val="center"/>
          </w:tcPr>
          <w:p w14:paraId="66B8B492" w14:textId="77777777" w:rsidR="002B0110" w:rsidRDefault="002B0110" w:rsidP="002B0110">
            <w:pPr>
              <w:jc w:val="center"/>
              <w:rPr>
                <w:rFonts w:cs="Arial"/>
                <w:color w:val="000000"/>
                <w:szCs w:val="20"/>
              </w:rPr>
            </w:pPr>
            <w:r>
              <w:rPr>
                <w:rFonts w:cs="Arial"/>
                <w:color w:val="000000"/>
                <w:szCs w:val="20"/>
              </w:rPr>
              <w:t>2</w:t>
            </w:r>
          </w:p>
        </w:tc>
        <w:tc>
          <w:tcPr>
            <w:tcW w:w="922" w:type="dxa"/>
            <w:tcBorders>
              <w:top w:val="single" w:sz="4" w:space="0" w:color="000000"/>
              <w:left w:val="single" w:sz="4" w:space="0" w:color="000000"/>
              <w:bottom w:val="single" w:sz="4" w:space="0" w:color="000000"/>
              <w:right w:val="single" w:sz="4" w:space="0" w:color="000000"/>
            </w:tcBorders>
            <w:vAlign w:val="center"/>
          </w:tcPr>
          <w:p w14:paraId="56F430A3" w14:textId="77777777" w:rsidR="002B0110" w:rsidRPr="00EC0A6F" w:rsidRDefault="002B0110" w:rsidP="002B0110">
            <w:pPr>
              <w:widowControl w:val="0"/>
              <w:spacing w:after="0" w:line="240" w:lineRule="auto"/>
              <w:jc w:val="center"/>
              <w:rPr>
                <w:rFonts w:eastAsia="Times New Roman" w:cs="Arial"/>
                <w:szCs w:val="20"/>
                <w:lang w:eastAsia="ar-SA"/>
              </w:rPr>
            </w:pPr>
          </w:p>
        </w:tc>
        <w:tc>
          <w:tcPr>
            <w:tcW w:w="1031" w:type="dxa"/>
            <w:tcBorders>
              <w:top w:val="single" w:sz="4" w:space="0" w:color="000000"/>
              <w:left w:val="single" w:sz="4" w:space="0" w:color="000000"/>
              <w:bottom w:val="single" w:sz="4" w:space="0" w:color="000000"/>
              <w:right w:val="single" w:sz="4" w:space="0" w:color="000000"/>
            </w:tcBorders>
            <w:vAlign w:val="center"/>
          </w:tcPr>
          <w:p w14:paraId="70FAB0C2" w14:textId="77777777" w:rsidR="002B0110" w:rsidRPr="00EC0A6F" w:rsidRDefault="002B0110" w:rsidP="002B0110">
            <w:pPr>
              <w:widowControl w:val="0"/>
              <w:spacing w:after="0" w:line="240" w:lineRule="auto"/>
              <w:jc w:val="center"/>
              <w:rPr>
                <w:rFonts w:eastAsia="Times New Roman" w:cs="Arial"/>
                <w:szCs w:val="20"/>
                <w:lang w:eastAsia="ar-SA"/>
              </w:rPr>
            </w:pPr>
          </w:p>
        </w:tc>
        <w:tc>
          <w:tcPr>
            <w:tcW w:w="511" w:type="dxa"/>
            <w:tcBorders>
              <w:top w:val="single" w:sz="4" w:space="0" w:color="000000"/>
              <w:left w:val="single" w:sz="4" w:space="0" w:color="000000"/>
              <w:bottom w:val="single" w:sz="4" w:space="0" w:color="000000"/>
              <w:right w:val="single" w:sz="4" w:space="0" w:color="000000"/>
            </w:tcBorders>
            <w:vAlign w:val="center"/>
          </w:tcPr>
          <w:p w14:paraId="5C5BF09F" w14:textId="77777777" w:rsidR="002B0110" w:rsidRPr="00EC0A6F" w:rsidRDefault="002B0110" w:rsidP="002B0110">
            <w:pPr>
              <w:widowControl w:val="0"/>
              <w:spacing w:after="0" w:line="240" w:lineRule="auto"/>
              <w:jc w:val="center"/>
              <w:rPr>
                <w:rFonts w:eastAsia="Times New Roman" w:cs="Arial"/>
                <w:szCs w:val="20"/>
                <w:lang w:eastAsia="ar-SA"/>
              </w:rPr>
            </w:pPr>
          </w:p>
        </w:tc>
        <w:tc>
          <w:tcPr>
            <w:tcW w:w="832" w:type="dxa"/>
            <w:tcBorders>
              <w:top w:val="single" w:sz="4" w:space="0" w:color="000000"/>
              <w:left w:val="single" w:sz="4" w:space="0" w:color="000000"/>
              <w:bottom w:val="single" w:sz="4" w:space="0" w:color="000000"/>
              <w:right w:val="single" w:sz="4" w:space="0" w:color="000000"/>
            </w:tcBorders>
            <w:vAlign w:val="center"/>
          </w:tcPr>
          <w:p w14:paraId="4E2ADE33" w14:textId="77777777" w:rsidR="002B0110" w:rsidRPr="00EC0A6F" w:rsidRDefault="002B0110" w:rsidP="002B0110">
            <w:pPr>
              <w:widowControl w:val="0"/>
              <w:spacing w:after="0" w:line="240" w:lineRule="auto"/>
              <w:jc w:val="center"/>
              <w:rPr>
                <w:rFonts w:eastAsia="Times New Roman" w:cs="Arial"/>
                <w:szCs w:val="20"/>
                <w:lang w:eastAsia="ar-SA"/>
              </w:rPr>
            </w:pPr>
          </w:p>
        </w:tc>
        <w:tc>
          <w:tcPr>
            <w:tcW w:w="1353" w:type="dxa"/>
            <w:tcBorders>
              <w:top w:val="single" w:sz="4" w:space="0" w:color="000000"/>
              <w:left w:val="single" w:sz="4" w:space="0" w:color="000000"/>
              <w:bottom w:val="single" w:sz="4" w:space="0" w:color="000000"/>
              <w:right w:val="single" w:sz="4" w:space="0" w:color="000000"/>
            </w:tcBorders>
            <w:vAlign w:val="center"/>
          </w:tcPr>
          <w:p w14:paraId="5D9B2D95" w14:textId="77777777" w:rsidR="002B0110" w:rsidRPr="00EC0A6F" w:rsidRDefault="002B0110" w:rsidP="002B0110">
            <w:pPr>
              <w:widowControl w:val="0"/>
              <w:spacing w:after="0" w:line="240" w:lineRule="auto"/>
              <w:jc w:val="center"/>
              <w:rPr>
                <w:rFonts w:eastAsia="Times New Roman" w:cs="Arial"/>
                <w:szCs w:val="20"/>
                <w:lang w:eastAsia="ar-SA"/>
              </w:rPr>
            </w:pPr>
          </w:p>
        </w:tc>
      </w:tr>
      <w:tr w:rsidR="002B0110" w:rsidRPr="00EC0A6F" w14:paraId="78EBFDE4" w14:textId="77777777" w:rsidTr="008F1F00">
        <w:trPr>
          <w:cantSplit/>
          <w:trHeight w:val="227"/>
          <w:jc w:val="center"/>
        </w:trPr>
        <w:tc>
          <w:tcPr>
            <w:tcW w:w="500" w:type="dxa"/>
            <w:tcBorders>
              <w:top w:val="single" w:sz="4" w:space="0" w:color="000000"/>
              <w:left w:val="single" w:sz="4" w:space="0" w:color="000000"/>
              <w:bottom w:val="single" w:sz="4" w:space="0" w:color="000000"/>
              <w:right w:val="single" w:sz="4" w:space="0" w:color="000000"/>
            </w:tcBorders>
            <w:vAlign w:val="center"/>
          </w:tcPr>
          <w:p w14:paraId="5274613B" w14:textId="77777777" w:rsidR="002B0110" w:rsidRPr="00EC0A6F" w:rsidRDefault="002B0110" w:rsidP="002B0110">
            <w:pPr>
              <w:widowControl w:val="0"/>
              <w:numPr>
                <w:ilvl w:val="0"/>
                <w:numId w:val="26"/>
              </w:numPr>
              <w:suppressAutoHyphens/>
              <w:spacing w:after="0" w:line="240" w:lineRule="auto"/>
              <w:ind w:left="113" w:firstLine="57"/>
              <w:jc w:val="center"/>
              <w:rPr>
                <w:rFonts w:eastAsia="Times New Roman" w:cs="Arial"/>
                <w:szCs w:val="20"/>
              </w:rPr>
            </w:pPr>
          </w:p>
        </w:tc>
        <w:tc>
          <w:tcPr>
            <w:tcW w:w="1911" w:type="dxa"/>
            <w:gridSpan w:val="2"/>
            <w:tcBorders>
              <w:top w:val="single" w:sz="4" w:space="0" w:color="000000"/>
              <w:left w:val="single" w:sz="4" w:space="0" w:color="000000"/>
              <w:bottom w:val="single" w:sz="4" w:space="0" w:color="000000"/>
              <w:right w:val="single" w:sz="4" w:space="0" w:color="000000"/>
            </w:tcBorders>
            <w:vAlign w:val="center"/>
          </w:tcPr>
          <w:p w14:paraId="55C2EA60" w14:textId="77777777" w:rsidR="002B0110" w:rsidRDefault="002B0110" w:rsidP="002B0110">
            <w:pPr>
              <w:rPr>
                <w:rFonts w:cs="Arial"/>
                <w:color w:val="000000"/>
                <w:szCs w:val="20"/>
              </w:rPr>
            </w:pPr>
            <w:r>
              <w:rPr>
                <w:rFonts w:cs="Arial"/>
                <w:color w:val="000000"/>
                <w:szCs w:val="20"/>
              </w:rPr>
              <w:t>AIR WICK elektryczny wkład „białe kwiaty”</w:t>
            </w:r>
          </w:p>
        </w:tc>
        <w:tc>
          <w:tcPr>
            <w:tcW w:w="1158" w:type="dxa"/>
            <w:tcBorders>
              <w:top w:val="single" w:sz="4" w:space="0" w:color="000000"/>
              <w:left w:val="single" w:sz="4" w:space="0" w:color="000000"/>
              <w:bottom w:val="single" w:sz="4" w:space="0" w:color="000000"/>
            </w:tcBorders>
            <w:vAlign w:val="center"/>
          </w:tcPr>
          <w:p w14:paraId="31A64BD4" w14:textId="77777777" w:rsidR="002B0110" w:rsidRPr="00EC0A6F" w:rsidRDefault="002B0110" w:rsidP="002B0110">
            <w:pPr>
              <w:pStyle w:val="Zawartotabeli"/>
              <w:jc w:val="center"/>
              <w:rPr>
                <w:rFonts w:cs="Arial"/>
                <w:color w:val="000000"/>
                <w:szCs w:val="20"/>
              </w:rPr>
            </w:pPr>
          </w:p>
        </w:tc>
        <w:tc>
          <w:tcPr>
            <w:tcW w:w="568" w:type="dxa"/>
            <w:tcBorders>
              <w:top w:val="single" w:sz="4" w:space="0" w:color="000000"/>
              <w:left w:val="single" w:sz="4" w:space="0" w:color="000000"/>
              <w:bottom w:val="single" w:sz="4" w:space="0" w:color="000000"/>
              <w:right w:val="single" w:sz="4" w:space="0" w:color="000000"/>
            </w:tcBorders>
            <w:vAlign w:val="center"/>
          </w:tcPr>
          <w:p w14:paraId="53B7CD85" w14:textId="77777777" w:rsidR="002B0110" w:rsidRDefault="002B0110" w:rsidP="002B0110">
            <w:pPr>
              <w:jc w:val="center"/>
              <w:rPr>
                <w:rFonts w:cs="Arial"/>
                <w:color w:val="000000"/>
                <w:szCs w:val="20"/>
              </w:rPr>
            </w:pPr>
            <w:r>
              <w:rPr>
                <w:rFonts w:cs="Arial"/>
                <w:color w:val="000000"/>
                <w:szCs w:val="20"/>
              </w:rPr>
              <w:t>szt.</w:t>
            </w:r>
          </w:p>
        </w:tc>
        <w:tc>
          <w:tcPr>
            <w:tcW w:w="571" w:type="dxa"/>
            <w:tcBorders>
              <w:top w:val="single" w:sz="4" w:space="0" w:color="000000"/>
              <w:left w:val="single" w:sz="4" w:space="0" w:color="000000"/>
              <w:bottom w:val="single" w:sz="4" w:space="0" w:color="000000"/>
              <w:right w:val="single" w:sz="4" w:space="0" w:color="000000"/>
            </w:tcBorders>
            <w:vAlign w:val="center"/>
          </w:tcPr>
          <w:p w14:paraId="4D54486C" w14:textId="77777777" w:rsidR="002B0110" w:rsidRDefault="002B0110" w:rsidP="002B0110">
            <w:pPr>
              <w:jc w:val="center"/>
              <w:rPr>
                <w:rFonts w:cs="Arial"/>
                <w:color w:val="000000"/>
                <w:szCs w:val="20"/>
              </w:rPr>
            </w:pPr>
            <w:r>
              <w:rPr>
                <w:rFonts w:cs="Arial"/>
                <w:color w:val="000000"/>
                <w:szCs w:val="20"/>
              </w:rPr>
              <w:t>7</w:t>
            </w:r>
          </w:p>
        </w:tc>
        <w:tc>
          <w:tcPr>
            <w:tcW w:w="922" w:type="dxa"/>
            <w:tcBorders>
              <w:top w:val="single" w:sz="4" w:space="0" w:color="000000"/>
              <w:left w:val="single" w:sz="4" w:space="0" w:color="000000"/>
              <w:bottom w:val="single" w:sz="4" w:space="0" w:color="000000"/>
              <w:right w:val="single" w:sz="4" w:space="0" w:color="000000"/>
            </w:tcBorders>
            <w:vAlign w:val="center"/>
          </w:tcPr>
          <w:p w14:paraId="356B40A9" w14:textId="77777777" w:rsidR="002B0110" w:rsidRPr="00EC0A6F" w:rsidRDefault="002B0110" w:rsidP="002B0110">
            <w:pPr>
              <w:widowControl w:val="0"/>
              <w:spacing w:after="0" w:line="240" w:lineRule="auto"/>
              <w:jc w:val="center"/>
              <w:rPr>
                <w:rFonts w:eastAsia="Times New Roman" w:cs="Arial"/>
                <w:szCs w:val="20"/>
                <w:lang w:eastAsia="ar-SA"/>
              </w:rPr>
            </w:pPr>
          </w:p>
        </w:tc>
        <w:tc>
          <w:tcPr>
            <w:tcW w:w="1031" w:type="dxa"/>
            <w:tcBorders>
              <w:top w:val="single" w:sz="4" w:space="0" w:color="000000"/>
              <w:left w:val="single" w:sz="4" w:space="0" w:color="000000"/>
              <w:bottom w:val="single" w:sz="4" w:space="0" w:color="000000"/>
              <w:right w:val="single" w:sz="4" w:space="0" w:color="000000"/>
            </w:tcBorders>
            <w:vAlign w:val="center"/>
          </w:tcPr>
          <w:p w14:paraId="6E9C5CAC" w14:textId="77777777" w:rsidR="002B0110" w:rsidRPr="00EC0A6F" w:rsidRDefault="002B0110" w:rsidP="002B0110">
            <w:pPr>
              <w:widowControl w:val="0"/>
              <w:spacing w:after="0" w:line="240" w:lineRule="auto"/>
              <w:jc w:val="center"/>
              <w:rPr>
                <w:rFonts w:eastAsia="Times New Roman" w:cs="Arial"/>
                <w:szCs w:val="20"/>
                <w:lang w:eastAsia="ar-SA"/>
              </w:rPr>
            </w:pPr>
          </w:p>
        </w:tc>
        <w:tc>
          <w:tcPr>
            <w:tcW w:w="511" w:type="dxa"/>
            <w:tcBorders>
              <w:top w:val="single" w:sz="4" w:space="0" w:color="000000"/>
              <w:left w:val="single" w:sz="4" w:space="0" w:color="000000"/>
              <w:bottom w:val="single" w:sz="4" w:space="0" w:color="000000"/>
              <w:right w:val="single" w:sz="4" w:space="0" w:color="000000"/>
            </w:tcBorders>
            <w:vAlign w:val="center"/>
          </w:tcPr>
          <w:p w14:paraId="7F9C250C" w14:textId="77777777" w:rsidR="002B0110" w:rsidRPr="00EC0A6F" w:rsidRDefault="002B0110" w:rsidP="002B0110">
            <w:pPr>
              <w:widowControl w:val="0"/>
              <w:spacing w:after="0" w:line="240" w:lineRule="auto"/>
              <w:jc w:val="center"/>
              <w:rPr>
                <w:rFonts w:eastAsia="Times New Roman" w:cs="Arial"/>
                <w:szCs w:val="20"/>
                <w:lang w:eastAsia="ar-SA"/>
              </w:rPr>
            </w:pPr>
          </w:p>
        </w:tc>
        <w:tc>
          <w:tcPr>
            <w:tcW w:w="832" w:type="dxa"/>
            <w:tcBorders>
              <w:top w:val="single" w:sz="4" w:space="0" w:color="000000"/>
              <w:left w:val="single" w:sz="4" w:space="0" w:color="000000"/>
              <w:bottom w:val="single" w:sz="4" w:space="0" w:color="000000"/>
              <w:right w:val="single" w:sz="4" w:space="0" w:color="000000"/>
            </w:tcBorders>
            <w:vAlign w:val="center"/>
          </w:tcPr>
          <w:p w14:paraId="24463339" w14:textId="77777777" w:rsidR="002B0110" w:rsidRPr="00EC0A6F" w:rsidRDefault="002B0110" w:rsidP="002B0110">
            <w:pPr>
              <w:widowControl w:val="0"/>
              <w:spacing w:after="0" w:line="240" w:lineRule="auto"/>
              <w:jc w:val="center"/>
              <w:rPr>
                <w:rFonts w:eastAsia="Times New Roman" w:cs="Arial"/>
                <w:szCs w:val="20"/>
                <w:lang w:eastAsia="ar-SA"/>
              </w:rPr>
            </w:pPr>
          </w:p>
        </w:tc>
        <w:tc>
          <w:tcPr>
            <w:tcW w:w="1353" w:type="dxa"/>
            <w:tcBorders>
              <w:top w:val="single" w:sz="4" w:space="0" w:color="000000"/>
              <w:left w:val="single" w:sz="4" w:space="0" w:color="000000"/>
              <w:bottom w:val="single" w:sz="4" w:space="0" w:color="000000"/>
              <w:right w:val="single" w:sz="4" w:space="0" w:color="000000"/>
            </w:tcBorders>
            <w:vAlign w:val="center"/>
          </w:tcPr>
          <w:p w14:paraId="3427E0E8" w14:textId="77777777" w:rsidR="002B0110" w:rsidRPr="00EC0A6F" w:rsidRDefault="002B0110" w:rsidP="002B0110">
            <w:pPr>
              <w:widowControl w:val="0"/>
              <w:spacing w:after="0" w:line="240" w:lineRule="auto"/>
              <w:jc w:val="center"/>
              <w:rPr>
                <w:rFonts w:eastAsia="Times New Roman" w:cs="Arial"/>
                <w:szCs w:val="20"/>
                <w:lang w:eastAsia="ar-SA"/>
              </w:rPr>
            </w:pPr>
          </w:p>
        </w:tc>
      </w:tr>
      <w:tr w:rsidR="002B0110" w:rsidRPr="00EC0A6F" w14:paraId="6798FD39" w14:textId="77777777" w:rsidTr="008F1F00">
        <w:trPr>
          <w:cantSplit/>
          <w:trHeight w:val="227"/>
          <w:jc w:val="center"/>
        </w:trPr>
        <w:tc>
          <w:tcPr>
            <w:tcW w:w="500" w:type="dxa"/>
            <w:tcBorders>
              <w:top w:val="single" w:sz="4" w:space="0" w:color="000000"/>
              <w:left w:val="single" w:sz="4" w:space="0" w:color="000000"/>
              <w:bottom w:val="single" w:sz="4" w:space="0" w:color="000000"/>
              <w:right w:val="single" w:sz="4" w:space="0" w:color="000000"/>
            </w:tcBorders>
            <w:vAlign w:val="center"/>
          </w:tcPr>
          <w:p w14:paraId="10781D53" w14:textId="77777777" w:rsidR="002B0110" w:rsidRPr="00EC0A6F" w:rsidRDefault="002B0110" w:rsidP="002B0110">
            <w:pPr>
              <w:widowControl w:val="0"/>
              <w:numPr>
                <w:ilvl w:val="0"/>
                <w:numId w:val="26"/>
              </w:numPr>
              <w:suppressAutoHyphens/>
              <w:spacing w:after="0" w:line="240" w:lineRule="auto"/>
              <w:ind w:left="113" w:firstLine="57"/>
              <w:jc w:val="center"/>
              <w:rPr>
                <w:rFonts w:eastAsia="Times New Roman" w:cs="Arial"/>
                <w:szCs w:val="20"/>
              </w:rPr>
            </w:pPr>
          </w:p>
        </w:tc>
        <w:tc>
          <w:tcPr>
            <w:tcW w:w="1911" w:type="dxa"/>
            <w:gridSpan w:val="2"/>
            <w:tcBorders>
              <w:top w:val="single" w:sz="4" w:space="0" w:color="000000"/>
              <w:left w:val="single" w:sz="4" w:space="0" w:color="000000"/>
              <w:bottom w:val="single" w:sz="4" w:space="0" w:color="000000"/>
              <w:right w:val="single" w:sz="4" w:space="0" w:color="000000"/>
            </w:tcBorders>
            <w:vAlign w:val="center"/>
          </w:tcPr>
          <w:p w14:paraId="6B09B89D" w14:textId="77777777" w:rsidR="002B0110" w:rsidRDefault="002B0110" w:rsidP="002B0110">
            <w:pPr>
              <w:rPr>
                <w:rFonts w:cs="Arial"/>
                <w:color w:val="000000"/>
                <w:szCs w:val="20"/>
              </w:rPr>
            </w:pPr>
            <w:r>
              <w:rPr>
                <w:rFonts w:cs="Arial"/>
                <w:color w:val="000000"/>
                <w:szCs w:val="20"/>
              </w:rPr>
              <w:t>Szczoteczka do zębów</w:t>
            </w:r>
          </w:p>
        </w:tc>
        <w:tc>
          <w:tcPr>
            <w:tcW w:w="1158" w:type="dxa"/>
            <w:tcBorders>
              <w:top w:val="single" w:sz="4" w:space="0" w:color="000000"/>
              <w:left w:val="single" w:sz="4" w:space="0" w:color="000000"/>
              <w:bottom w:val="single" w:sz="4" w:space="0" w:color="000000"/>
            </w:tcBorders>
            <w:vAlign w:val="center"/>
          </w:tcPr>
          <w:p w14:paraId="6EFC5977" w14:textId="77777777" w:rsidR="002B0110" w:rsidRPr="00EC0A6F" w:rsidRDefault="002B0110" w:rsidP="002B0110">
            <w:pPr>
              <w:pStyle w:val="Zawartotabeli"/>
              <w:jc w:val="center"/>
              <w:rPr>
                <w:rFonts w:cs="Arial"/>
                <w:color w:val="000000"/>
                <w:szCs w:val="20"/>
              </w:rPr>
            </w:pPr>
          </w:p>
        </w:tc>
        <w:tc>
          <w:tcPr>
            <w:tcW w:w="568" w:type="dxa"/>
            <w:tcBorders>
              <w:top w:val="single" w:sz="4" w:space="0" w:color="000000"/>
              <w:left w:val="single" w:sz="4" w:space="0" w:color="000000"/>
              <w:bottom w:val="single" w:sz="4" w:space="0" w:color="000000"/>
              <w:right w:val="single" w:sz="4" w:space="0" w:color="000000"/>
            </w:tcBorders>
            <w:vAlign w:val="center"/>
          </w:tcPr>
          <w:p w14:paraId="620122F0" w14:textId="77777777" w:rsidR="002B0110" w:rsidRDefault="002B0110" w:rsidP="002B0110">
            <w:pPr>
              <w:jc w:val="center"/>
              <w:rPr>
                <w:rFonts w:cs="Arial"/>
                <w:color w:val="000000"/>
                <w:szCs w:val="20"/>
              </w:rPr>
            </w:pPr>
            <w:r>
              <w:rPr>
                <w:rFonts w:cs="Arial"/>
                <w:color w:val="000000"/>
                <w:szCs w:val="20"/>
              </w:rPr>
              <w:t xml:space="preserve">szt. </w:t>
            </w:r>
          </w:p>
        </w:tc>
        <w:tc>
          <w:tcPr>
            <w:tcW w:w="571" w:type="dxa"/>
            <w:tcBorders>
              <w:top w:val="single" w:sz="4" w:space="0" w:color="000000"/>
              <w:left w:val="single" w:sz="4" w:space="0" w:color="000000"/>
              <w:bottom w:val="single" w:sz="4" w:space="0" w:color="000000"/>
              <w:right w:val="single" w:sz="4" w:space="0" w:color="000000"/>
            </w:tcBorders>
            <w:vAlign w:val="center"/>
          </w:tcPr>
          <w:p w14:paraId="60A64300" w14:textId="77777777" w:rsidR="002B0110" w:rsidRDefault="002B0110" w:rsidP="002B0110">
            <w:pPr>
              <w:jc w:val="center"/>
              <w:rPr>
                <w:rFonts w:cs="Arial"/>
                <w:color w:val="000000"/>
                <w:szCs w:val="20"/>
              </w:rPr>
            </w:pPr>
            <w:r>
              <w:rPr>
                <w:rFonts w:cs="Arial"/>
                <w:color w:val="000000"/>
                <w:szCs w:val="20"/>
              </w:rPr>
              <w:t>15</w:t>
            </w:r>
          </w:p>
        </w:tc>
        <w:tc>
          <w:tcPr>
            <w:tcW w:w="922" w:type="dxa"/>
            <w:tcBorders>
              <w:top w:val="single" w:sz="4" w:space="0" w:color="000000"/>
              <w:left w:val="single" w:sz="4" w:space="0" w:color="000000"/>
              <w:bottom w:val="single" w:sz="4" w:space="0" w:color="000000"/>
              <w:right w:val="single" w:sz="4" w:space="0" w:color="000000"/>
            </w:tcBorders>
            <w:vAlign w:val="center"/>
          </w:tcPr>
          <w:p w14:paraId="656553D4" w14:textId="77777777" w:rsidR="002B0110" w:rsidRPr="00EC0A6F" w:rsidRDefault="002B0110" w:rsidP="002B0110">
            <w:pPr>
              <w:widowControl w:val="0"/>
              <w:spacing w:after="0" w:line="240" w:lineRule="auto"/>
              <w:jc w:val="center"/>
              <w:rPr>
                <w:rFonts w:eastAsia="Times New Roman" w:cs="Arial"/>
                <w:szCs w:val="20"/>
                <w:lang w:eastAsia="ar-SA"/>
              </w:rPr>
            </w:pPr>
          </w:p>
        </w:tc>
        <w:tc>
          <w:tcPr>
            <w:tcW w:w="1031" w:type="dxa"/>
            <w:tcBorders>
              <w:top w:val="single" w:sz="4" w:space="0" w:color="000000"/>
              <w:left w:val="single" w:sz="4" w:space="0" w:color="000000"/>
              <w:bottom w:val="single" w:sz="4" w:space="0" w:color="000000"/>
              <w:right w:val="single" w:sz="4" w:space="0" w:color="000000"/>
            </w:tcBorders>
            <w:vAlign w:val="center"/>
          </w:tcPr>
          <w:p w14:paraId="7B4DDD61" w14:textId="77777777" w:rsidR="002B0110" w:rsidRPr="00EC0A6F" w:rsidRDefault="002B0110" w:rsidP="002B0110">
            <w:pPr>
              <w:widowControl w:val="0"/>
              <w:spacing w:after="0" w:line="240" w:lineRule="auto"/>
              <w:jc w:val="center"/>
              <w:rPr>
                <w:rFonts w:eastAsia="Times New Roman" w:cs="Arial"/>
                <w:szCs w:val="20"/>
                <w:lang w:eastAsia="ar-SA"/>
              </w:rPr>
            </w:pPr>
          </w:p>
        </w:tc>
        <w:tc>
          <w:tcPr>
            <w:tcW w:w="511" w:type="dxa"/>
            <w:tcBorders>
              <w:top w:val="single" w:sz="4" w:space="0" w:color="000000"/>
              <w:left w:val="single" w:sz="4" w:space="0" w:color="000000"/>
              <w:bottom w:val="single" w:sz="4" w:space="0" w:color="000000"/>
              <w:right w:val="single" w:sz="4" w:space="0" w:color="000000"/>
            </w:tcBorders>
            <w:vAlign w:val="center"/>
          </w:tcPr>
          <w:p w14:paraId="7532CB9F" w14:textId="77777777" w:rsidR="002B0110" w:rsidRPr="00EC0A6F" w:rsidRDefault="002B0110" w:rsidP="002B0110">
            <w:pPr>
              <w:widowControl w:val="0"/>
              <w:spacing w:after="0" w:line="240" w:lineRule="auto"/>
              <w:jc w:val="center"/>
              <w:rPr>
                <w:rFonts w:eastAsia="Times New Roman" w:cs="Arial"/>
                <w:szCs w:val="20"/>
                <w:lang w:eastAsia="ar-SA"/>
              </w:rPr>
            </w:pPr>
          </w:p>
        </w:tc>
        <w:tc>
          <w:tcPr>
            <w:tcW w:w="832" w:type="dxa"/>
            <w:tcBorders>
              <w:top w:val="single" w:sz="4" w:space="0" w:color="000000"/>
              <w:left w:val="single" w:sz="4" w:space="0" w:color="000000"/>
              <w:bottom w:val="single" w:sz="4" w:space="0" w:color="000000"/>
              <w:right w:val="single" w:sz="4" w:space="0" w:color="000000"/>
            </w:tcBorders>
            <w:vAlign w:val="center"/>
          </w:tcPr>
          <w:p w14:paraId="38BA767E" w14:textId="77777777" w:rsidR="002B0110" w:rsidRPr="00EC0A6F" w:rsidRDefault="002B0110" w:rsidP="002B0110">
            <w:pPr>
              <w:widowControl w:val="0"/>
              <w:spacing w:after="0" w:line="240" w:lineRule="auto"/>
              <w:jc w:val="center"/>
              <w:rPr>
                <w:rFonts w:eastAsia="Times New Roman" w:cs="Arial"/>
                <w:szCs w:val="20"/>
                <w:lang w:eastAsia="ar-SA"/>
              </w:rPr>
            </w:pPr>
          </w:p>
        </w:tc>
        <w:tc>
          <w:tcPr>
            <w:tcW w:w="1353" w:type="dxa"/>
            <w:tcBorders>
              <w:top w:val="single" w:sz="4" w:space="0" w:color="000000"/>
              <w:left w:val="single" w:sz="4" w:space="0" w:color="000000"/>
              <w:bottom w:val="single" w:sz="4" w:space="0" w:color="000000"/>
              <w:right w:val="single" w:sz="4" w:space="0" w:color="000000"/>
            </w:tcBorders>
            <w:vAlign w:val="center"/>
          </w:tcPr>
          <w:p w14:paraId="6460909F" w14:textId="77777777" w:rsidR="002B0110" w:rsidRPr="00EC0A6F" w:rsidRDefault="002B0110" w:rsidP="002B0110">
            <w:pPr>
              <w:widowControl w:val="0"/>
              <w:spacing w:after="0" w:line="240" w:lineRule="auto"/>
              <w:jc w:val="center"/>
              <w:rPr>
                <w:rFonts w:eastAsia="Times New Roman" w:cs="Arial"/>
                <w:szCs w:val="20"/>
                <w:lang w:eastAsia="ar-SA"/>
              </w:rPr>
            </w:pPr>
          </w:p>
        </w:tc>
      </w:tr>
      <w:tr w:rsidR="002B0110" w:rsidRPr="00EC0A6F" w14:paraId="24508907" w14:textId="77777777" w:rsidTr="008F1F00">
        <w:trPr>
          <w:cantSplit/>
          <w:trHeight w:val="227"/>
          <w:jc w:val="center"/>
        </w:trPr>
        <w:tc>
          <w:tcPr>
            <w:tcW w:w="500" w:type="dxa"/>
            <w:tcBorders>
              <w:top w:val="single" w:sz="4" w:space="0" w:color="000000"/>
              <w:left w:val="single" w:sz="4" w:space="0" w:color="000000"/>
              <w:bottom w:val="single" w:sz="4" w:space="0" w:color="000000"/>
              <w:right w:val="single" w:sz="4" w:space="0" w:color="000000"/>
            </w:tcBorders>
            <w:vAlign w:val="center"/>
          </w:tcPr>
          <w:p w14:paraId="73376F43" w14:textId="77777777" w:rsidR="002B0110" w:rsidRPr="00EC0A6F" w:rsidRDefault="002B0110" w:rsidP="002B0110">
            <w:pPr>
              <w:widowControl w:val="0"/>
              <w:numPr>
                <w:ilvl w:val="0"/>
                <w:numId w:val="26"/>
              </w:numPr>
              <w:suppressAutoHyphens/>
              <w:spacing w:after="0" w:line="240" w:lineRule="auto"/>
              <w:ind w:left="113" w:firstLine="57"/>
              <w:jc w:val="center"/>
              <w:rPr>
                <w:rFonts w:eastAsia="Times New Roman" w:cs="Arial"/>
                <w:szCs w:val="20"/>
              </w:rPr>
            </w:pPr>
          </w:p>
        </w:tc>
        <w:tc>
          <w:tcPr>
            <w:tcW w:w="1911" w:type="dxa"/>
            <w:gridSpan w:val="2"/>
            <w:tcBorders>
              <w:top w:val="single" w:sz="4" w:space="0" w:color="000000"/>
              <w:left w:val="single" w:sz="4" w:space="0" w:color="000000"/>
              <w:bottom w:val="single" w:sz="4" w:space="0" w:color="000000"/>
              <w:right w:val="single" w:sz="4" w:space="0" w:color="000000"/>
            </w:tcBorders>
            <w:vAlign w:val="center"/>
          </w:tcPr>
          <w:p w14:paraId="30B44B56" w14:textId="77777777" w:rsidR="002B0110" w:rsidRDefault="002B0110" w:rsidP="002B0110">
            <w:pPr>
              <w:rPr>
                <w:rFonts w:cs="Arial"/>
                <w:color w:val="000000"/>
                <w:szCs w:val="20"/>
              </w:rPr>
            </w:pPr>
            <w:r>
              <w:rPr>
                <w:rFonts w:cs="Arial"/>
                <w:color w:val="000000"/>
                <w:szCs w:val="20"/>
              </w:rPr>
              <w:t>Gąbka do kąpieli i masażu</w:t>
            </w:r>
          </w:p>
        </w:tc>
        <w:tc>
          <w:tcPr>
            <w:tcW w:w="1158" w:type="dxa"/>
            <w:tcBorders>
              <w:top w:val="single" w:sz="4" w:space="0" w:color="000000"/>
              <w:left w:val="single" w:sz="4" w:space="0" w:color="000000"/>
              <w:bottom w:val="single" w:sz="4" w:space="0" w:color="000000"/>
            </w:tcBorders>
            <w:vAlign w:val="center"/>
          </w:tcPr>
          <w:p w14:paraId="0FBAEE99" w14:textId="77777777" w:rsidR="002B0110" w:rsidRPr="00EC0A6F" w:rsidRDefault="002B0110" w:rsidP="002B0110">
            <w:pPr>
              <w:pStyle w:val="Zawartotabeli"/>
              <w:jc w:val="center"/>
              <w:rPr>
                <w:rFonts w:cs="Arial"/>
                <w:color w:val="000000"/>
                <w:szCs w:val="20"/>
              </w:rPr>
            </w:pPr>
          </w:p>
        </w:tc>
        <w:tc>
          <w:tcPr>
            <w:tcW w:w="568" w:type="dxa"/>
            <w:tcBorders>
              <w:top w:val="single" w:sz="4" w:space="0" w:color="000000"/>
              <w:left w:val="single" w:sz="4" w:space="0" w:color="000000"/>
              <w:bottom w:val="single" w:sz="4" w:space="0" w:color="000000"/>
              <w:right w:val="single" w:sz="4" w:space="0" w:color="000000"/>
            </w:tcBorders>
            <w:vAlign w:val="center"/>
          </w:tcPr>
          <w:p w14:paraId="11601A95" w14:textId="77777777" w:rsidR="002B0110" w:rsidRDefault="002B0110" w:rsidP="002B0110">
            <w:pPr>
              <w:jc w:val="center"/>
              <w:rPr>
                <w:rFonts w:cs="Arial"/>
                <w:color w:val="000000"/>
                <w:szCs w:val="20"/>
              </w:rPr>
            </w:pPr>
            <w:r>
              <w:rPr>
                <w:rFonts w:cs="Arial"/>
                <w:color w:val="000000"/>
                <w:szCs w:val="20"/>
              </w:rPr>
              <w:t xml:space="preserve">szt. </w:t>
            </w:r>
          </w:p>
        </w:tc>
        <w:tc>
          <w:tcPr>
            <w:tcW w:w="571" w:type="dxa"/>
            <w:tcBorders>
              <w:top w:val="single" w:sz="4" w:space="0" w:color="000000"/>
              <w:left w:val="single" w:sz="4" w:space="0" w:color="000000"/>
              <w:bottom w:val="single" w:sz="4" w:space="0" w:color="000000"/>
              <w:right w:val="single" w:sz="4" w:space="0" w:color="000000"/>
            </w:tcBorders>
            <w:vAlign w:val="center"/>
          </w:tcPr>
          <w:p w14:paraId="2EE8860B" w14:textId="77777777" w:rsidR="002B0110" w:rsidRDefault="002B0110" w:rsidP="002B0110">
            <w:pPr>
              <w:jc w:val="center"/>
              <w:rPr>
                <w:rFonts w:cs="Arial"/>
                <w:color w:val="000000"/>
                <w:szCs w:val="20"/>
              </w:rPr>
            </w:pPr>
            <w:r>
              <w:rPr>
                <w:rFonts w:cs="Arial"/>
                <w:color w:val="000000"/>
                <w:szCs w:val="20"/>
              </w:rPr>
              <w:t>90</w:t>
            </w:r>
          </w:p>
        </w:tc>
        <w:tc>
          <w:tcPr>
            <w:tcW w:w="922" w:type="dxa"/>
            <w:tcBorders>
              <w:top w:val="single" w:sz="4" w:space="0" w:color="000000"/>
              <w:left w:val="single" w:sz="4" w:space="0" w:color="000000"/>
              <w:bottom w:val="single" w:sz="4" w:space="0" w:color="000000"/>
              <w:right w:val="single" w:sz="4" w:space="0" w:color="000000"/>
            </w:tcBorders>
            <w:vAlign w:val="center"/>
          </w:tcPr>
          <w:p w14:paraId="296B2B84" w14:textId="77777777" w:rsidR="002B0110" w:rsidRPr="00EC0A6F" w:rsidRDefault="002B0110" w:rsidP="002B0110">
            <w:pPr>
              <w:widowControl w:val="0"/>
              <w:spacing w:after="0" w:line="240" w:lineRule="auto"/>
              <w:jc w:val="center"/>
              <w:rPr>
                <w:rFonts w:eastAsia="Times New Roman" w:cs="Arial"/>
                <w:szCs w:val="20"/>
                <w:lang w:eastAsia="ar-SA"/>
              </w:rPr>
            </w:pPr>
          </w:p>
        </w:tc>
        <w:tc>
          <w:tcPr>
            <w:tcW w:w="1031" w:type="dxa"/>
            <w:tcBorders>
              <w:top w:val="single" w:sz="4" w:space="0" w:color="000000"/>
              <w:left w:val="single" w:sz="4" w:space="0" w:color="000000"/>
              <w:bottom w:val="single" w:sz="4" w:space="0" w:color="000000"/>
              <w:right w:val="single" w:sz="4" w:space="0" w:color="000000"/>
            </w:tcBorders>
            <w:vAlign w:val="center"/>
          </w:tcPr>
          <w:p w14:paraId="0F71206D" w14:textId="77777777" w:rsidR="002B0110" w:rsidRPr="00EC0A6F" w:rsidRDefault="002B0110" w:rsidP="002B0110">
            <w:pPr>
              <w:widowControl w:val="0"/>
              <w:spacing w:after="0" w:line="240" w:lineRule="auto"/>
              <w:jc w:val="center"/>
              <w:rPr>
                <w:rFonts w:eastAsia="Times New Roman" w:cs="Arial"/>
                <w:szCs w:val="20"/>
                <w:lang w:eastAsia="ar-SA"/>
              </w:rPr>
            </w:pPr>
          </w:p>
        </w:tc>
        <w:tc>
          <w:tcPr>
            <w:tcW w:w="511" w:type="dxa"/>
            <w:tcBorders>
              <w:top w:val="single" w:sz="4" w:space="0" w:color="000000"/>
              <w:left w:val="single" w:sz="4" w:space="0" w:color="000000"/>
              <w:bottom w:val="single" w:sz="4" w:space="0" w:color="000000"/>
              <w:right w:val="single" w:sz="4" w:space="0" w:color="000000"/>
            </w:tcBorders>
            <w:vAlign w:val="center"/>
          </w:tcPr>
          <w:p w14:paraId="01F5B54A" w14:textId="77777777" w:rsidR="002B0110" w:rsidRPr="00EC0A6F" w:rsidRDefault="002B0110" w:rsidP="002B0110">
            <w:pPr>
              <w:widowControl w:val="0"/>
              <w:spacing w:after="0" w:line="240" w:lineRule="auto"/>
              <w:jc w:val="center"/>
              <w:rPr>
                <w:rFonts w:eastAsia="Times New Roman" w:cs="Arial"/>
                <w:szCs w:val="20"/>
                <w:lang w:eastAsia="ar-SA"/>
              </w:rPr>
            </w:pPr>
          </w:p>
        </w:tc>
        <w:tc>
          <w:tcPr>
            <w:tcW w:w="832" w:type="dxa"/>
            <w:tcBorders>
              <w:top w:val="single" w:sz="4" w:space="0" w:color="000000"/>
              <w:left w:val="single" w:sz="4" w:space="0" w:color="000000"/>
              <w:bottom w:val="single" w:sz="4" w:space="0" w:color="000000"/>
              <w:right w:val="single" w:sz="4" w:space="0" w:color="000000"/>
            </w:tcBorders>
            <w:vAlign w:val="center"/>
          </w:tcPr>
          <w:p w14:paraId="4A389A7E" w14:textId="77777777" w:rsidR="002B0110" w:rsidRPr="00EC0A6F" w:rsidRDefault="002B0110" w:rsidP="002B0110">
            <w:pPr>
              <w:widowControl w:val="0"/>
              <w:spacing w:after="0" w:line="240" w:lineRule="auto"/>
              <w:jc w:val="center"/>
              <w:rPr>
                <w:rFonts w:eastAsia="Times New Roman" w:cs="Arial"/>
                <w:szCs w:val="20"/>
                <w:lang w:eastAsia="ar-SA"/>
              </w:rPr>
            </w:pPr>
          </w:p>
        </w:tc>
        <w:tc>
          <w:tcPr>
            <w:tcW w:w="1353" w:type="dxa"/>
            <w:tcBorders>
              <w:top w:val="single" w:sz="4" w:space="0" w:color="000000"/>
              <w:left w:val="single" w:sz="4" w:space="0" w:color="000000"/>
              <w:bottom w:val="single" w:sz="4" w:space="0" w:color="000000"/>
              <w:right w:val="single" w:sz="4" w:space="0" w:color="000000"/>
            </w:tcBorders>
            <w:vAlign w:val="center"/>
          </w:tcPr>
          <w:p w14:paraId="788BBFF8" w14:textId="77777777" w:rsidR="002B0110" w:rsidRPr="00EC0A6F" w:rsidRDefault="002B0110" w:rsidP="002B0110">
            <w:pPr>
              <w:widowControl w:val="0"/>
              <w:spacing w:after="0" w:line="240" w:lineRule="auto"/>
              <w:jc w:val="center"/>
              <w:rPr>
                <w:rFonts w:eastAsia="Times New Roman" w:cs="Arial"/>
                <w:szCs w:val="20"/>
                <w:lang w:eastAsia="ar-SA"/>
              </w:rPr>
            </w:pPr>
          </w:p>
        </w:tc>
      </w:tr>
      <w:tr w:rsidR="002B0110" w:rsidRPr="00EC0A6F" w14:paraId="58B07A43" w14:textId="77777777" w:rsidTr="008F1F00">
        <w:trPr>
          <w:cantSplit/>
          <w:trHeight w:val="227"/>
          <w:jc w:val="center"/>
        </w:trPr>
        <w:tc>
          <w:tcPr>
            <w:tcW w:w="500" w:type="dxa"/>
            <w:tcBorders>
              <w:top w:val="single" w:sz="4" w:space="0" w:color="000000"/>
              <w:left w:val="single" w:sz="4" w:space="0" w:color="000000"/>
              <w:bottom w:val="single" w:sz="4" w:space="0" w:color="000000"/>
              <w:right w:val="single" w:sz="4" w:space="0" w:color="000000"/>
            </w:tcBorders>
            <w:vAlign w:val="center"/>
          </w:tcPr>
          <w:p w14:paraId="40A595CE" w14:textId="77777777" w:rsidR="002B0110" w:rsidRPr="00EC0A6F" w:rsidRDefault="002B0110" w:rsidP="002B0110">
            <w:pPr>
              <w:widowControl w:val="0"/>
              <w:numPr>
                <w:ilvl w:val="0"/>
                <w:numId w:val="26"/>
              </w:numPr>
              <w:suppressAutoHyphens/>
              <w:spacing w:after="0" w:line="240" w:lineRule="auto"/>
              <w:ind w:left="113" w:firstLine="57"/>
              <w:jc w:val="center"/>
              <w:rPr>
                <w:rFonts w:eastAsia="Times New Roman" w:cs="Arial"/>
                <w:szCs w:val="20"/>
              </w:rPr>
            </w:pPr>
          </w:p>
        </w:tc>
        <w:tc>
          <w:tcPr>
            <w:tcW w:w="1911" w:type="dxa"/>
            <w:gridSpan w:val="2"/>
            <w:tcBorders>
              <w:top w:val="single" w:sz="4" w:space="0" w:color="000000"/>
              <w:left w:val="single" w:sz="4" w:space="0" w:color="000000"/>
              <w:bottom w:val="single" w:sz="4" w:space="0" w:color="000000"/>
              <w:right w:val="single" w:sz="4" w:space="0" w:color="000000"/>
            </w:tcBorders>
            <w:vAlign w:val="center"/>
          </w:tcPr>
          <w:p w14:paraId="2B70C585" w14:textId="77777777" w:rsidR="002B0110" w:rsidRDefault="002B0110" w:rsidP="002B0110">
            <w:pPr>
              <w:rPr>
                <w:rFonts w:cs="Arial"/>
                <w:color w:val="000000"/>
                <w:szCs w:val="20"/>
              </w:rPr>
            </w:pPr>
            <w:r>
              <w:rPr>
                <w:rFonts w:cs="Arial"/>
                <w:color w:val="000000"/>
                <w:szCs w:val="20"/>
              </w:rPr>
              <w:t>Płyn do zmywarki 10l STALGAST</w:t>
            </w:r>
          </w:p>
        </w:tc>
        <w:tc>
          <w:tcPr>
            <w:tcW w:w="1158" w:type="dxa"/>
            <w:tcBorders>
              <w:top w:val="single" w:sz="4" w:space="0" w:color="000000"/>
              <w:left w:val="single" w:sz="4" w:space="0" w:color="000000"/>
              <w:bottom w:val="single" w:sz="4" w:space="0" w:color="000000"/>
            </w:tcBorders>
            <w:vAlign w:val="center"/>
          </w:tcPr>
          <w:p w14:paraId="2056564F" w14:textId="77777777" w:rsidR="002B0110" w:rsidRPr="00EC0A6F" w:rsidRDefault="002B0110" w:rsidP="002B0110">
            <w:pPr>
              <w:pStyle w:val="Zawartotabeli"/>
              <w:jc w:val="center"/>
              <w:rPr>
                <w:rFonts w:cs="Arial"/>
                <w:color w:val="000000"/>
                <w:szCs w:val="20"/>
              </w:rPr>
            </w:pPr>
          </w:p>
        </w:tc>
        <w:tc>
          <w:tcPr>
            <w:tcW w:w="568" w:type="dxa"/>
            <w:tcBorders>
              <w:top w:val="single" w:sz="4" w:space="0" w:color="000000"/>
              <w:left w:val="single" w:sz="4" w:space="0" w:color="000000"/>
              <w:bottom w:val="single" w:sz="4" w:space="0" w:color="000000"/>
              <w:right w:val="single" w:sz="4" w:space="0" w:color="000000"/>
            </w:tcBorders>
            <w:vAlign w:val="center"/>
          </w:tcPr>
          <w:p w14:paraId="2B39EA1E" w14:textId="77777777" w:rsidR="002B0110" w:rsidRDefault="002B0110" w:rsidP="002B0110">
            <w:pPr>
              <w:jc w:val="center"/>
              <w:rPr>
                <w:rFonts w:cs="Arial"/>
                <w:color w:val="000000"/>
                <w:szCs w:val="20"/>
              </w:rPr>
            </w:pPr>
            <w:r>
              <w:rPr>
                <w:rFonts w:cs="Arial"/>
                <w:color w:val="000000"/>
                <w:szCs w:val="20"/>
              </w:rPr>
              <w:t>szt.</w:t>
            </w:r>
          </w:p>
        </w:tc>
        <w:tc>
          <w:tcPr>
            <w:tcW w:w="571" w:type="dxa"/>
            <w:tcBorders>
              <w:top w:val="single" w:sz="4" w:space="0" w:color="000000"/>
              <w:left w:val="single" w:sz="4" w:space="0" w:color="000000"/>
              <w:bottom w:val="single" w:sz="4" w:space="0" w:color="000000"/>
              <w:right w:val="single" w:sz="4" w:space="0" w:color="000000"/>
            </w:tcBorders>
            <w:vAlign w:val="center"/>
          </w:tcPr>
          <w:p w14:paraId="67D75D6F" w14:textId="77777777" w:rsidR="002B0110" w:rsidRDefault="002B0110" w:rsidP="002B0110">
            <w:pPr>
              <w:jc w:val="center"/>
              <w:rPr>
                <w:rFonts w:cs="Arial"/>
                <w:color w:val="000000"/>
                <w:szCs w:val="20"/>
              </w:rPr>
            </w:pPr>
            <w:r>
              <w:rPr>
                <w:rFonts w:cs="Arial"/>
                <w:color w:val="000000"/>
                <w:szCs w:val="20"/>
              </w:rPr>
              <w:t>2</w:t>
            </w:r>
          </w:p>
        </w:tc>
        <w:tc>
          <w:tcPr>
            <w:tcW w:w="922" w:type="dxa"/>
            <w:tcBorders>
              <w:top w:val="single" w:sz="4" w:space="0" w:color="000000"/>
              <w:left w:val="single" w:sz="4" w:space="0" w:color="000000"/>
              <w:bottom w:val="single" w:sz="4" w:space="0" w:color="000000"/>
              <w:right w:val="single" w:sz="4" w:space="0" w:color="000000"/>
            </w:tcBorders>
            <w:vAlign w:val="center"/>
          </w:tcPr>
          <w:p w14:paraId="4C2851AD" w14:textId="77777777" w:rsidR="002B0110" w:rsidRPr="00EC0A6F" w:rsidRDefault="002B0110" w:rsidP="002B0110">
            <w:pPr>
              <w:widowControl w:val="0"/>
              <w:spacing w:after="0" w:line="240" w:lineRule="auto"/>
              <w:jc w:val="center"/>
              <w:rPr>
                <w:rFonts w:eastAsia="Times New Roman" w:cs="Arial"/>
                <w:szCs w:val="20"/>
                <w:lang w:eastAsia="ar-SA"/>
              </w:rPr>
            </w:pPr>
          </w:p>
        </w:tc>
        <w:tc>
          <w:tcPr>
            <w:tcW w:w="1031" w:type="dxa"/>
            <w:tcBorders>
              <w:top w:val="single" w:sz="4" w:space="0" w:color="000000"/>
              <w:left w:val="single" w:sz="4" w:space="0" w:color="000000"/>
              <w:bottom w:val="single" w:sz="4" w:space="0" w:color="000000"/>
              <w:right w:val="single" w:sz="4" w:space="0" w:color="000000"/>
            </w:tcBorders>
            <w:vAlign w:val="center"/>
          </w:tcPr>
          <w:p w14:paraId="41D23855" w14:textId="77777777" w:rsidR="002B0110" w:rsidRPr="00EC0A6F" w:rsidRDefault="002B0110" w:rsidP="002B0110">
            <w:pPr>
              <w:widowControl w:val="0"/>
              <w:spacing w:after="0" w:line="240" w:lineRule="auto"/>
              <w:jc w:val="center"/>
              <w:rPr>
                <w:rFonts w:eastAsia="Times New Roman" w:cs="Arial"/>
                <w:szCs w:val="20"/>
                <w:lang w:eastAsia="ar-SA"/>
              </w:rPr>
            </w:pPr>
          </w:p>
        </w:tc>
        <w:tc>
          <w:tcPr>
            <w:tcW w:w="511" w:type="dxa"/>
            <w:tcBorders>
              <w:top w:val="single" w:sz="4" w:space="0" w:color="000000"/>
              <w:left w:val="single" w:sz="4" w:space="0" w:color="000000"/>
              <w:bottom w:val="single" w:sz="4" w:space="0" w:color="000000"/>
              <w:right w:val="single" w:sz="4" w:space="0" w:color="000000"/>
            </w:tcBorders>
            <w:vAlign w:val="center"/>
          </w:tcPr>
          <w:p w14:paraId="38C7F098" w14:textId="77777777" w:rsidR="002B0110" w:rsidRPr="00EC0A6F" w:rsidRDefault="002B0110" w:rsidP="002B0110">
            <w:pPr>
              <w:widowControl w:val="0"/>
              <w:spacing w:after="0" w:line="240" w:lineRule="auto"/>
              <w:jc w:val="center"/>
              <w:rPr>
                <w:rFonts w:eastAsia="Times New Roman" w:cs="Arial"/>
                <w:szCs w:val="20"/>
                <w:lang w:eastAsia="ar-SA"/>
              </w:rPr>
            </w:pPr>
          </w:p>
        </w:tc>
        <w:tc>
          <w:tcPr>
            <w:tcW w:w="832" w:type="dxa"/>
            <w:tcBorders>
              <w:top w:val="single" w:sz="4" w:space="0" w:color="000000"/>
              <w:left w:val="single" w:sz="4" w:space="0" w:color="000000"/>
              <w:bottom w:val="single" w:sz="4" w:space="0" w:color="000000"/>
              <w:right w:val="single" w:sz="4" w:space="0" w:color="000000"/>
            </w:tcBorders>
            <w:vAlign w:val="center"/>
          </w:tcPr>
          <w:p w14:paraId="6965B748" w14:textId="77777777" w:rsidR="002B0110" w:rsidRPr="00EC0A6F" w:rsidRDefault="002B0110" w:rsidP="002B0110">
            <w:pPr>
              <w:widowControl w:val="0"/>
              <w:spacing w:after="0" w:line="240" w:lineRule="auto"/>
              <w:jc w:val="center"/>
              <w:rPr>
                <w:rFonts w:eastAsia="Times New Roman" w:cs="Arial"/>
                <w:szCs w:val="20"/>
                <w:lang w:eastAsia="ar-SA"/>
              </w:rPr>
            </w:pPr>
          </w:p>
        </w:tc>
        <w:tc>
          <w:tcPr>
            <w:tcW w:w="1353" w:type="dxa"/>
            <w:tcBorders>
              <w:top w:val="single" w:sz="4" w:space="0" w:color="000000"/>
              <w:left w:val="single" w:sz="4" w:space="0" w:color="000000"/>
              <w:bottom w:val="single" w:sz="4" w:space="0" w:color="000000"/>
              <w:right w:val="single" w:sz="4" w:space="0" w:color="000000"/>
            </w:tcBorders>
            <w:vAlign w:val="center"/>
          </w:tcPr>
          <w:p w14:paraId="7E352A9B" w14:textId="77777777" w:rsidR="002B0110" w:rsidRPr="00EC0A6F" w:rsidRDefault="002B0110" w:rsidP="002B0110">
            <w:pPr>
              <w:widowControl w:val="0"/>
              <w:spacing w:after="0" w:line="240" w:lineRule="auto"/>
              <w:jc w:val="center"/>
              <w:rPr>
                <w:rFonts w:eastAsia="Times New Roman" w:cs="Arial"/>
                <w:szCs w:val="20"/>
                <w:lang w:eastAsia="ar-SA"/>
              </w:rPr>
            </w:pPr>
          </w:p>
        </w:tc>
      </w:tr>
      <w:tr w:rsidR="002B0110" w:rsidRPr="00EC0A6F" w14:paraId="64BB5351" w14:textId="77777777" w:rsidTr="008F1F00">
        <w:trPr>
          <w:cantSplit/>
          <w:trHeight w:val="227"/>
          <w:jc w:val="center"/>
        </w:trPr>
        <w:tc>
          <w:tcPr>
            <w:tcW w:w="500" w:type="dxa"/>
            <w:tcBorders>
              <w:top w:val="single" w:sz="4" w:space="0" w:color="000000"/>
              <w:left w:val="single" w:sz="4" w:space="0" w:color="000000"/>
              <w:bottom w:val="single" w:sz="4" w:space="0" w:color="000000"/>
              <w:right w:val="single" w:sz="4" w:space="0" w:color="000000"/>
            </w:tcBorders>
            <w:vAlign w:val="center"/>
          </w:tcPr>
          <w:p w14:paraId="054F4338" w14:textId="77777777" w:rsidR="002B0110" w:rsidRPr="00EC0A6F" w:rsidRDefault="002B0110" w:rsidP="002B0110">
            <w:pPr>
              <w:widowControl w:val="0"/>
              <w:numPr>
                <w:ilvl w:val="0"/>
                <w:numId w:val="26"/>
              </w:numPr>
              <w:suppressAutoHyphens/>
              <w:spacing w:after="0" w:line="240" w:lineRule="auto"/>
              <w:ind w:left="113" w:firstLine="57"/>
              <w:jc w:val="center"/>
              <w:rPr>
                <w:rFonts w:eastAsia="Times New Roman" w:cs="Arial"/>
                <w:szCs w:val="20"/>
              </w:rPr>
            </w:pPr>
          </w:p>
        </w:tc>
        <w:tc>
          <w:tcPr>
            <w:tcW w:w="1911" w:type="dxa"/>
            <w:gridSpan w:val="2"/>
            <w:tcBorders>
              <w:top w:val="single" w:sz="4" w:space="0" w:color="000000"/>
              <w:left w:val="single" w:sz="4" w:space="0" w:color="000000"/>
              <w:bottom w:val="single" w:sz="4" w:space="0" w:color="000000"/>
              <w:right w:val="single" w:sz="4" w:space="0" w:color="000000"/>
            </w:tcBorders>
            <w:vAlign w:val="center"/>
          </w:tcPr>
          <w:p w14:paraId="4CD27DE1" w14:textId="77777777" w:rsidR="002B0110" w:rsidRDefault="002B0110" w:rsidP="002B0110">
            <w:pPr>
              <w:rPr>
                <w:rFonts w:cs="Arial"/>
                <w:color w:val="000000"/>
                <w:szCs w:val="20"/>
              </w:rPr>
            </w:pPr>
            <w:r>
              <w:rPr>
                <w:rFonts w:cs="Arial"/>
                <w:color w:val="000000"/>
                <w:szCs w:val="20"/>
              </w:rPr>
              <w:t>Płyn do nabłyszczania 10l STALGAST</w:t>
            </w:r>
          </w:p>
        </w:tc>
        <w:tc>
          <w:tcPr>
            <w:tcW w:w="1158" w:type="dxa"/>
            <w:tcBorders>
              <w:top w:val="single" w:sz="4" w:space="0" w:color="000000"/>
              <w:left w:val="single" w:sz="4" w:space="0" w:color="000000"/>
              <w:bottom w:val="single" w:sz="4" w:space="0" w:color="000000"/>
            </w:tcBorders>
            <w:vAlign w:val="center"/>
          </w:tcPr>
          <w:p w14:paraId="423405F7" w14:textId="77777777" w:rsidR="002B0110" w:rsidRPr="00EC0A6F" w:rsidRDefault="002B0110" w:rsidP="002B0110">
            <w:pPr>
              <w:pStyle w:val="Zawartotabeli"/>
              <w:jc w:val="center"/>
              <w:rPr>
                <w:rFonts w:cs="Arial"/>
                <w:color w:val="000000"/>
                <w:szCs w:val="20"/>
              </w:rPr>
            </w:pPr>
          </w:p>
        </w:tc>
        <w:tc>
          <w:tcPr>
            <w:tcW w:w="568" w:type="dxa"/>
            <w:tcBorders>
              <w:top w:val="single" w:sz="4" w:space="0" w:color="000000"/>
              <w:left w:val="single" w:sz="4" w:space="0" w:color="000000"/>
              <w:bottom w:val="single" w:sz="4" w:space="0" w:color="000000"/>
              <w:right w:val="single" w:sz="4" w:space="0" w:color="000000"/>
            </w:tcBorders>
            <w:vAlign w:val="center"/>
          </w:tcPr>
          <w:p w14:paraId="60D5BDC7" w14:textId="77777777" w:rsidR="002B0110" w:rsidRDefault="002B0110" w:rsidP="002B0110">
            <w:pPr>
              <w:jc w:val="center"/>
              <w:rPr>
                <w:rFonts w:cs="Arial"/>
                <w:color w:val="000000"/>
                <w:szCs w:val="20"/>
              </w:rPr>
            </w:pPr>
            <w:r>
              <w:rPr>
                <w:rFonts w:cs="Arial"/>
                <w:color w:val="000000"/>
                <w:szCs w:val="20"/>
              </w:rPr>
              <w:t xml:space="preserve">szt. </w:t>
            </w:r>
          </w:p>
        </w:tc>
        <w:tc>
          <w:tcPr>
            <w:tcW w:w="571" w:type="dxa"/>
            <w:tcBorders>
              <w:top w:val="single" w:sz="4" w:space="0" w:color="000000"/>
              <w:left w:val="single" w:sz="4" w:space="0" w:color="000000"/>
              <w:bottom w:val="single" w:sz="4" w:space="0" w:color="000000"/>
              <w:right w:val="single" w:sz="4" w:space="0" w:color="000000"/>
            </w:tcBorders>
            <w:vAlign w:val="center"/>
          </w:tcPr>
          <w:p w14:paraId="02DE6E76" w14:textId="77777777" w:rsidR="002B0110" w:rsidRDefault="002B0110" w:rsidP="002B0110">
            <w:pPr>
              <w:jc w:val="center"/>
              <w:rPr>
                <w:rFonts w:cs="Arial"/>
                <w:color w:val="000000"/>
                <w:szCs w:val="20"/>
              </w:rPr>
            </w:pPr>
            <w:r>
              <w:rPr>
                <w:rFonts w:cs="Arial"/>
                <w:color w:val="000000"/>
                <w:szCs w:val="20"/>
              </w:rPr>
              <w:t>2</w:t>
            </w:r>
          </w:p>
        </w:tc>
        <w:tc>
          <w:tcPr>
            <w:tcW w:w="922" w:type="dxa"/>
            <w:tcBorders>
              <w:top w:val="single" w:sz="4" w:space="0" w:color="000000"/>
              <w:left w:val="single" w:sz="4" w:space="0" w:color="000000"/>
              <w:bottom w:val="single" w:sz="4" w:space="0" w:color="000000"/>
              <w:right w:val="single" w:sz="4" w:space="0" w:color="000000"/>
            </w:tcBorders>
            <w:vAlign w:val="center"/>
          </w:tcPr>
          <w:p w14:paraId="2A405F50" w14:textId="77777777" w:rsidR="002B0110" w:rsidRPr="00EC0A6F" w:rsidRDefault="002B0110" w:rsidP="002B0110">
            <w:pPr>
              <w:widowControl w:val="0"/>
              <w:spacing w:after="0" w:line="240" w:lineRule="auto"/>
              <w:jc w:val="center"/>
              <w:rPr>
                <w:rFonts w:eastAsia="Times New Roman" w:cs="Arial"/>
                <w:szCs w:val="20"/>
                <w:lang w:eastAsia="ar-SA"/>
              </w:rPr>
            </w:pPr>
          </w:p>
        </w:tc>
        <w:tc>
          <w:tcPr>
            <w:tcW w:w="1031" w:type="dxa"/>
            <w:tcBorders>
              <w:top w:val="single" w:sz="4" w:space="0" w:color="000000"/>
              <w:left w:val="single" w:sz="4" w:space="0" w:color="000000"/>
              <w:bottom w:val="single" w:sz="4" w:space="0" w:color="000000"/>
              <w:right w:val="single" w:sz="4" w:space="0" w:color="000000"/>
            </w:tcBorders>
            <w:vAlign w:val="center"/>
          </w:tcPr>
          <w:p w14:paraId="02954D9F" w14:textId="77777777" w:rsidR="002B0110" w:rsidRPr="00EC0A6F" w:rsidRDefault="002B0110" w:rsidP="002B0110">
            <w:pPr>
              <w:widowControl w:val="0"/>
              <w:spacing w:after="0" w:line="240" w:lineRule="auto"/>
              <w:jc w:val="center"/>
              <w:rPr>
                <w:rFonts w:eastAsia="Times New Roman" w:cs="Arial"/>
                <w:szCs w:val="20"/>
                <w:lang w:eastAsia="ar-SA"/>
              </w:rPr>
            </w:pPr>
          </w:p>
        </w:tc>
        <w:tc>
          <w:tcPr>
            <w:tcW w:w="511" w:type="dxa"/>
            <w:tcBorders>
              <w:top w:val="single" w:sz="4" w:space="0" w:color="000000"/>
              <w:left w:val="single" w:sz="4" w:space="0" w:color="000000"/>
              <w:bottom w:val="single" w:sz="4" w:space="0" w:color="000000"/>
              <w:right w:val="single" w:sz="4" w:space="0" w:color="000000"/>
            </w:tcBorders>
            <w:vAlign w:val="center"/>
          </w:tcPr>
          <w:p w14:paraId="34CF70CE" w14:textId="77777777" w:rsidR="002B0110" w:rsidRPr="00EC0A6F" w:rsidRDefault="002B0110" w:rsidP="002B0110">
            <w:pPr>
              <w:widowControl w:val="0"/>
              <w:spacing w:after="0" w:line="240" w:lineRule="auto"/>
              <w:jc w:val="center"/>
              <w:rPr>
                <w:rFonts w:eastAsia="Times New Roman" w:cs="Arial"/>
                <w:szCs w:val="20"/>
                <w:lang w:eastAsia="ar-SA"/>
              </w:rPr>
            </w:pPr>
          </w:p>
        </w:tc>
        <w:tc>
          <w:tcPr>
            <w:tcW w:w="832" w:type="dxa"/>
            <w:tcBorders>
              <w:top w:val="single" w:sz="4" w:space="0" w:color="000000"/>
              <w:left w:val="single" w:sz="4" w:space="0" w:color="000000"/>
              <w:bottom w:val="single" w:sz="4" w:space="0" w:color="000000"/>
              <w:right w:val="single" w:sz="4" w:space="0" w:color="000000"/>
            </w:tcBorders>
            <w:vAlign w:val="center"/>
          </w:tcPr>
          <w:p w14:paraId="1527507A" w14:textId="77777777" w:rsidR="002B0110" w:rsidRPr="00EC0A6F" w:rsidRDefault="002B0110" w:rsidP="002B0110">
            <w:pPr>
              <w:widowControl w:val="0"/>
              <w:spacing w:after="0" w:line="240" w:lineRule="auto"/>
              <w:jc w:val="center"/>
              <w:rPr>
                <w:rFonts w:eastAsia="Times New Roman" w:cs="Arial"/>
                <w:szCs w:val="20"/>
                <w:lang w:eastAsia="ar-SA"/>
              </w:rPr>
            </w:pPr>
          </w:p>
        </w:tc>
        <w:tc>
          <w:tcPr>
            <w:tcW w:w="1353" w:type="dxa"/>
            <w:tcBorders>
              <w:top w:val="single" w:sz="4" w:space="0" w:color="000000"/>
              <w:left w:val="single" w:sz="4" w:space="0" w:color="000000"/>
              <w:bottom w:val="single" w:sz="4" w:space="0" w:color="000000"/>
              <w:right w:val="single" w:sz="4" w:space="0" w:color="000000"/>
            </w:tcBorders>
            <w:vAlign w:val="center"/>
          </w:tcPr>
          <w:p w14:paraId="2047274C" w14:textId="77777777" w:rsidR="002B0110" w:rsidRPr="00EC0A6F" w:rsidRDefault="002B0110" w:rsidP="002B0110">
            <w:pPr>
              <w:widowControl w:val="0"/>
              <w:spacing w:after="0" w:line="240" w:lineRule="auto"/>
              <w:jc w:val="center"/>
              <w:rPr>
                <w:rFonts w:eastAsia="Times New Roman" w:cs="Arial"/>
                <w:szCs w:val="20"/>
                <w:lang w:eastAsia="ar-SA"/>
              </w:rPr>
            </w:pPr>
          </w:p>
        </w:tc>
      </w:tr>
      <w:tr w:rsidR="002B0110" w:rsidRPr="00EC0A6F" w14:paraId="0E1C37AA" w14:textId="77777777" w:rsidTr="008F1F00">
        <w:trPr>
          <w:cantSplit/>
          <w:trHeight w:val="227"/>
          <w:jc w:val="center"/>
        </w:trPr>
        <w:tc>
          <w:tcPr>
            <w:tcW w:w="500" w:type="dxa"/>
            <w:tcBorders>
              <w:top w:val="single" w:sz="4" w:space="0" w:color="000000"/>
              <w:left w:val="single" w:sz="4" w:space="0" w:color="000000"/>
              <w:bottom w:val="single" w:sz="4" w:space="0" w:color="000000"/>
              <w:right w:val="single" w:sz="4" w:space="0" w:color="000000"/>
            </w:tcBorders>
            <w:vAlign w:val="center"/>
          </w:tcPr>
          <w:p w14:paraId="017839EC" w14:textId="77777777" w:rsidR="002B0110" w:rsidRPr="00EC0A6F" w:rsidRDefault="002B0110" w:rsidP="002B0110">
            <w:pPr>
              <w:widowControl w:val="0"/>
              <w:numPr>
                <w:ilvl w:val="0"/>
                <w:numId w:val="26"/>
              </w:numPr>
              <w:suppressAutoHyphens/>
              <w:spacing w:after="0" w:line="240" w:lineRule="auto"/>
              <w:ind w:left="113" w:firstLine="57"/>
              <w:jc w:val="center"/>
              <w:rPr>
                <w:rFonts w:eastAsia="Times New Roman" w:cs="Arial"/>
                <w:szCs w:val="20"/>
              </w:rPr>
            </w:pPr>
          </w:p>
        </w:tc>
        <w:tc>
          <w:tcPr>
            <w:tcW w:w="1911" w:type="dxa"/>
            <w:gridSpan w:val="2"/>
            <w:tcBorders>
              <w:top w:val="single" w:sz="4" w:space="0" w:color="000000"/>
              <w:left w:val="single" w:sz="4" w:space="0" w:color="000000"/>
              <w:bottom w:val="single" w:sz="4" w:space="0" w:color="000000"/>
              <w:right w:val="single" w:sz="4" w:space="0" w:color="000000"/>
            </w:tcBorders>
            <w:vAlign w:val="center"/>
          </w:tcPr>
          <w:p w14:paraId="7C52D0FF" w14:textId="77777777" w:rsidR="002B0110" w:rsidRDefault="002B0110" w:rsidP="002B0110">
            <w:pPr>
              <w:rPr>
                <w:rFonts w:cs="Arial"/>
                <w:color w:val="000000"/>
                <w:szCs w:val="20"/>
              </w:rPr>
            </w:pPr>
            <w:r>
              <w:rPr>
                <w:rFonts w:cs="Arial"/>
                <w:color w:val="000000"/>
                <w:szCs w:val="20"/>
              </w:rPr>
              <w:t>Papier do pieczenia min 8m</w:t>
            </w:r>
          </w:p>
        </w:tc>
        <w:tc>
          <w:tcPr>
            <w:tcW w:w="1158" w:type="dxa"/>
            <w:tcBorders>
              <w:top w:val="single" w:sz="4" w:space="0" w:color="000000"/>
              <w:left w:val="single" w:sz="4" w:space="0" w:color="000000"/>
              <w:bottom w:val="single" w:sz="4" w:space="0" w:color="000000"/>
            </w:tcBorders>
            <w:vAlign w:val="center"/>
          </w:tcPr>
          <w:p w14:paraId="1028C4AC" w14:textId="77777777" w:rsidR="002B0110" w:rsidRPr="00EC0A6F" w:rsidRDefault="002B0110" w:rsidP="002B0110">
            <w:pPr>
              <w:pStyle w:val="Zawartotabeli"/>
              <w:jc w:val="center"/>
              <w:rPr>
                <w:rFonts w:cs="Arial"/>
                <w:color w:val="000000"/>
                <w:szCs w:val="20"/>
              </w:rPr>
            </w:pPr>
          </w:p>
        </w:tc>
        <w:tc>
          <w:tcPr>
            <w:tcW w:w="568" w:type="dxa"/>
            <w:tcBorders>
              <w:top w:val="single" w:sz="4" w:space="0" w:color="000000"/>
              <w:left w:val="single" w:sz="4" w:space="0" w:color="000000"/>
              <w:bottom w:val="single" w:sz="4" w:space="0" w:color="000000"/>
              <w:right w:val="single" w:sz="4" w:space="0" w:color="000000"/>
            </w:tcBorders>
            <w:vAlign w:val="center"/>
          </w:tcPr>
          <w:p w14:paraId="070DA712" w14:textId="77777777" w:rsidR="002B0110" w:rsidRDefault="002B0110" w:rsidP="002B0110">
            <w:pPr>
              <w:jc w:val="center"/>
              <w:rPr>
                <w:rFonts w:cs="Arial"/>
                <w:color w:val="000000"/>
                <w:szCs w:val="20"/>
              </w:rPr>
            </w:pPr>
            <w:r>
              <w:rPr>
                <w:rFonts w:cs="Arial"/>
                <w:color w:val="000000"/>
                <w:szCs w:val="20"/>
              </w:rPr>
              <w:t xml:space="preserve">szt. </w:t>
            </w:r>
          </w:p>
        </w:tc>
        <w:tc>
          <w:tcPr>
            <w:tcW w:w="571" w:type="dxa"/>
            <w:tcBorders>
              <w:top w:val="single" w:sz="4" w:space="0" w:color="000000"/>
              <w:left w:val="single" w:sz="4" w:space="0" w:color="000000"/>
              <w:bottom w:val="single" w:sz="4" w:space="0" w:color="000000"/>
              <w:right w:val="single" w:sz="4" w:space="0" w:color="000000"/>
            </w:tcBorders>
            <w:vAlign w:val="center"/>
          </w:tcPr>
          <w:p w14:paraId="31CF13F0" w14:textId="77777777" w:rsidR="002B0110" w:rsidRDefault="002B0110" w:rsidP="002B0110">
            <w:pPr>
              <w:jc w:val="center"/>
              <w:rPr>
                <w:rFonts w:cs="Arial"/>
                <w:color w:val="000000"/>
                <w:szCs w:val="20"/>
              </w:rPr>
            </w:pPr>
            <w:r>
              <w:rPr>
                <w:rFonts w:cs="Arial"/>
                <w:color w:val="000000"/>
                <w:szCs w:val="20"/>
              </w:rPr>
              <w:t>6</w:t>
            </w:r>
          </w:p>
        </w:tc>
        <w:tc>
          <w:tcPr>
            <w:tcW w:w="922" w:type="dxa"/>
            <w:tcBorders>
              <w:top w:val="single" w:sz="4" w:space="0" w:color="000000"/>
              <w:left w:val="single" w:sz="4" w:space="0" w:color="000000"/>
              <w:bottom w:val="single" w:sz="4" w:space="0" w:color="000000"/>
              <w:right w:val="single" w:sz="4" w:space="0" w:color="000000"/>
            </w:tcBorders>
            <w:vAlign w:val="center"/>
          </w:tcPr>
          <w:p w14:paraId="703CB314" w14:textId="77777777" w:rsidR="002B0110" w:rsidRPr="00EC0A6F" w:rsidRDefault="002B0110" w:rsidP="002B0110">
            <w:pPr>
              <w:widowControl w:val="0"/>
              <w:spacing w:after="0" w:line="240" w:lineRule="auto"/>
              <w:jc w:val="center"/>
              <w:rPr>
                <w:rFonts w:eastAsia="Times New Roman" w:cs="Arial"/>
                <w:szCs w:val="20"/>
                <w:lang w:eastAsia="ar-SA"/>
              </w:rPr>
            </w:pPr>
          </w:p>
        </w:tc>
        <w:tc>
          <w:tcPr>
            <w:tcW w:w="1031" w:type="dxa"/>
            <w:tcBorders>
              <w:top w:val="single" w:sz="4" w:space="0" w:color="000000"/>
              <w:left w:val="single" w:sz="4" w:space="0" w:color="000000"/>
              <w:bottom w:val="single" w:sz="4" w:space="0" w:color="000000"/>
              <w:right w:val="single" w:sz="4" w:space="0" w:color="000000"/>
            </w:tcBorders>
            <w:vAlign w:val="center"/>
          </w:tcPr>
          <w:p w14:paraId="63AEFEC0" w14:textId="77777777" w:rsidR="002B0110" w:rsidRPr="00EC0A6F" w:rsidRDefault="002B0110" w:rsidP="002B0110">
            <w:pPr>
              <w:widowControl w:val="0"/>
              <w:spacing w:after="0" w:line="240" w:lineRule="auto"/>
              <w:jc w:val="center"/>
              <w:rPr>
                <w:rFonts w:eastAsia="Times New Roman" w:cs="Arial"/>
                <w:szCs w:val="20"/>
                <w:lang w:eastAsia="ar-SA"/>
              </w:rPr>
            </w:pPr>
          </w:p>
        </w:tc>
        <w:tc>
          <w:tcPr>
            <w:tcW w:w="511" w:type="dxa"/>
            <w:tcBorders>
              <w:top w:val="single" w:sz="4" w:space="0" w:color="000000"/>
              <w:left w:val="single" w:sz="4" w:space="0" w:color="000000"/>
              <w:bottom w:val="single" w:sz="4" w:space="0" w:color="000000"/>
              <w:right w:val="single" w:sz="4" w:space="0" w:color="000000"/>
            </w:tcBorders>
            <w:vAlign w:val="center"/>
          </w:tcPr>
          <w:p w14:paraId="4B6FE896" w14:textId="77777777" w:rsidR="002B0110" w:rsidRPr="00EC0A6F" w:rsidRDefault="002B0110" w:rsidP="002B0110">
            <w:pPr>
              <w:widowControl w:val="0"/>
              <w:spacing w:after="0" w:line="240" w:lineRule="auto"/>
              <w:jc w:val="center"/>
              <w:rPr>
                <w:rFonts w:eastAsia="Times New Roman" w:cs="Arial"/>
                <w:szCs w:val="20"/>
                <w:lang w:eastAsia="ar-SA"/>
              </w:rPr>
            </w:pPr>
          </w:p>
        </w:tc>
        <w:tc>
          <w:tcPr>
            <w:tcW w:w="832" w:type="dxa"/>
            <w:tcBorders>
              <w:top w:val="single" w:sz="4" w:space="0" w:color="000000"/>
              <w:left w:val="single" w:sz="4" w:space="0" w:color="000000"/>
              <w:bottom w:val="single" w:sz="4" w:space="0" w:color="000000"/>
              <w:right w:val="single" w:sz="4" w:space="0" w:color="000000"/>
            </w:tcBorders>
            <w:vAlign w:val="center"/>
          </w:tcPr>
          <w:p w14:paraId="1F3A9E5B" w14:textId="77777777" w:rsidR="002B0110" w:rsidRPr="00EC0A6F" w:rsidRDefault="002B0110" w:rsidP="002B0110">
            <w:pPr>
              <w:widowControl w:val="0"/>
              <w:spacing w:after="0" w:line="240" w:lineRule="auto"/>
              <w:jc w:val="center"/>
              <w:rPr>
                <w:rFonts w:eastAsia="Times New Roman" w:cs="Arial"/>
                <w:szCs w:val="20"/>
                <w:lang w:eastAsia="ar-SA"/>
              </w:rPr>
            </w:pPr>
          </w:p>
        </w:tc>
        <w:tc>
          <w:tcPr>
            <w:tcW w:w="1353" w:type="dxa"/>
            <w:tcBorders>
              <w:top w:val="single" w:sz="4" w:space="0" w:color="000000"/>
              <w:left w:val="single" w:sz="4" w:space="0" w:color="000000"/>
              <w:bottom w:val="single" w:sz="4" w:space="0" w:color="000000"/>
              <w:right w:val="single" w:sz="4" w:space="0" w:color="000000"/>
            </w:tcBorders>
            <w:vAlign w:val="center"/>
          </w:tcPr>
          <w:p w14:paraId="26D9D710" w14:textId="77777777" w:rsidR="002B0110" w:rsidRPr="00EC0A6F" w:rsidRDefault="002B0110" w:rsidP="002B0110">
            <w:pPr>
              <w:widowControl w:val="0"/>
              <w:spacing w:after="0" w:line="240" w:lineRule="auto"/>
              <w:jc w:val="center"/>
              <w:rPr>
                <w:rFonts w:eastAsia="Times New Roman" w:cs="Arial"/>
                <w:szCs w:val="20"/>
                <w:lang w:eastAsia="ar-SA"/>
              </w:rPr>
            </w:pPr>
          </w:p>
        </w:tc>
      </w:tr>
      <w:tr w:rsidR="002B0110" w:rsidRPr="00EC0A6F" w14:paraId="15D86AB4" w14:textId="77777777" w:rsidTr="008F1F00">
        <w:trPr>
          <w:cantSplit/>
          <w:trHeight w:val="227"/>
          <w:jc w:val="center"/>
        </w:trPr>
        <w:tc>
          <w:tcPr>
            <w:tcW w:w="500" w:type="dxa"/>
            <w:tcBorders>
              <w:top w:val="single" w:sz="4" w:space="0" w:color="000000"/>
              <w:left w:val="single" w:sz="4" w:space="0" w:color="000000"/>
              <w:bottom w:val="single" w:sz="4" w:space="0" w:color="000000"/>
              <w:right w:val="single" w:sz="4" w:space="0" w:color="000000"/>
            </w:tcBorders>
            <w:vAlign w:val="center"/>
          </w:tcPr>
          <w:p w14:paraId="6B9026BC" w14:textId="77777777" w:rsidR="002B0110" w:rsidRPr="00EC0A6F" w:rsidRDefault="002B0110" w:rsidP="002B0110">
            <w:pPr>
              <w:widowControl w:val="0"/>
              <w:numPr>
                <w:ilvl w:val="0"/>
                <w:numId w:val="26"/>
              </w:numPr>
              <w:suppressAutoHyphens/>
              <w:spacing w:after="0" w:line="240" w:lineRule="auto"/>
              <w:ind w:left="113" w:firstLine="57"/>
              <w:jc w:val="center"/>
              <w:rPr>
                <w:rFonts w:eastAsia="Times New Roman" w:cs="Arial"/>
                <w:szCs w:val="20"/>
              </w:rPr>
            </w:pPr>
          </w:p>
        </w:tc>
        <w:tc>
          <w:tcPr>
            <w:tcW w:w="1911" w:type="dxa"/>
            <w:gridSpan w:val="2"/>
            <w:tcBorders>
              <w:top w:val="single" w:sz="4" w:space="0" w:color="000000"/>
              <w:left w:val="single" w:sz="4" w:space="0" w:color="000000"/>
              <w:bottom w:val="single" w:sz="4" w:space="0" w:color="000000"/>
              <w:right w:val="single" w:sz="4" w:space="0" w:color="000000"/>
            </w:tcBorders>
            <w:vAlign w:val="center"/>
          </w:tcPr>
          <w:p w14:paraId="142ADA0F" w14:textId="77777777" w:rsidR="002B0110" w:rsidRDefault="002B0110" w:rsidP="002B0110">
            <w:pPr>
              <w:rPr>
                <w:rFonts w:cs="Arial"/>
                <w:color w:val="000000"/>
                <w:szCs w:val="20"/>
              </w:rPr>
            </w:pPr>
            <w:r>
              <w:rPr>
                <w:rFonts w:cs="Arial"/>
                <w:color w:val="000000"/>
                <w:szCs w:val="20"/>
              </w:rPr>
              <w:t>Proszek do prania koloru „E” min 3kg</w:t>
            </w:r>
          </w:p>
        </w:tc>
        <w:tc>
          <w:tcPr>
            <w:tcW w:w="1158" w:type="dxa"/>
            <w:tcBorders>
              <w:top w:val="single" w:sz="4" w:space="0" w:color="000000"/>
              <w:left w:val="single" w:sz="4" w:space="0" w:color="000000"/>
              <w:bottom w:val="single" w:sz="4" w:space="0" w:color="000000"/>
            </w:tcBorders>
            <w:vAlign w:val="center"/>
          </w:tcPr>
          <w:p w14:paraId="4AFC2A52" w14:textId="77777777" w:rsidR="002B0110" w:rsidRPr="00EC0A6F" w:rsidRDefault="002B0110" w:rsidP="002B0110">
            <w:pPr>
              <w:pStyle w:val="Zawartotabeli"/>
              <w:jc w:val="center"/>
              <w:rPr>
                <w:rFonts w:cs="Arial"/>
                <w:color w:val="000000"/>
                <w:szCs w:val="20"/>
              </w:rPr>
            </w:pPr>
          </w:p>
        </w:tc>
        <w:tc>
          <w:tcPr>
            <w:tcW w:w="568" w:type="dxa"/>
            <w:tcBorders>
              <w:top w:val="single" w:sz="4" w:space="0" w:color="000000"/>
              <w:left w:val="single" w:sz="4" w:space="0" w:color="000000"/>
              <w:bottom w:val="single" w:sz="4" w:space="0" w:color="000000"/>
              <w:right w:val="single" w:sz="4" w:space="0" w:color="000000"/>
            </w:tcBorders>
            <w:vAlign w:val="center"/>
          </w:tcPr>
          <w:p w14:paraId="46F06075" w14:textId="77777777" w:rsidR="002B0110" w:rsidRDefault="002B0110" w:rsidP="002B0110">
            <w:pPr>
              <w:jc w:val="center"/>
              <w:rPr>
                <w:rFonts w:cs="Arial"/>
                <w:color w:val="000000"/>
                <w:szCs w:val="20"/>
              </w:rPr>
            </w:pPr>
            <w:r>
              <w:rPr>
                <w:rFonts w:cs="Arial"/>
                <w:color w:val="000000"/>
                <w:szCs w:val="20"/>
              </w:rPr>
              <w:t>szt.</w:t>
            </w:r>
          </w:p>
        </w:tc>
        <w:tc>
          <w:tcPr>
            <w:tcW w:w="571" w:type="dxa"/>
            <w:tcBorders>
              <w:top w:val="single" w:sz="4" w:space="0" w:color="000000"/>
              <w:left w:val="single" w:sz="4" w:space="0" w:color="000000"/>
              <w:bottom w:val="single" w:sz="4" w:space="0" w:color="000000"/>
              <w:right w:val="single" w:sz="4" w:space="0" w:color="000000"/>
            </w:tcBorders>
            <w:vAlign w:val="center"/>
          </w:tcPr>
          <w:p w14:paraId="0EB14C16" w14:textId="77777777" w:rsidR="002B0110" w:rsidRDefault="002B0110" w:rsidP="002B0110">
            <w:pPr>
              <w:jc w:val="center"/>
              <w:rPr>
                <w:rFonts w:cs="Arial"/>
                <w:color w:val="000000"/>
                <w:szCs w:val="20"/>
              </w:rPr>
            </w:pPr>
            <w:r>
              <w:rPr>
                <w:rFonts w:cs="Arial"/>
                <w:color w:val="000000"/>
                <w:szCs w:val="20"/>
              </w:rPr>
              <w:t>12</w:t>
            </w:r>
          </w:p>
        </w:tc>
        <w:tc>
          <w:tcPr>
            <w:tcW w:w="922" w:type="dxa"/>
            <w:tcBorders>
              <w:top w:val="single" w:sz="4" w:space="0" w:color="000000"/>
              <w:left w:val="single" w:sz="4" w:space="0" w:color="000000"/>
              <w:bottom w:val="single" w:sz="4" w:space="0" w:color="000000"/>
              <w:right w:val="single" w:sz="4" w:space="0" w:color="000000"/>
            </w:tcBorders>
            <w:vAlign w:val="center"/>
          </w:tcPr>
          <w:p w14:paraId="42C0AAD4" w14:textId="77777777" w:rsidR="002B0110" w:rsidRPr="00EC0A6F" w:rsidRDefault="002B0110" w:rsidP="002B0110">
            <w:pPr>
              <w:widowControl w:val="0"/>
              <w:spacing w:after="0" w:line="240" w:lineRule="auto"/>
              <w:jc w:val="center"/>
              <w:rPr>
                <w:rFonts w:eastAsia="Times New Roman" w:cs="Arial"/>
                <w:szCs w:val="20"/>
                <w:lang w:eastAsia="ar-SA"/>
              </w:rPr>
            </w:pPr>
          </w:p>
        </w:tc>
        <w:tc>
          <w:tcPr>
            <w:tcW w:w="1031" w:type="dxa"/>
            <w:tcBorders>
              <w:top w:val="single" w:sz="4" w:space="0" w:color="000000"/>
              <w:left w:val="single" w:sz="4" w:space="0" w:color="000000"/>
              <w:bottom w:val="single" w:sz="4" w:space="0" w:color="000000"/>
              <w:right w:val="single" w:sz="4" w:space="0" w:color="000000"/>
            </w:tcBorders>
            <w:vAlign w:val="center"/>
          </w:tcPr>
          <w:p w14:paraId="746661C0" w14:textId="77777777" w:rsidR="002B0110" w:rsidRPr="00EC0A6F" w:rsidRDefault="002B0110" w:rsidP="002B0110">
            <w:pPr>
              <w:widowControl w:val="0"/>
              <w:spacing w:after="0" w:line="240" w:lineRule="auto"/>
              <w:jc w:val="center"/>
              <w:rPr>
                <w:rFonts w:eastAsia="Times New Roman" w:cs="Arial"/>
                <w:szCs w:val="20"/>
                <w:lang w:eastAsia="ar-SA"/>
              </w:rPr>
            </w:pPr>
          </w:p>
        </w:tc>
        <w:tc>
          <w:tcPr>
            <w:tcW w:w="511" w:type="dxa"/>
            <w:tcBorders>
              <w:top w:val="single" w:sz="4" w:space="0" w:color="000000"/>
              <w:left w:val="single" w:sz="4" w:space="0" w:color="000000"/>
              <w:bottom w:val="single" w:sz="4" w:space="0" w:color="000000"/>
              <w:right w:val="single" w:sz="4" w:space="0" w:color="000000"/>
            </w:tcBorders>
            <w:vAlign w:val="center"/>
          </w:tcPr>
          <w:p w14:paraId="16C101AE" w14:textId="77777777" w:rsidR="002B0110" w:rsidRPr="00EC0A6F" w:rsidRDefault="002B0110" w:rsidP="002B0110">
            <w:pPr>
              <w:widowControl w:val="0"/>
              <w:spacing w:after="0" w:line="240" w:lineRule="auto"/>
              <w:jc w:val="center"/>
              <w:rPr>
                <w:rFonts w:eastAsia="Times New Roman" w:cs="Arial"/>
                <w:szCs w:val="20"/>
                <w:lang w:eastAsia="ar-SA"/>
              </w:rPr>
            </w:pPr>
          </w:p>
        </w:tc>
        <w:tc>
          <w:tcPr>
            <w:tcW w:w="832" w:type="dxa"/>
            <w:tcBorders>
              <w:top w:val="single" w:sz="4" w:space="0" w:color="000000"/>
              <w:left w:val="single" w:sz="4" w:space="0" w:color="000000"/>
              <w:bottom w:val="single" w:sz="4" w:space="0" w:color="000000"/>
              <w:right w:val="single" w:sz="4" w:space="0" w:color="000000"/>
            </w:tcBorders>
            <w:vAlign w:val="center"/>
          </w:tcPr>
          <w:p w14:paraId="056A3EAA" w14:textId="77777777" w:rsidR="002B0110" w:rsidRPr="00EC0A6F" w:rsidRDefault="002B0110" w:rsidP="002B0110">
            <w:pPr>
              <w:widowControl w:val="0"/>
              <w:spacing w:after="0" w:line="240" w:lineRule="auto"/>
              <w:jc w:val="center"/>
              <w:rPr>
                <w:rFonts w:eastAsia="Times New Roman" w:cs="Arial"/>
                <w:szCs w:val="20"/>
                <w:lang w:eastAsia="ar-SA"/>
              </w:rPr>
            </w:pPr>
          </w:p>
        </w:tc>
        <w:tc>
          <w:tcPr>
            <w:tcW w:w="1353" w:type="dxa"/>
            <w:tcBorders>
              <w:top w:val="single" w:sz="4" w:space="0" w:color="000000"/>
              <w:left w:val="single" w:sz="4" w:space="0" w:color="000000"/>
              <w:bottom w:val="single" w:sz="4" w:space="0" w:color="000000"/>
              <w:right w:val="single" w:sz="4" w:space="0" w:color="000000"/>
            </w:tcBorders>
            <w:vAlign w:val="center"/>
          </w:tcPr>
          <w:p w14:paraId="57F2BA0D" w14:textId="77777777" w:rsidR="002B0110" w:rsidRPr="00EC0A6F" w:rsidRDefault="002B0110" w:rsidP="002B0110">
            <w:pPr>
              <w:widowControl w:val="0"/>
              <w:spacing w:after="0" w:line="240" w:lineRule="auto"/>
              <w:jc w:val="center"/>
              <w:rPr>
                <w:rFonts w:eastAsia="Times New Roman" w:cs="Arial"/>
                <w:szCs w:val="20"/>
                <w:lang w:eastAsia="ar-SA"/>
              </w:rPr>
            </w:pPr>
          </w:p>
        </w:tc>
      </w:tr>
      <w:tr w:rsidR="002B0110" w:rsidRPr="00EC0A6F" w14:paraId="15322390" w14:textId="77777777" w:rsidTr="008F1F00">
        <w:trPr>
          <w:cantSplit/>
          <w:trHeight w:val="227"/>
          <w:jc w:val="center"/>
        </w:trPr>
        <w:tc>
          <w:tcPr>
            <w:tcW w:w="500" w:type="dxa"/>
            <w:tcBorders>
              <w:top w:val="single" w:sz="4" w:space="0" w:color="000000"/>
              <w:left w:val="single" w:sz="4" w:space="0" w:color="000000"/>
              <w:bottom w:val="single" w:sz="4" w:space="0" w:color="000000"/>
              <w:right w:val="single" w:sz="4" w:space="0" w:color="000000"/>
            </w:tcBorders>
            <w:vAlign w:val="center"/>
          </w:tcPr>
          <w:p w14:paraId="2A823709" w14:textId="77777777" w:rsidR="002B0110" w:rsidRPr="00EC0A6F" w:rsidRDefault="002B0110" w:rsidP="002B0110">
            <w:pPr>
              <w:widowControl w:val="0"/>
              <w:numPr>
                <w:ilvl w:val="0"/>
                <w:numId w:val="26"/>
              </w:numPr>
              <w:suppressAutoHyphens/>
              <w:spacing w:after="0" w:line="240" w:lineRule="auto"/>
              <w:ind w:left="113" w:firstLine="57"/>
              <w:jc w:val="center"/>
              <w:rPr>
                <w:rFonts w:eastAsia="Times New Roman" w:cs="Arial"/>
                <w:szCs w:val="20"/>
              </w:rPr>
            </w:pPr>
          </w:p>
        </w:tc>
        <w:tc>
          <w:tcPr>
            <w:tcW w:w="1911" w:type="dxa"/>
            <w:gridSpan w:val="2"/>
            <w:tcBorders>
              <w:top w:val="single" w:sz="4" w:space="0" w:color="000000"/>
              <w:left w:val="single" w:sz="4" w:space="0" w:color="000000"/>
              <w:bottom w:val="single" w:sz="4" w:space="0" w:color="000000"/>
              <w:right w:val="single" w:sz="4" w:space="0" w:color="000000"/>
            </w:tcBorders>
            <w:vAlign w:val="center"/>
          </w:tcPr>
          <w:p w14:paraId="60861E39" w14:textId="77777777" w:rsidR="002B0110" w:rsidRDefault="002B0110" w:rsidP="002B0110">
            <w:pPr>
              <w:rPr>
                <w:rFonts w:cs="Arial"/>
                <w:color w:val="000000"/>
                <w:szCs w:val="20"/>
              </w:rPr>
            </w:pPr>
            <w:r>
              <w:rPr>
                <w:rFonts w:cs="Arial"/>
                <w:color w:val="000000"/>
                <w:szCs w:val="20"/>
              </w:rPr>
              <w:t>Woreczki foliowe 18/4/45 a`1000</w:t>
            </w:r>
          </w:p>
        </w:tc>
        <w:tc>
          <w:tcPr>
            <w:tcW w:w="1158" w:type="dxa"/>
            <w:tcBorders>
              <w:top w:val="single" w:sz="4" w:space="0" w:color="000000"/>
              <w:left w:val="single" w:sz="4" w:space="0" w:color="000000"/>
              <w:bottom w:val="single" w:sz="4" w:space="0" w:color="000000"/>
            </w:tcBorders>
            <w:vAlign w:val="center"/>
          </w:tcPr>
          <w:p w14:paraId="14425544" w14:textId="77777777" w:rsidR="002B0110" w:rsidRPr="00EC0A6F" w:rsidRDefault="002B0110" w:rsidP="002B0110">
            <w:pPr>
              <w:pStyle w:val="Zawartotabeli"/>
              <w:jc w:val="center"/>
              <w:rPr>
                <w:rFonts w:cs="Arial"/>
                <w:color w:val="000000"/>
                <w:szCs w:val="20"/>
              </w:rPr>
            </w:pPr>
          </w:p>
        </w:tc>
        <w:tc>
          <w:tcPr>
            <w:tcW w:w="568" w:type="dxa"/>
            <w:tcBorders>
              <w:top w:val="single" w:sz="4" w:space="0" w:color="000000"/>
              <w:left w:val="single" w:sz="4" w:space="0" w:color="000000"/>
              <w:bottom w:val="single" w:sz="4" w:space="0" w:color="000000"/>
              <w:right w:val="single" w:sz="4" w:space="0" w:color="000000"/>
            </w:tcBorders>
            <w:vAlign w:val="center"/>
          </w:tcPr>
          <w:p w14:paraId="4FCDBC09" w14:textId="77777777" w:rsidR="002B0110" w:rsidRDefault="002B0110" w:rsidP="002B0110">
            <w:pPr>
              <w:jc w:val="center"/>
              <w:rPr>
                <w:rFonts w:cs="Arial"/>
                <w:color w:val="000000"/>
                <w:szCs w:val="20"/>
              </w:rPr>
            </w:pPr>
            <w:r>
              <w:rPr>
                <w:rFonts w:cs="Arial"/>
                <w:color w:val="000000"/>
                <w:szCs w:val="20"/>
              </w:rPr>
              <w:t>szt.</w:t>
            </w:r>
          </w:p>
        </w:tc>
        <w:tc>
          <w:tcPr>
            <w:tcW w:w="571" w:type="dxa"/>
            <w:tcBorders>
              <w:top w:val="single" w:sz="4" w:space="0" w:color="000000"/>
              <w:left w:val="single" w:sz="4" w:space="0" w:color="000000"/>
              <w:bottom w:val="single" w:sz="4" w:space="0" w:color="000000"/>
              <w:right w:val="single" w:sz="4" w:space="0" w:color="000000"/>
            </w:tcBorders>
            <w:vAlign w:val="center"/>
          </w:tcPr>
          <w:p w14:paraId="22B3972A" w14:textId="77777777" w:rsidR="002B0110" w:rsidRDefault="002B0110" w:rsidP="002B0110">
            <w:pPr>
              <w:jc w:val="center"/>
              <w:rPr>
                <w:rFonts w:cs="Arial"/>
                <w:color w:val="000000"/>
                <w:szCs w:val="20"/>
              </w:rPr>
            </w:pPr>
            <w:r>
              <w:rPr>
                <w:rFonts w:cs="Arial"/>
                <w:color w:val="000000"/>
                <w:szCs w:val="20"/>
              </w:rPr>
              <w:t>1</w:t>
            </w:r>
          </w:p>
        </w:tc>
        <w:tc>
          <w:tcPr>
            <w:tcW w:w="922" w:type="dxa"/>
            <w:tcBorders>
              <w:top w:val="single" w:sz="4" w:space="0" w:color="000000"/>
              <w:left w:val="single" w:sz="4" w:space="0" w:color="000000"/>
              <w:bottom w:val="single" w:sz="4" w:space="0" w:color="000000"/>
              <w:right w:val="single" w:sz="4" w:space="0" w:color="000000"/>
            </w:tcBorders>
            <w:vAlign w:val="center"/>
          </w:tcPr>
          <w:p w14:paraId="5EBADD54" w14:textId="77777777" w:rsidR="002B0110" w:rsidRPr="00EC0A6F" w:rsidRDefault="002B0110" w:rsidP="002B0110">
            <w:pPr>
              <w:widowControl w:val="0"/>
              <w:spacing w:after="0" w:line="240" w:lineRule="auto"/>
              <w:jc w:val="center"/>
              <w:rPr>
                <w:rFonts w:eastAsia="Times New Roman" w:cs="Arial"/>
                <w:szCs w:val="20"/>
                <w:lang w:eastAsia="ar-SA"/>
              </w:rPr>
            </w:pPr>
          </w:p>
        </w:tc>
        <w:tc>
          <w:tcPr>
            <w:tcW w:w="1031" w:type="dxa"/>
            <w:tcBorders>
              <w:top w:val="single" w:sz="4" w:space="0" w:color="000000"/>
              <w:left w:val="single" w:sz="4" w:space="0" w:color="000000"/>
              <w:bottom w:val="single" w:sz="4" w:space="0" w:color="000000"/>
              <w:right w:val="single" w:sz="4" w:space="0" w:color="000000"/>
            </w:tcBorders>
            <w:vAlign w:val="center"/>
          </w:tcPr>
          <w:p w14:paraId="41C9CCC3" w14:textId="77777777" w:rsidR="002B0110" w:rsidRPr="00EC0A6F" w:rsidRDefault="002B0110" w:rsidP="002B0110">
            <w:pPr>
              <w:widowControl w:val="0"/>
              <w:spacing w:after="0" w:line="240" w:lineRule="auto"/>
              <w:jc w:val="center"/>
              <w:rPr>
                <w:rFonts w:eastAsia="Times New Roman" w:cs="Arial"/>
                <w:szCs w:val="20"/>
                <w:lang w:eastAsia="ar-SA"/>
              </w:rPr>
            </w:pPr>
          </w:p>
        </w:tc>
        <w:tc>
          <w:tcPr>
            <w:tcW w:w="511" w:type="dxa"/>
            <w:tcBorders>
              <w:top w:val="single" w:sz="4" w:space="0" w:color="000000"/>
              <w:left w:val="single" w:sz="4" w:space="0" w:color="000000"/>
              <w:bottom w:val="single" w:sz="4" w:space="0" w:color="000000"/>
              <w:right w:val="single" w:sz="4" w:space="0" w:color="000000"/>
            </w:tcBorders>
            <w:vAlign w:val="center"/>
          </w:tcPr>
          <w:p w14:paraId="75C1283B" w14:textId="77777777" w:rsidR="002B0110" w:rsidRPr="00EC0A6F" w:rsidRDefault="002B0110" w:rsidP="002B0110">
            <w:pPr>
              <w:widowControl w:val="0"/>
              <w:spacing w:after="0" w:line="240" w:lineRule="auto"/>
              <w:jc w:val="center"/>
              <w:rPr>
                <w:rFonts w:eastAsia="Times New Roman" w:cs="Arial"/>
                <w:szCs w:val="20"/>
                <w:lang w:eastAsia="ar-SA"/>
              </w:rPr>
            </w:pPr>
          </w:p>
        </w:tc>
        <w:tc>
          <w:tcPr>
            <w:tcW w:w="832" w:type="dxa"/>
            <w:tcBorders>
              <w:top w:val="single" w:sz="4" w:space="0" w:color="000000"/>
              <w:left w:val="single" w:sz="4" w:space="0" w:color="000000"/>
              <w:bottom w:val="single" w:sz="4" w:space="0" w:color="000000"/>
              <w:right w:val="single" w:sz="4" w:space="0" w:color="000000"/>
            </w:tcBorders>
            <w:vAlign w:val="center"/>
          </w:tcPr>
          <w:p w14:paraId="0E316602" w14:textId="77777777" w:rsidR="002B0110" w:rsidRPr="00EC0A6F" w:rsidRDefault="002B0110" w:rsidP="002B0110">
            <w:pPr>
              <w:widowControl w:val="0"/>
              <w:spacing w:after="0" w:line="240" w:lineRule="auto"/>
              <w:jc w:val="center"/>
              <w:rPr>
                <w:rFonts w:eastAsia="Times New Roman" w:cs="Arial"/>
                <w:szCs w:val="20"/>
                <w:lang w:eastAsia="ar-SA"/>
              </w:rPr>
            </w:pPr>
          </w:p>
        </w:tc>
        <w:tc>
          <w:tcPr>
            <w:tcW w:w="1353" w:type="dxa"/>
            <w:tcBorders>
              <w:top w:val="single" w:sz="4" w:space="0" w:color="000000"/>
              <w:left w:val="single" w:sz="4" w:space="0" w:color="000000"/>
              <w:bottom w:val="single" w:sz="4" w:space="0" w:color="000000"/>
              <w:right w:val="single" w:sz="4" w:space="0" w:color="000000"/>
            </w:tcBorders>
            <w:vAlign w:val="center"/>
          </w:tcPr>
          <w:p w14:paraId="182316E6" w14:textId="77777777" w:rsidR="002B0110" w:rsidRPr="00EC0A6F" w:rsidRDefault="002B0110" w:rsidP="002B0110">
            <w:pPr>
              <w:widowControl w:val="0"/>
              <w:spacing w:after="0" w:line="240" w:lineRule="auto"/>
              <w:jc w:val="center"/>
              <w:rPr>
                <w:rFonts w:eastAsia="Times New Roman" w:cs="Arial"/>
                <w:szCs w:val="20"/>
                <w:lang w:eastAsia="ar-SA"/>
              </w:rPr>
            </w:pPr>
          </w:p>
        </w:tc>
      </w:tr>
      <w:tr w:rsidR="002B0110" w:rsidRPr="00EC0A6F" w14:paraId="3F243D21" w14:textId="77777777" w:rsidTr="008F1F00">
        <w:trPr>
          <w:cantSplit/>
          <w:trHeight w:val="227"/>
          <w:jc w:val="center"/>
        </w:trPr>
        <w:tc>
          <w:tcPr>
            <w:tcW w:w="500" w:type="dxa"/>
            <w:tcBorders>
              <w:top w:val="single" w:sz="4" w:space="0" w:color="000000"/>
              <w:left w:val="single" w:sz="4" w:space="0" w:color="000000"/>
              <w:bottom w:val="single" w:sz="4" w:space="0" w:color="000000"/>
              <w:right w:val="single" w:sz="4" w:space="0" w:color="000000"/>
            </w:tcBorders>
            <w:vAlign w:val="center"/>
          </w:tcPr>
          <w:p w14:paraId="3F8B1305" w14:textId="77777777" w:rsidR="002B0110" w:rsidRPr="00EC0A6F" w:rsidRDefault="002B0110" w:rsidP="002B0110">
            <w:pPr>
              <w:widowControl w:val="0"/>
              <w:numPr>
                <w:ilvl w:val="0"/>
                <w:numId w:val="26"/>
              </w:numPr>
              <w:suppressAutoHyphens/>
              <w:spacing w:after="0" w:line="240" w:lineRule="auto"/>
              <w:ind w:left="113" w:firstLine="57"/>
              <w:jc w:val="center"/>
              <w:rPr>
                <w:rFonts w:eastAsia="Times New Roman" w:cs="Arial"/>
                <w:szCs w:val="20"/>
              </w:rPr>
            </w:pPr>
          </w:p>
        </w:tc>
        <w:tc>
          <w:tcPr>
            <w:tcW w:w="1911" w:type="dxa"/>
            <w:gridSpan w:val="2"/>
            <w:tcBorders>
              <w:top w:val="single" w:sz="4" w:space="0" w:color="000000"/>
              <w:left w:val="single" w:sz="4" w:space="0" w:color="000000"/>
              <w:bottom w:val="single" w:sz="4" w:space="0" w:color="000000"/>
              <w:right w:val="single" w:sz="4" w:space="0" w:color="000000"/>
            </w:tcBorders>
            <w:vAlign w:val="center"/>
          </w:tcPr>
          <w:p w14:paraId="55657A23" w14:textId="77777777" w:rsidR="002B0110" w:rsidRDefault="002B0110" w:rsidP="002B0110">
            <w:pPr>
              <w:rPr>
                <w:rFonts w:cs="Arial"/>
                <w:color w:val="000000"/>
                <w:szCs w:val="20"/>
              </w:rPr>
            </w:pPr>
            <w:r>
              <w:rPr>
                <w:rFonts w:cs="Arial"/>
                <w:color w:val="000000"/>
                <w:szCs w:val="20"/>
              </w:rPr>
              <w:t>Preparat do usuwania moczu i zabrudzeń organicznych URINA FREE min. 700ml</w:t>
            </w:r>
          </w:p>
        </w:tc>
        <w:tc>
          <w:tcPr>
            <w:tcW w:w="1158" w:type="dxa"/>
            <w:tcBorders>
              <w:top w:val="single" w:sz="4" w:space="0" w:color="000000"/>
              <w:left w:val="single" w:sz="4" w:space="0" w:color="000000"/>
              <w:bottom w:val="single" w:sz="4" w:space="0" w:color="000000"/>
            </w:tcBorders>
            <w:vAlign w:val="center"/>
          </w:tcPr>
          <w:p w14:paraId="310B69F5" w14:textId="77777777" w:rsidR="002B0110" w:rsidRPr="00EC0A6F" w:rsidRDefault="002B0110" w:rsidP="002B0110">
            <w:pPr>
              <w:pStyle w:val="Zawartotabeli"/>
              <w:jc w:val="center"/>
              <w:rPr>
                <w:rFonts w:cs="Arial"/>
                <w:color w:val="000000"/>
                <w:szCs w:val="20"/>
              </w:rPr>
            </w:pPr>
          </w:p>
        </w:tc>
        <w:tc>
          <w:tcPr>
            <w:tcW w:w="568" w:type="dxa"/>
            <w:tcBorders>
              <w:top w:val="single" w:sz="4" w:space="0" w:color="000000"/>
              <w:left w:val="single" w:sz="4" w:space="0" w:color="000000"/>
              <w:bottom w:val="single" w:sz="4" w:space="0" w:color="000000"/>
              <w:right w:val="single" w:sz="4" w:space="0" w:color="000000"/>
            </w:tcBorders>
            <w:vAlign w:val="center"/>
          </w:tcPr>
          <w:p w14:paraId="1DEC9C4B" w14:textId="77777777" w:rsidR="002B0110" w:rsidRDefault="002B0110" w:rsidP="002B0110">
            <w:pPr>
              <w:jc w:val="center"/>
              <w:rPr>
                <w:rFonts w:cs="Arial"/>
                <w:color w:val="000000"/>
                <w:szCs w:val="20"/>
              </w:rPr>
            </w:pPr>
            <w:r>
              <w:rPr>
                <w:rFonts w:cs="Arial"/>
                <w:color w:val="000000"/>
                <w:szCs w:val="20"/>
              </w:rPr>
              <w:t>szt.</w:t>
            </w:r>
          </w:p>
        </w:tc>
        <w:tc>
          <w:tcPr>
            <w:tcW w:w="571" w:type="dxa"/>
            <w:tcBorders>
              <w:top w:val="single" w:sz="4" w:space="0" w:color="000000"/>
              <w:left w:val="single" w:sz="4" w:space="0" w:color="000000"/>
              <w:bottom w:val="single" w:sz="4" w:space="0" w:color="000000"/>
              <w:right w:val="single" w:sz="4" w:space="0" w:color="000000"/>
            </w:tcBorders>
            <w:vAlign w:val="center"/>
          </w:tcPr>
          <w:p w14:paraId="1934BD3E" w14:textId="77777777" w:rsidR="002B0110" w:rsidRDefault="002B0110" w:rsidP="002B0110">
            <w:pPr>
              <w:jc w:val="center"/>
              <w:rPr>
                <w:rFonts w:cs="Arial"/>
                <w:color w:val="000000"/>
                <w:szCs w:val="20"/>
              </w:rPr>
            </w:pPr>
            <w:r>
              <w:rPr>
                <w:rFonts w:cs="Arial"/>
                <w:color w:val="000000"/>
                <w:szCs w:val="20"/>
              </w:rPr>
              <w:t>6</w:t>
            </w:r>
          </w:p>
        </w:tc>
        <w:tc>
          <w:tcPr>
            <w:tcW w:w="922" w:type="dxa"/>
            <w:tcBorders>
              <w:top w:val="single" w:sz="4" w:space="0" w:color="000000"/>
              <w:left w:val="single" w:sz="4" w:space="0" w:color="000000"/>
              <w:bottom w:val="single" w:sz="4" w:space="0" w:color="000000"/>
              <w:right w:val="single" w:sz="4" w:space="0" w:color="000000"/>
            </w:tcBorders>
            <w:vAlign w:val="center"/>
          </w:tcPr>
          <w:p w14:paraId="174CBEC1" w14:textId="77777777" w:rsidR="002B0110" w:rsidRPr="00EC0A6F" w:rsidRDefault="002B0110" w:rsidP="002B0110">
            <w:pPr>
              <w:widowControl w:val="0"/>
              <w:spacing w:after="0" w:line="240" w:lineRule="auto"/>
              <w:jc w:val="center"/>
              <w:rPr>
                <w:rFonts w:eastAsia="Times New Roman" w:cs="Arial"/>
                <w:szCs w:val="20"/>
                <w:lang w:eastAsia="ar-SA"/>
              </w:rPr>
            </w:pPr>
          </w:p>
        </w:tc>
        <w:tc>
          <w:tcPr>
            <w:tcW w:w="1031" w:type="dxa"/>
            <w:tcBorders>
              <w:top w:val="single" w:sz="4" w:space="0" w:color="000000"/>
              <w:left w:val="single" w:sz="4" w:space="0" w:color="000000"/>
              <w:bottom w:val="single" w:sz="4" w:space="0" w:color="000000"/>
              <w:right w:val="single" w:sz="4" w:space="0" w:color="000000"/>
            </w:tcBorders>
            <w:vAlign w:val="center"/>
          </w:tcPr>
          <w:p w14:paraId="763EB3AC" w14:textId="77777777" w:rsidR="002B0110" w:rsidRPr="00EC0A6F" w:rsidRDefault="002B0110" w:rsidP="002B0110">
            <w:pPr>
              <w:widowControl w:val="0"/>
              <w:spacing w:after="0" w:line="240" w:lineRule="auto"/>
              <w:jc w:val="center"/>
              <w:rPr>
                <w:rFonts w:eastAsia="Times New Roman" w:cs="Arial"/>
                <w:szCs w:val="20"/>
                <w:lang w:eastAsia="ar-SA"/>
              </w:rPr>
            </w:pPr>
          </w:p>
        </w:tc>
        <w:tc>
          <w:tcPr>
            <w:tcW w:w="511" w:type="dxa"/>
            <w:tcBorders>
              <w:top w:val="single" w:sz="4" w:space="0" w:color="000000"/>
              <w:left w:val="single" w:sz="4" w:space="0" w:color="000000"/>
              <w:bottom w:val="single" w:sz="4" w:space="0" w:color="000000"/>
              <w:right w:val="single" w:sz="4" w:space="0" w:color="000000"/>
            </w:tcBorders>
            <w:vAlign w:val="center"/>
          </w:tcPr>
          <w:p w14:paraId="5E7FCB36" w14:textId="77777777" w:rsidR="002B0110" w:rsidRPr="00EC0A6F" w:rsidRDefault="002B0110" w:rsidP="002B0110">
            <w:pPr>
              <w:widowControl w:val="0"/>
              <w:spacing w:after="0" w:line="240" w:lineRule="auto"/>
              <w:jc w:val="center"/>
              <w:rPr>
                <w:rFonts w:eastAsia="Times New Roman" w:cs="Arial"/>
                <w:szCs w:val="20"/>
                <w:lang w:eastAsia="ar-SA"/>
              </w:rPr>
            </w:pPr>
          </w:p>
        </w:tc>
        <w:tc>
          <w:tcPr>
            <w:tcW w:w="832" w:type="dxa"/>
            <w:tcBorders>
              <w:top w:val="single" w:sz="4" w:space="0" w:color="000000"/>
              <w:left w:val="single" w:sz="4" w:space="0" w:color="000000"/>
              <w:bottom w:val="single" w:sz="4" w:space="0" w:color="000000"/>
              <w:right w:val="single" w:sz="4" w:space="0" w:color="000000"/>
            </w:tcBorders>
            <w:vAlign w:val="center"/>
          </w:tcPr>
          <w:p w14:paraId="67A3CF06" w14:textId="77777777" w:rsidR="002B0110" w:rsidRPr="00EC0A6F" w:rsidRDefault="002B0110" w:rsidP="002B0110">
            <w:pPr>
              <w:widowControl w:val="0"/>
              <w:spacing w:after="0" w:line="240" w:lineRule="auto"/>
              <w:jc w:val="center"/>
              <w:rPr>
                <w:rFonts w:eastAsia="Times New Roman" w:cs="Arial"/>
                <w:szCs w:val="20"/>
                <w:lang w:eastAsia="ar-SA"/>
              </w:rPr>
            </w:pPr>
          </w:p>
        </w:tc>
        <w:tc>
          <w:tcPr>
            <w:tcW w:w="1353" w:type="dxa"/>
            <w:tcBorders>
              <w:top w:val="single" w:sz="4" w:space="0" w:color="000000"/>
              <w:left w:val="single" w:sz="4" w:space="0" w:color="000000"/>
              <w:bottom w:val="single" w:sz="4" w:space="0" w:color="000000"/>
              <w:right w:val="single" w:sz="4" w:space="0" w:color="000000"/>
            </w:tcBorders>
            <w:vAlign w:val="center"/>
          </w:tcPr>
          <w:p w14:paraId="124A156A" w14:textId="77777777" w:rsidR="002B0110" w:rsidRPr="00EC0A6F" w:rsidRDefault="002B0110" w:rsidP="002B0110">
            <w:pPr>
              <w:widowControl w:val="0"/>
              <w:spacing w:after="0" w:line="240" w:lineRule="auto"/>
              <w:jc w:val="center"/>
              <w:rPr>
                <w:rFonts w:eastAsia="Times New Roman" w:cs="Arial"/>
                <w:szCs w:val="20"/>
                <w:lang w:eastAsia="ar-SA"/>
              </w:rPr>
            </w:pPr>
          </w:p>
        </w:tc>
      </w:tr>
      <w:tr w:rsidR="00B15212" w14:paraId="30C30CDD" w14:textId="77777777" w:rsidTr="00B076E9">
        <w:trPr>
          <w:cantSplit/>
          <w:trHeight w:hRule="exact" w:val="397"/>
          <w:jc w:val="center"/>
        </w:trPr>
        <w:tc>
          <w:tcPr>
            <w:tcW w:w="500" w:type="dxa"/>
            <w:tcBorders>
              <w:top w:val="single" w:sz="4" w:space="0" w:color="000000"/>
              <w:left w:val="single" w:sz="4" w:space="0" w:color="000000"/>
              <w:bottom w:val="single" w:sz="4" w:space="0" w:color="000000"/>
            </w:tcBorders>
            <w:vAlign w:val="center"/>
          </w:tcPr>
          <w:p w14:paraId="6C49E89D" w14:textId="77777777" w:rsidR="00B15212" w:rsidRPr="00EC0A6F" w:rsidRDefault="00B15212" w:rsidP="00B15212">
            <w:pPr>
              <w:widowControl w:val="0"/>
              <w:spacing w:after="0" w:line="240" w:lineRule="auto"/>
              <w:jc w:val="center"/>
              <w:rPr>
                <w:rFonts w:cs="Arial"/>
                <w:szCs w:val="20"/>
              </w:rPr>
            </w:pPr>
          </w:p>
        </w:tc>
        <w:tc>
          <w:tcPr>
            <w:tcW w:w="3637" w:type="dxa"/>
            <w:gridSpan w:val="4"/>
            <w:tcBorders>
              <w:top w:val="single" w:sz="4" w:space="0" w:color="000000"/>
              <w:left w:val="single" w:sz="4" w:space="0" w:color="000000"/>
              <w:bottom w:val="single" w:sz="4" w:space="0" w:color="000000"/>
              <w:right w:val="single" w:sz="4" w:space="0" w:color="000000"/>
            </w:tcBorders>
            <w:vAlign w:val="center"/>
          </w:tcPr>
          <w:p w14:paraId="6A6DAFC4" w14:textId="77777777" w:rsidR="00B15212" w:rsidRPr="00DD3422" w:rsidRDefault="00B15212" w:rsidP="00B15212">
            <w:pPr>
              <w:widowControl w:val="0"/>
              <w:spacing w:after="0" w:line="240" w:lineRule="auto"/>
              <w:jc w:val="center"/>
              <w:rPr>
                <w:rFonts w:cs="Arial"/>
                <w:color w:val="00B050"/>
                <w:szCs w:val="20"/>
              </w:rPr>
            </w:pPr>
            <w:r w:rsidRPr="00DD3422">
              <w:rPr>
                <w:rFonts w:cs="Arial"/>
                <w:b/>
                <w:color w:val="00B050"/>
                <w:szCs w:val="20"/>
              </w:rPr>
              <w:t>RAZEM</w:t>
            </w:r>
          </w:p>
        </w:tc>
        <w:tc>
          <w:tcPr>
            <w:tcW w:w="571" w:type="dxa"/>
            <w:tcBorders>
              <w:top w:val="single" w:sz="4" w:space="0" w:color="000000"/>
              <w:left w:val="single" w:sz="4" w:space="0" w:color="000000"/>
              <w:bottom w:val="single" w:sz="4" w:space="0" w:color="000000"/>
              <w:right w:val="single" w:sz="4" w:space="0" w:color="000000"/>
            </w:tcBorders>
            <w:shd w:val="pct25" w:color="auto" w:fill="auto"/>
            <w:vAlign w:val="center"/>
          </w:tcPr>
          <w:p w14:paraId="0CFCDF3A" w14:textId="77777777" w:rsidR="00B15212" w:rsidRPr="00DD3422" w:rsidRDefault="00B15212" w:rsidP="00B15212">
            <w:pPr>
              <w:widowControl w:val="0"/>
              <w:spacing w:after="0" w:line="240" w:lineRule="auto"/>
              <w:jc w:val="center"/>
              <w:rPr>
                <w:rFonts w:cs="Arial"/>
                <w:color w:val="00B050"/>
                <w:szCs w:val="20"/>
              </w:rPr>
            </w:pPr>
            <w:r w:rsidRPr="00DD3422">
              <w:rPr>
                <w:rFonts w:cs="Arial"/>
                <w:b/>
                <w:bCs/>
                <w:color w:val="00B050"/>
                <w:sz w:val="28"/>
                <w:szCs w:val="28"/>
              </w:rPr>
              <w:t>x</w:t>
            </w:r>
          </w:p>
        </w:tc>
        <w:tc>
          <w:tcPr>
            <w:tcW w:w="92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5C0C728F" w14:textId="77777777" w:rsidR="00B15212" w:rsidRPr="00DD3422" w:rsidRDefault="00B15212" w:rsidP="00B15212">
            <w:pPr>
              <w:widowControl w:val="0"/>
              <w:spacing w:after="0" w:line="240" w:lineRule="auto"/>
              <w:jc w:val="center"/>
              <w:rPr>
                <w:rFonts w:cs="Arial"/>
                <w:color w:val="00B050"/>
                <w:szCs w:val="20"/>
              </w:rPr>
            </w:pPr>
            <w:r w:rsidRPr="00DD3422">
              <w:rPr>
                <w:rFonts w:cs="Arial"/>
                <w:b/>
                <w:bCs/>
                <w:color w:val="00B050"/>
                <w:sz w:val="28"/>
                <w:szCs w:val="28"/>
              </w:rPr>
              <w:t>x</w:t>
            </w:r>
          </w:p>
        </w:tc>
        <w:tc>
          <w:tcPr>
            <w:tcW w:w="1031" w:type="dxa"/>
            <w:tcBorders>
              <w:top w:val="single" w:sz="4" w:space="0" w:color="000000"/>
              <w:left w:val="single" w:sz="4" w:space="0" w:color="000000"/>
              <w:bottom w:val="single" w:sz="4" w:space="0" w:color="000000"/>
              <w:right w:val="single" w:sz="4" w:space="0" w:color="000000"/>
            </w:tcBorders>
            <w:vAlign w:val="center"/>
          </w:tcPr>
          <w:p w14:paraId="6493C485" w14:textId="77777777" w:rsidR="00B15212" w:rsidRPr="00DD3422" w:rsidRDefault="00B15212" w:rsidP="00B15212">
            <w:pPr>
              <w:widowControl w:val="0"/>
              <w:spacing w:after="0" w:line="240" w:lineRule="auto"/>
              <w:jc w:val="center"/>
              <w:rPr>
                <w:rFonts w:cs="Arial"/>
                <w:color w:val="00B050"/>
                <w:szCs w:val="20"/>
              </w:rPr>
            </w:pPr>
          </w:p>
        </w:tc>
        <w:tc>
          <w:tcPr>
            <w:tcW w:w="511"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13E703BA" w14:textId="77777777" w:rsidR="00B15212" w:rsidRPr="00DD3422" w:rsidRDefault="00B15212" w:rsidP="00B15212">
            <w:pPr>
              <w:widowControl w:val="0"/>
              <w:spacing w:after="0" w:line="240" w:lineRule="auto"/>
              <w:jc w:val="center"/>
              <w:rPr>
                <w:rFonts w:cs="Arial"/>
                <w:color w:val="00B050"/>
                <w:szCs w:val="20"/>
              </w:rPr>
            </w:pPr>
            <w:r w:rsidRPr="00DD3422">
              <w:rPr>
                <w:rFonts w:cs="Arial"/>
                <w:b/>
                <w:bCs/>
                <w:color w:val="00B050"/>
                <w:sz w:val="28"/>
                <w:szCs w:val="28"/>
              </w:rPr>
              <w:t>x</w:t>
            </w:r>
          </w:p>
        </w:tc>
        <w:tc>
          <w:tcPr>
            <w:tcW w:w="832" w:type="dxa"/>
            <w:tcBorders>
              <w:top w:val="single" w:sz="4" w:space="0" w:color="000000"/>
              <w:left w:val="single" w:sz="4" w:space="0" w:color="000000"/>
              <w:bottom w:val="single" w:sz="4" w:space="0" w:color="000000"/>
              <w:right w:val="single" w:sz="4" w:space="0" w:color="000000"/>
            </w:tcBorders>
            <w:vAlign w:val="center"/>
          </w:tcPr>
          <w:p w14:paraId="2086AF25" w14:textId="77777777" w:rsidR="00B15212" w:rsidRPr="004B2530" w:rsidRDefault="00B15212" w:rsidP="00B15212">
            <w:pPr>
              <w:widowControl w:val="0"/>
              <w:spacing w:after="0" w:line="240" w:lineRule="auto"/>
              <w:jc w:val="center"/>
              <w:rPr>
                <w:rFonts w:cs="Arial"/>
                <w:szCs w:val="20"/>
              </w:rPr>
            </w:pPr>
          </w:p>
        </w:tc>
        <w:tc>
          <w:tcPr>
            <w:tcW w:w="1353" w:type="dxa"/>
            <w:tcBorders>
              <w:top w:val="single" w:sz="4" w:space="0" w:color="000000"/>
              <w:left w:val="single" w:sz="4" w:space="0" w:color="000000"/>
              <w:bottom w:val="single" w:sz="4" w:space="0" w:color="000000"/>
              <w:right w:val="single" w:sz="4" w:space="0" w:color="000000"/>
            </w:tcBorders>
            <w:vAlign w:val="center"/>
          </w:tcPr>
          <w:p w14:paraId="69F9D73C" w14:textId="77777777" w:rsidR="00B15212" w:rsidRPr="005D1A05" w:rsidRDefault="00B15212" w:rsidP="00B15212">
            <w:pPr>
              <w:widowControl w:val="0"/>
              <w:spacing w:after="0" w:line="240" w:lineRule="auto"/>
              <w:jc w:val="center"/>
              <w:rPr>
                <w:rFonts w:cs="Arial"/>
                <w:szCs w:val="20"/>
              </w:rPr>
            </w:pPr>
          </w:p>
        </w:tc>
      </w:tr>
    </w:tbl>
    <w:p w14:paraId="45D13B9F" w14:textId="77777777" w:rsidR="00580269" w:rsidRDefault="00580269" w:rsidP="00FB710C">
      <w:pPr>
        <w:spacing w:after="0" w:line="480" w:lineRule="auto"/>
        <w:rPr>
          <w:rFonts w:cs="Arial"/>
          <w:color w:val="000000"/>
          <w:szCs w:val="20"/>
        </w:rPr>
      </w:pPr>
    </w:p>
    <w:p w14:paraId="06E92B97" w14:textId="77777777" w:rsidR="002607D5" w:rsidRDefault="002607D5" w:rsidP="00FB710C">
      <w:pPr>
        <w:spacing w:after="0" w:line="480" w:lineRule="auto"/>
        <w:rPr>
          <w:rFonts w:cs="Arial"/>
          <w:color w:val="000000"/>
          <w:szCs w:val="20"/>
        </w:rPr>
      </w:pPr>
    </w:p>
    <w:p w14:paraId="3A39F7C1" w14:textId="77777777" w:rsidR="00FB710C" w:rsidRDefault="00FB710C" w:rsidP="00FB710C">
      <w:pPr>
        <w:spacing w:after="0" w:line="480" w:lineRule="auto"/>
        <w:rPr>
          <w:rFonts w:cs="Arial"/>
          <w:color w:val="000000"/>
          <w:szCs w:val="20"/>
        </w:rPr>
      </w:pPr>
      <w:r>
        <w:rPr>
          <w:rFonts w:cs="Arial"/>
          <w:color w:val="000000"/>
          <w:szCs w:val="20"/>
        </w:rPr>
        <w:t xml:space="preserve">Cena oferty netto </w:t>
      </w:r>
      <w:proofErr w:type="gramStart"/>
      <w:r>
        <w:rPr>
          <w:rFonts w:cs="Arial"/>
          <w:color w:val="000000"/>
          <w:szCs w:val="20"/>
        </w:rPr>
        <w:t>wynosi:..........................................................</w:t>
      </w:r>
      <w:proofErr w:type="gramEnd"/>
      <w:r>
        <w:rPr>
          <w:rFonts w:cs="Arial"/>
          <w:color w:val="000000"/>
          <w:szCs w:val="20"/>
        </w:rPr>
        <w:t xml:space="preserve">złotych, </w:t>
      </w:r>
    </w:p>
    <w:p w14:paraId="5CE26DEB" w14:textId="77777777" w:rsidR="00FB710C" w:rsidRDefault="00FB710C" w:rsidP="00FB710C">
      <w:pPr>
        <w:spacing w:after="0" w:line="480" w:lineRule="auto"/>
        <w:rPr>
          <w:rFonts w:cs="Arial"/>
          <w:color w:val="000000"/>
          <w:szCs w:val="20"/>
        </w:rPr>
      </w:pPr>
      <w:r>
        <w:rPr>
          <w:rFonts w:cs="Arial"/>
          <w:color w:val="000000"/>
          <w:szCs w:val="20"/>
        </w:rPr>
        <w:t>(słownie: .................................................................................................................................złotych)</w:t>
      </w:r>
    </w:p>
    <w:p w14:paraId="759FC329" w14:textId="77777777" w:rsidR="007B2E2B" w:rsidRPr="007B2E2B" w:rsidRDefault="007B2E2B" w:rsidP="00FB710C">
      <w:pPr>
        <w:spacing w:after="0" w:line="480" w:lineRule="auto"/>
        <w:rPr>
          <w:rFonts w:cs="Arial"/>
          <w:szCs w:val="20"/>
        </w:rPr>
      </w:pPr>
      <w:bookmarkStart w:id="0" w:name="_Hlk103765555"/>
      <w:r w:rsidRPr="007F0357">
        <w:rPr>
          <w:rFonts w:cs="Arial"/>
          <w:szCs w:val="20"/>
        </w:rPr>
        <w:t>Wartość VAT………………</w:t>
      </w:r>
      <w:proofErr w:type="gramStart"/>
      <w:r w:rsidRPr="007F0357">
        <w:rPr>
          <w:rFonts w:cs="Arial"/>
          <w:szCs w:val="20"/>
        </w:rPr>
        <w:t>…….</w:t>
      </w:r>
      <w:proofErr w:type="gramEnd"/>
      <w:r w:rsidRPr="007F0357">
        <w:rPr>
          <w:rFonts w:cs="Arial"/>
          <w:szCs w:val="20"/>
        </w:rPr>
        <w:t>złotych</w:t>
      </w:r>
      <w:bookmarkEnd w:id="0"/>
    </w:p>
    <w:p w14:paraId="0D0EE03A" w14:textId="77777777" w:rsidR="00FB710C" w:rsidRDefault="00FB710C" w:rsidP="00FB710C">
      <w:pPr>
        <w:spacing w:after="0" w:line="480" w:lineRule="auto"/>
        <w:rPr>
          <w:rFonts w:cs="Arial"/>
          <w:color w:val="000000"/>
          <w:szCs w:val="20"/>
        </w:rPr>
      </w:pPr>
      <w:r>
        <w:rPr>
          <w:rFonts w:cs="Arial"/>
          <w:color w:val="000000"/>
          <w:szCs w:val="20"/>
        </w:rPr>
        <w:t xml:space="preserve">Cena oferty brutto </w:t>
      </w:r>
      <w:proofErr w:type="gramStart"/>
      <w:r>
        <w:rPr>
          <w:rFonts w:cs="Arial"/>
          <w:color w:val="000000"/>
          <w:szCs w:val="20"/>
        </w:rPr>
        <w:t>wynosi:..........................................................</w:t>
      </w:r>
      <w:proofErr w:type="gramEnd"/>
      <w:r>
        <w:rPr>
          <w:rFonts w:cs="Arial"/>
          <w:color w:val="000000"/>
          <w:szCs w:val="20"/>
        </w:rPr>
        <w:t xml:space="preserve">złotych, </w:t>
      </w:r>
    </w:p>
    <w:p w14:paraId="0EBCCCF1" w14:textId="77777777" w:rsidR="00FB710C" w:rsidRDefault="00FB710C" w:rsidP="00D90393">
      <w:pPr>
        <w:spacing w:after="0" w:line="480" w:lineRule="auto"/>
        <w:rPr>
          <w:rFonts w:cs="Arial"/>
          <w:color w:val="000000"/>
          <w:szCs w:val="20"/>
        </w:rPr>
      </w:pPr>
      <w:r>
        <w:rPr>
          <w:rFonts w:cs="Arial"/>
          <w:color w:val="000000"/>
          <w:szCs w:val="20"/>
        </w:rPr>
        <w:t>(słownie: .................................................................................................................................złotych)</w:t>
      </w:r>
    </w:p>
    <w:p w14:paraId="7C0EF20B" w14:textId="77777777" w:rsidR="00FB710C" w:rsidRDefault="00FB710C" w:rsidP="00700431">
      <w:pPr>
        <w:numPr>
          <w:ilvl w:val="0"/>
          <w:numId w:val="14"/>
        </w:numPr>
        <w:suppressAutoHyphens/>
        <w:spacing w:after="0"/>
        <w:rPr>
          <w:rFonts w:cs="Arial"/>
          <w:color w:val="000000"/>
          <w:szCs w:val="20"/>
        </w:rPr>
      </w:pPr>
      <w:r>
        <w:rPr>
          <w:rFonts w:cs="Arial"/>
          <w:color w:val="000000"/>
          <w:szCs w:val="20"/>
        </w:rPr>
        <w:lastRenderedPageBreak/>
        <w:t>Oświadczam(y), że zapoznaliśmy się z przedmiotem zamówienia oraz warunkami zapytania cenowego i uzyskaliśmy wszelkie konieczne informacje potrzebne do właściwego przygotowania oferty i realizacji zamówienia.</w:t>
      </w:r>
    </w:p>
    <w:p w14:paraId="64688E8C" w14:textId="77777777" w:rsidR="009A6CD2" w:rsidRPr="009A6CD2" w:rsidRDefault="009A6CD2" w:rsidP="009A6CD2">
      <w:pPr>
        <w:numPr>
          <w:ilvl w:val="0"/>
          <w:numId w:val="14"/>
        </w:numPr>
        <w:suppressAutoHyphens/>
        <w:spacing w:after="0"/>
        <w:rPr>
          <w:rFonts w:cs="Arial"/>
          <w:szCs w:val="20"/>
        </w:rPr>
      </w:pPr>
      <w:r>
        <w:rPr>
          <w:rFonts w:cs="Arial"/>
          <w:szCs w:val="20"/>
        </w:rPr>
        <w:t>Oświadczam(y), że jesteśmy świadomi, że dostawy mogą być realizowanie codziennie w dni robocze od poniedziałku do piątku niezależnie od ilości asortymentu.</w:t>
      </w:r>
    </w:p>
    <w:p w14:paraId="1A31891F" w14:textId="77777777" w:rsidR="00FB710C" w:rsidRDefault="00FB710C" w:rsidP="00700431">
      <w:pPr>
        <w:numPr>
          <w:ilvl w:val="0"/>
          <w:numId w:val="14"/>
        </w:numPr>
        <w:suppressAutoHyphens/>
        <w:spacing w:after="0"/>
        <w:ind w:right="-142"/>
      </w:pPr>
      <w:r>
        <w:rPr>
          <w:rFonts w:cs="Arial"/>
          <w:szCs w:val="20"/>
        </w:rPr>
        <w:t>Oświadczam(y), że uważamy się za związanych niniejszą ofertą na czas wskazany w zapytaniu cenowym.</w:t>
      </w:r>
    </w:p>
    <w:p w14:paraId="79663231" w14:textId="77777777" w:rsidR="00FB710C" w:rsidRDefault="00FB710C" w:rsidP="00700431">
      <w:pPr>
        <w:numPr>
          <w:ilvl w:val="0"/>
          <w:numId w:val="14"/>
        </w:numPr>
        <w:suppressAutoHyphens/>
        <w:spacing w:after="0"/>
      </w:pPr>
      <w:r>
        <w:rPr>
          <w:rFonts w:cs="Arial"/>
          <w:szCs w:val="20"/>
        </w:rPr>
        <w:t xml:space="preserve">Oświadczam(y), że zapoznaliśmy się z projektem umowy i nie wnosimy do niej zastrzeżeń. </w:t>
      </w:r>
    </w:p>
    <w:p w14:paraId="60A06A06" w14:textId="77777777" w:rsidR="00FB710C" w:rsidRDefault="00FB710C" w:rsidP="00700431">
      <w:pPr>
        <w:numPr>
          <w:ilvl w:val="0"/>
          <w:numId w:val="14"/>
        </w:numPr>
        <w:suppressAutoHyphens/>
        <w:spacing w:after="0"/>
        <w:rPr>
          <w:rFonts w:cs="Arial"/>
          <w:szCs w:val="20"/>
        </w:rPr>
      </w:pPr>
      <w:r>
        <w:rPr>
          <w:rFonts w:cs="Arial"/>
          <w:szCs w:val="20"/>
        </w:rPr>
        <w:t>Oświadczam(y), że spełniamy wszystkie warunki określone w zaproszeniu do składania ofert.</w:t>
      </w:r>
    </w:p>
    <w:p w14:paraId="05105B80" w14:textId="77777777" w:rsidR="009A6CD2" w:rsidRDefault="00FB710C" w:rsidP="009A6CD2">
      <w:pPr>
        <w:numPr>
          <w:ilvl w:val="0"/>
          <w:numId w:val="14"/>
        </w:numPr>
        <w:suppressAutoHyphens/>
        <w:spacing w:after="0"/>
        <w:rPr>
          <w:rFonts w:cs="Arial"/>
          <w:szCs w:val="20"/>
        </w:rPr>
      </w:pPr>
      <w:r w:rsidRPr="009A6CD2">
        <w:rPr>
          <w:rFonts w:cs="Arial"/>
          <w:szCs w:val="20"/>
        </w:rPr>
        <w:t>Oświadczam(y), że realizację zamówienia zamierzamy wykonać sami</w:t>
      </w:r>
      <w:r w:rsidR="009A6CD2" w:rsidRPr="009A6CD2">
        <w:rPr>
          <w:rFonts w:cs="Arial"/>
          <w:szCs w:val="20"/>
        </w:rPr>
        <w:t>, tj. bez udziału podwykonawców.</w:t>
      </w:r>
    </w:p>
    <w:p w14:paraId="5F92DF84" w14:textId="77777777" w:rsidR="00EE39F8" w:rsidRPr="008869B3" w:rsidRDefault="00FB710C" w:rsidP="00700431">
      <w:pPr>
        <w:numPr>
          <w:ilvl w:val="0"/>
          <w:numId w:val="14"/>
        </w:numPr>
        <w:suppressAutoHyphens/>
        <w:spacing w:after="0" w:line="240" w:lineRule="auto"/>
      </w:pPr>
      <w:r w:rsidRPr="00EE39F8">
        <w:rPr>
          <w:rFonts w:cs="Arial"/>
          <w:color w:val="000000"/>
          <w:szCs w:val="20"/>
        </w:rPr>
        <w:t>Oświadczam(y), że w przypadku wyboru naszej oferty zobowiązujemy się do zawarcia umowy na warunkach określonych w zapytaniu cenowym w terminie i miejscu ustalonym przez Zamawiającego.</w:t>
      </w:r>
    </w:p>
    <w:p w14:paraId="2095B6A1" w14:textId="77777777" w:rsidR="000C3FB0" w:rsidRPr="00E1720F" w:rsidRDefault="000C3FB0" w:rsidP="000C3FB0">
      <w:pPr>
        <w:numPr>
          <w:ilvl w:val="0"/>
          <w:numId w:val="14"/>
        </w:numPr>
        <w:spacing w:after="0"/>
        <w:rPr>
          <w:rFonts w:cs="Arial"/>
          <w:b/>
          <w:bCs/>
          <w:color w:val="000000"/>
          <w:lang w:eastAsia="ar-SA"/>
        </w:rPr>
      </w:pPr>
      <w:r w:rsidRPr="0059206F">
        <w:rPr>
          <w:rFonts w:cs="Arial"/>
          <w:bCs/>
          <w:color w:val="000000"/>
          <w:lang w:eastAsia="ar-SA"/>
        </w:rPr>
        <w:t xml:space="preserve">Oświadczam(y), że </w:t>
      </w:r>
      <w:r w:rsidRPr="0059206F">
        <w:rPr>
          <w:rFonts w:cs="Arial"/>
          <w:b/>
          <w:bCs/>
          <w:color w:val="000000"/>
          <w:lang w:eastAsia="ar-SA"/>
        </w:rPr>
        <w:t>nie podlegam</w:t>
      </w:r>
      <w:r>
        <w:rPr>
          <w:rFonts w:cs="Arial"/>
          <w:b/>
          <w:bCs/>
          <w:color w:val="000000"/>
          <w:lang w:eastAsia="ar-SA"/>
        </w:rPr>
        <w:t>(y)</w:t>
      </w:r>
      <w:r w:rsidRPr="0059206F">
        <w:rPr>
          <w:rFonts w:cs="Arial"/>
          <w:b/>
          <w:bCs/>
          <w:color w:val="000000"/>
          <w:lang w:eastAsia="ar-SA"/>
        </w:rPr>
        <w:t xml:space="preserve"> </w:t>
      </w:r>
      <w:r w:rsidRPr="0059206F">
        <w:rPr>
          <w:rFonts w:cs="Arial"/>
          <w:bCs/>
          <w:color w:val="000000"/>
          <w:lang w:eastAsia="ar-SA"/>
        </w:rPr>
        <w:t>wykluczeniu z postępowania na podstawie art. 7 ust. 1 ustawy z</w:t>
      </w:r>
      <w:r>
        <w:rPr>
          <w:rFonts w:cs="Arial"/>
          <w:bCs/>
          <w:color w:val="000000"/>
          <w:lang w:eastAsia="ar-SA"/>
        </w:rPr>
        <w:t> </w:t>
      </w:r>
      <w:r w:rsidRPr="0059206F">
        <w:rPr>
          <w:rFonts w:cs="Arial"/>
          <w:bCs/>
          <w:color w:val="000000"/>
          <w:lang w:eastAsia="ar-SA"/>
        </w:rPr>
        <w:t xml:space="preserve">dnia 13 kwietnia 2022 r. o szczególnych rozwiązaniach w zakresie przeciwdziałania wspieraniu agresji na Ukrainę oraz służących ochronie bezpieczeństwa </w:t>
      </w:r>
      <w:r w:rsidRPr="00AE013F">
        <w:rPr>
          <w:rFonts w:cs="Arial"/>
          <w:bCs/>
          <w:color w:val="000000"/>
          <w:lang w:eastAsia="ar-SA"/>
        </w:rPr>
        <w:t xml:space="preserve">narodowego </w:t>
      </w:r>
      <w:bookmarkStart w:id="1" w:name="_Hlk163737980"/>
      <w:r w:rsidR="00AE013F" w:rsidRPr="00AE013F">
        <w:rPr>
          <w:rFonts w:cs="Arial"/>
          <w:bCs/>
          <w:color w:val="000000"/>
          <w:lang w:eastAsia="ar-SA"/>
        </w:rPr>
        <w:t>(tj. Dz.U. 2025 poz. 514.</w:t>
      </w:r>
      <w:r w:rsidR="00AE013F" w:rsidRPr="00AE013F">
        <w:rPr>
          <w:bCs/>
        </w:rPr>
        <w:t>)</w:t>
      </w:r>
      <w:r w:rsidR="00AE013F" w:rsidRPr="00AE013F">
        <w:rPr>
          <w:rFonts w:cs="Arial"/>
          <w:bCs/>
          <w:color w:val="000000"/>
          <w:lang w:eastAsia="ar-SA"/>
        </w:rPr>
        <w:t>.</w:t>
      </w:r>
      <w:bookmarkEnd w:id="1"/>
    </w:p>
    <w:p w14:paraId="2A8BF2A4" w14:textId="77777777" w:rsidR="00FB710C" w:rsidRPr="00EE39F8" w:rsidRDefault="00FB710C" w:rsidP="00700431">
      <w:pPr>
        <w:numPr>
          <w:ilvl w:val="0"/>
          <w:numId w:val="14"/>
        </w:numPr>
        <w:suppressAutoHyphens/>
        <w:spacing w:after="0" w:line="240" w:lineRule="auto"/>
      </w:pPr>
      <w:r w:rsidRPr="00EE39F8">
        <w:rPr>
          <w:rFonts w:cs="Arial"/>
          <w:color w:val="000000"/>
          <w:szCs w:val="20"/>
        </w:rPr>
        <w:t xml:space="preserve">Zapłata należności następować będzie w terminie </w:t>
      </w:r>
      <w:r w:rsidR="00B233FD">
        <w:rPr>
          <w:rFonts w:cs="Arial"/>
          <w:color w:val="000000"/>
          <w:szCs w:val="20"/>
        </w:rPr>
        <w:t xml:space="preserve">do </w:t>
      </w:r>
      <w:r w:rsidRPr="00EE39F8">
        <w:rPr>
          <w:rFonts w:cs="Arial"/>
          <w:color w:val="000000"/>
          <w:szCs w:val="20"/>
        </w:rPr>
        <w:t xml:space="preserve">30 dni od daty złożenia w Domu Pomocy Społecznej </w:t>
      </w:r>
      <w:r w:rsidR="00220006" w:rsidRPr="00220006">
        <w:rPr>
          <w:rFonts w:cs="Arial"/>
          <w:bCs/>
          <w:color w:val="000000"/>
          <w:szCs w:val="20"/>
        </w:rPr>
        <w:t>im. Św. Kazimierza, ul. Garbarska 35</w:t>
      </w:r>
      <w:r w:rsidR="00220006">
        <w:rPr>
          <w:rFonts w:cs="Arial"/>
          <w:b/>
          <w:color w:val="000000"/>
          <w:szCs w:val="20"/>
        </w:rPr>
        <w:t xml:space="preserve"> </w:t>
      </w:r>
      <w:r w:rsidRPr="00EE39F8">
        <w:rPr>
          <w:rFonts w:cs="Arial"/>
          <w:color w:val="000000"/>
          <w:szCs w:val="20"/>
        </w:rPr>
        <w:t>w Radomiu, oryginału prawidłowo wystawionej faktury, na niżej wskazane konto Wykonawcy. Termin płatności liczony jest od dnia następnego po dniu otrzymania faktury.</w:t>
      </w:r>
    </w:p>
    <w:p w14:paraId="55E8413D" w14:textId="77777777" w:rsidR="00FB710C" w:rsidRDefault="00FB710C" w:rsidP="00FB710C">
      <w:pPr>
        <w:spacing w:before="200" w:after="0"/>
        <w:ind w:left="284"/>
        <w:rPr>
          <w:rFonts w:cs="Arial"/>
          <w:b/>
          <w:szCs w:val="20"/>
        </w:rPr>
      </w:pPr>
      <w:r>
        <w:rPr>
          <w:rFonts w:cs="Arial"/>
          <w:b/>
          <w:szCs w:val="20"/>
        </w:rPr>
        <w:t>Nr konta……………………………………………………………………………………</w:t>
      </w:r>
    </w:p>
    <w:p w14:paraId="4A1B9BD3" w14:textId="77777777" w:rsidR="00FB710C" w:rsidRPr="00437287" w:rsidRDefault="00FB710C" w:rsidP="000367AD">
      <w:pPr>
        <w:numPr>
          <w:ilvl w:val="0"/>
          <w:numId w:val="14"/>
        </w:numPr>
        <w:suppressAutoHyphens/>
        <w:spacing w:before="200" w:after="0" w:line="240" w:lineRule="auto"/>
        <w:rPr>
          <w:bCs/>
          <w:szCs w:val="20"/>
        </w:rPr>
      </w:pPr>
      <w:r>
        <w:rPr>
          <w:rFonts w:cs="Arial"/>
          <w:szCs w:val="20"/>
        </w:rPr>
        <w:t xml:space="preserve">W sprawach związanych z </w:t>
      </w:r>
      <w:proofErr w:type="gramStart"/>
      <w:r>
        <w:rPr>
          <w:rFonts w:cs="Arial"/>
          <w:szCs w:val="20"/>
        </w:rPr>
        <w:t>realizacją  sukcesywnej</w:t>
      </w:r>
      <w:proofErr w:type="gramEnd"/>
      <w:r>
        <w:rPr>
          <w:rFonts w:cs="Arial"/>
          <w:szCs w:val="20"/>
        </w:rPr>
        <w:t xml:space="preserve"> dostawy artykułów chemicznych </w:t>
      </w:r>
      <w:r>
        <w:rPr>
          <w:rFonts w:cs="Arial"/>
          <w:color w:val="000000"/>
          <w:szCs w:val="20"/>
        </w:rPr>
        <w:t>i środków czystościowych</w:t>
      </w:r>
      <w:r>
        <w:rPr>
          <w:rFonts w:cs="Arial"/>
          <w:szCs w:val="20"/>
        </w:rPr>
        <w:t xml:space="preserve"> do kontaktu z Domem Pomocy Społecznej </w:t>
      </w:r>
      <w:r w:rsidR="00437287" w:rsidRPr="00437287">
        <w:rPr>
          <w:rFonts w:cs="Arial"/>
          <w:bCs/>
          <w:color w:val="000000"/>
          <w:szCs w:val="20"/>
        </w:rPr>
        <w:t>im. Św. Kazimierza, ul. Garbarska 35</w:t>
      </w:r>
      <w:r w:rsidRPr="00437287">
        <w:rPr>
          <w:rFonts w:cs="Arial"/>
          <w:bCs/>
          <w:szCs w:val="20"/>
        </w:rPr>
        <w:t xml:space="preserve"> </w:t>
      </w:r>
      <w:r w:rsidR="00BE024E">
        <w:rPr>
          <w:rFonts w:cs="Arial"/>
          <w:bCs/>
          <w:szCs w:val="20"/>
        </w:rPr>
        <w:br/>
      </w:r>
      <w:r w:rsidRPr="00437287">
        <w:rPr>
          <w:rFonts w:cs="Arial"/>
          <w:bCs/>
          <w:szCs w:val="20"/>
        </w:rPr>
        <w:t>w Radomiu</w:t>
      </w:r>
    </w:p>
    <w:p w14:paraId="2035BF40" w14:textId="77777777" w:rsidR="00021DCF" w:rsidRPr="00437287" w:rsidRDefault="00021DCF" w:rsidP="00FB710C">
      <w:pPr>
        <w:spacing w:before="200" w:after="0" w:line="240" w:lineRule="auto"/>
        <w:ind w:left="284"/>
        <w:rPr>
          <w:rFonts w:cs="Arial"/>
          <w:bCs/>
          <w:szCs w:val="20"/>
        </w:rPr>
      </w:pPr>
    </w:p>
    <w:p w14:paraId="48F6CCAC" w14:textId="77777777" w:rsidR="00E877C9" w:rsidRDefault="00FB710C" w:rsidP="00E877C9">
      <w:pPr>
        <w:spacing w:before="240" w:after="0" w:line="480" w:lineRule="auto"/>
        <w:ind w:left="284"/>
        <w:rPr>
          <w:rFonts w:cs="Arial"/>
          <w:b/>
          <w:szCs w:val="20"/>
        </w:rPr>
      </w:pPr>
      <w:r>
        <w:rPr>
          <w:rFonts w:cs="Arial"/>
          <w:b/>
          <w:szCs w:val="20"/>
        </w:rPr>
        <w:t xml:space="preserve">Wykonawca wyznacza: ………………………………………………, </w:t>
      </w:r>
      <w:proofErr w:type="gramStart"/>
      <w:r>
        <w:rPr>
          <w:rFonts w:cs="Arial"/>
          <w:b/>
          <w:szCs w:val="20"/>
        </w:rPr>
        <w:t>tel.:…</w:t>
      </w:r>
      <w:proofErr w:type="gramEnd"/>
      <w:r>
        <w:rPr>
          <w:rFonts w:cs="Arial"/>
          <w:b/>
          <w:szCs w:val="20"/>
        </w:rPr>
        <w:t>………………………</w:t>
      </w:r>
      <w:r w:rsidR="00E877C9">
        <w:rPr>
          <w:rFonts w:cs="Arial"/>
          <w:b/>
          <w:szCs w:val="20"/>
        </w:rPr>
        <w:t xml:space="preserve">, </w:t>
      </w:r>
      <w:r w:rsidR="00E877C9">
        <w:rPr>
          <w:rFonts w:cs="Arial"/>
          <w:b/>
          <w:szCs w:val="20"/>
        </w:rPr>
        <w:br/>
        <w:t>e-mail…………………………………………</w:t>
      </w:r>
      <w:proofErr w:type="gramStart"/>
      <w:r w:rsidR="00E877C9">
        <w:rPr>
          <w:rFonts w:cs="Arial"/>
          <w:b/>
          <w:szCs w:val="20"/>
        </w:rPr>
        <w:t>…….</w:t>
      </w:r>
      <w:proofErr w:type="gramEnd"/>
      <w:r w:rsidR="00E877C9">
        <w:rPr>
          <w:rFonts w:cs="Arial"/>
          <w:b/>
          <w:szCs w:val="20"/>
        </w:rPr>
        <w:t>.</w:t>
      </w:r>
    </w:p>
    <w:p w14:paraId="3F16B4D5" w14:textId="77777777" w:rsidR="00FB710C" w:rsidRDefault="00FB710C" w:rsidP="00FB710C">
      <w:pPr>
        <w:spacing w:before="200" w:after="0" w:line="240" w:lineRule="auto"/>
        <w:ind w:left="284"/>
        <w:rPr>
          <w:szCs w:val="20"/>
        </w:rPr>
      </w:pPr>
    </w:p>
    <w:p w14:paraId="65241AC1" w14:textId="77777777" w:rsidR="00FB710C" w:rsidRDefault="00FB710C" w:rsidP="00FB710C">
      <w:pPr>
        <w:spacing w:before="240" w:after="0" w:line="240" w:lineRule="auto"/>
        <w:rPr>
          <w:szCs w:val="20"/>
        </w:rPr>
      </w:pPr>
    </w:p>
    <w:p w14:paraId="352353FA" w14:textId="77777777" w:rsidR="00FB710C" w:rsidRDefault="00FB710C" w:rsidP="00D90393">
      <w:pPr>
        <w:spacing w:before="120"/>
        <w:rPr>
          <w:rFonts w:eastAsia="Times New Roman" w:cs="Arial"/>
          <w:b/>
          <w:sz w:val="18"/>
          <w:szCs w:val="18"/>
          <w:lang w:eastAsia="ar-SA"/>
        </w:rPr>
      </w:pPr>
    </w:p>
    <w:p w14:paraId="27596CF2" w14:textId="77777777" w:rsidR="00FB710C" w:rsidRDefault="00FB710C" w:rsidP="00FB710C">
      <w:pPr>
        <w:spacing w:after="0"/>
      </w:pPr>
      <w:proofErr w:type="gramStart"/>
      <w:r>
        <w:rPr>
          <w:rFonts w:cs="Arial"/>
          <w:szCs w:val="20"/>
        </w:rPr>
        <w:t>.................. ,</w:t>
      </w:r>
      <w:proofErr w:type="gramEnd"/>
      <w:r>
        <w:rPr>
          <w:rFonts w:cs="Arial"/>
          <w:szCs w:val="20"/>
        </w:rPr>
        <w:t xml:space="preserve"> dnia ........................               ………………….…………………………………….........................</w:t>
      </w:r>
    </w:p>
    <w:p w14:paraId="2CB55290" w14:textId="77777777" w:rsidR="00FB710C" w:rsidRDefault="00FB710C" w:rsidP="00FB710C">
      <w:pPr>
        <w:spacing w:after="0" w:line="240" w:lineRule="auto"/>
      </w:pPr>
      <w:r>
        <w:rPr>
          <w:rFonts w:eastAsia="Arial" w:cs="Arial"/>
          <w:szCs w:val="20"/>
        </w:rPr>
        <w:t xml:space="preserve">                                                                                             </w:t>
      </w:r>
      <w:r>
        <w:rPr>
          <w:rFonts w:cs="Arial"/>
          <w:sz w:val="18"/>
          <w:szCs w:val="18"/>
        </w:rPr>
        <w:t>pieczątka, podpis Wykonawcy / osoby</w:t>
      </w:r>
    </w:p>
    <w:p w14:paraId="432D1F33" w14:textId="77777777" w:rsidR="00FB710C" w:rsidRPr="000367AD" w:rsidRDefault="00FB710C" w:rsidP="000367AD">
      <w:pPr>
        <w:spacing w:after="0" w:line="240" w:lineRule="auto"/>
      </w:pPr>
      <w:r>
        <w:rPr>
          <w:rFonts w:eastAsia="Arial" w:cs="Arial"/>
          <w:sz w:val="18"/>
          <w:szCs w:val="18"/>
        </w:rPr>
        <w:t xml:space="preserve">                                                                                                </w:t>
      </w:r>
      <w:r>
        <w:rPr>
          <w:rFonts w:cs="Arial"/>
          <w:sz w:val="18"/>
          <w:szCs w:val="18"/>
        </w:rPr>
        <w:t>uprawnionej do reprezentowania Wykonawcy</w:t>
      </w:r>
    </w:p>
    <w:p w14:paraId="3512CCE8" w14:textId="77777777" w:rsidR="00FB710C" w:rsidRDefault="00FB710C" w:rsidP="00FB710C">
      <w:pPr>
        <w:spacing w:after="0" w:line="240" w:lineRule="auto"/>
        <w:rPr>
          <w:rFonts w:eastAsia="Times New Roman" w:cs="Arial"/>
          <w:sz w:val="18"/>
          <w:szCs w:val="18"/>
          <w:lang w:eastAsia="ar-SA"/>
        </w:rPr>
      </w:pPr>
    </w:p>
    <w:p w14:paraId="2D4BB0E8" w14:textId="1E5620A1" w:rsidR="00E615C8" w:rsidRPr="00CC2FFA" w:rsidRDefault="00E615C8" w:rsidP="00957B17">
      <w:pPr>
        <w:spacing w:after="0" w:line="240" w:lineRule="auto"/>
        <w:rPr>
          <w:rFonts w:eastAsia="Times New Roman" w:cs="Arial"/>
          <w:sz w:val="18"/>
          <w:szCs w:val="18"/>
          <w:lang w:eastAsia="ar-SA"/>
        </w:rPr>
      </w:pPr>
      <w:r>
        <w:rPr>
          <w:rFonts w:eastAsia="Times New Roman" w:cs="Arial"/>
          <w:b/>
          <w:bCs/>
          <w:sz w:val="18"/>
          <w:szCs w:val="18"/>
          <w:lang w:eastAsia="ar-SA"/>
        </w:rPr>
        <w:t xml:space="preserve">Oferta powinna być sporządzona w formie elektronicznej lub papierowej oraz podpisana przez Wykonawcę / osobę uprawnioną do reprezentowania Wykonawcy, następnie zeskanowana i przesłana na adres </w:t>
      </w:r>
      <w:r>
        <w:rPr>
          <w:rFonts w:eastAsia="Times New Roman" w:cs="Arial"/>
          <w:b/>
          <w:bCs/>
          <w:sz w:val="18"/>
          <w:szCs w:val="18"/>
          <w:lang w:eastAsia="ar-SA"/>
        </w:rPr>
        <w:br/>
        <w:t xml:space="preserve">e-mail: </w:t>
      </w:r>
      <w:r>
        <w:rPr>
          <w:rFonts w:eastAsia="Times New Roman" w:cs="Arial"/>
          <w:b/>
          <w:bCs/>
          <w:sz w:val="18"/>
          <w:szCs w:val="18"/>
          <w:u w:val="single"/>
          <w:lang w:eastAsia="ar-SA"/>
        </w:rPr>
        <w:t>sekretariat@</w:t>
      </w:r>
      <w:r w:rsidR="00B233FD">
        <w:rPr>
          <w:rFonts w:eastAsia="Times New Roman" w:cs="Arial"/>
          <w:b/>
          <w:bCs/>
          <w:sz w:val="18"/>
          <w:szCs w:val="18"/>
          <w:u w:val="single"/>
          <w:lang w:eastAsia="ar-SA"/>
        </w:rPr>
        <w:t>m</w:t>
      </w:r>
      <w:r>
        <w:rPr>
          <w:rFonts w:eastAsia="Times New Roman" w:cs="Arial"/>
          <w:b/>
          <w:bCs/>
          <w:sz w:val="18"/>
          <w:szCs w:val="18"/>
          <w:u w:val="single"/>
          <w:lang w:eastAsia="ar-SA"/>
        </w:rPr>
        <w:t>cuw</w:t>
      </w:r>
      <w:r w:rsidR="00B233FD">
        <w:rPr>
          <w:rFonts w:eastAsia="Times New Roman" w:cs="Arial"/>
          <w:b/>
          <w:bCs/>
          <w:sz w:val="18"/>
          <w:szCs w:val="18"/>
          <w:u w:val="single"/>
          <w:lang w:eastAsia="ar-SA"/>
        </w:rPr>
        <w:t>.</w:t>
      </w:r>
      <w:r>
        <w:rPr>
          <w:rFonts w:eastAsia="Times New Roman" w:cs="Arial"/>
          <w:b/>
          <w:bCs/>
          <w:sz w:val="18"/>
          <w:szCs w:val="18"/>
          <w:u w:val="single"/>
          <w:lang w:eastAsia="ar-SA"/>
        </w:rPr>
        <w:t>radom.pl</w:t>
      </w:r>
      <w:r>
        <w:rPr>
          <w:rFonts w:eastAsia="Times New Roman" w:cs="Arial"/>
          <w:b/>
          <w:bCs/>
          <w:sz w:val="18"/>
          <w:szCs w:val="18"/>
          <w:lang w:eastAsia="ar-SA"/>
        </w:rPr>
        <w:t xml:space="preserve"> lub złożona w formie papierowej w siedzibie Zamawiającego – </w:t>
      </w:r>
      <w:proofErr w:type="gramStart"/>
      <w:r>
        <w:rPr>
          <w:rFonts w:eastAsia="Times New Roman" w:cs="Arial"/>
          <w:b/>
          <w:bCs/>
          <w:sz w:val="18"/>
          <w:szCs w:val="18"/>
          <w:lang w:eastAsia="ar-SA"/>
        </w:rPr>
        <w:t>sekretariat  Miejskie</w:t>
      </w:r>
      <w:r w:rsidR="00157775">
        <w:rPr>
          <w:rFonts w:eastAsia="Times New Roman" w:cs="Arial"/>
          <w:b/>
          <w:bCs/>
          <w:sz w:val="18"/>
          <w:szCs w:val="18"/>
          <w:lang w:eastAsia="ar-SA"/>
        </w:rPr>
        <w:t>go</w:t>
      </w:r>
      <w:proofErr w:type="gramEnd"/>
      <w:r>
        <w:rPr>
          <w:rFonts w:eastAsia="Times New Roman" w:cs="Arial"/>
          <w:b/>
          <w:bCs/>
          <w:sz w:val="18"/>
          <w:szCs w:val="18"/>
          <w:lang w:eastAsia="ar-SA"/>
        </w:rPr>
        <w:t xml:space="preserve"> Centrum Usług </w:t>
      </w:r>
      <w:proofErr w:type="gramStart"/>
      <w:r>
        <w:rPr>
          <w:rFonts w:eastAsia="Times New Roman" w:cs="Arial"/>
          <w:b/>
          <w:bCs/>
          <w:sz w:val="18"/>
          <w:szCs w:val="18"/>
          <w:lang w:eastAsia="ar-SA"/>
        </w:rPr>
        <w:t>Wspólnych  w</w:t>
      </w:r>
      <w:proofErr w:type="gramEnd"/>
      <w:r>
        <w:rPr>
          <w:rFonts w:eastAsia="Times New Roman" w:cs="Arial"/>
          <w:b/>
          <w:bCs/>
          <w:sz w:val="18"/>
          <w:szCs w:val="18"/>
          <w:lang w:eastAsia="ar-SA"/>
        </w:rPr>
        <w:t xml:space="preserve"> Radomiu, przy ul. Pułaskiego 9, (hol budynku przy ul. Pułaskiego 9, </w:t>
      </w:r>
      <w:r w:rsidR="00C375DC">
        <w:rPr>
          <w:rFonts w:eastAsia="Times New Roman" w:cs="Arial"/>
          <w:b/>
          <w:bCs/>
          <w:sz w:val="18"/>
          <w:szCs w:val="18"/>
          <w:lang w:eastAsia="ar-SA"/>
        </w:rPr>
        <w:br/>
      </w:r>
      <w:r>
        <w:rPr>
          <w:rFonts w:eastAsia="Times New Roman" w:cs="Arial"/>
          <w:b/>
          <w:bCs/>
          <w:sz w:val="18"/>
          <w:szCs w:val="18"/>
          <w:lang w:eastAsia="ar-SA"/>
        </w:rPr>
        <w:t xml:space="preserve">II piętro). W przypadku podpisania oferty przez osobę uprawnioną do reprezentowania Wykonawcy należy dołączyć dokument, z </w:t>
      </w:r>
      <w:proofErr w:type="gramStart"/>
      <w:r>
        <w:rPr>
          <w:rFonts w:eastAsia="Times New Roman" w:cs="Arial"/>
          <w:b/>
          <w:bCs/>
          <w:sz w:val="18"/>
          <w:szCs w:val="18"/>
          <w:lang w:eastAsia="ar-SA"/>
        </w:rPr>
        <w:t>którego  wynikało</w:t>
      </w:r>
      <w:proofErr w:type="gramEnd"/>
      <w:r>
        <w:rPr>
          <w:rFonts w:eastAsia="Times New Roman" w:cs="Arial"/>
          <w:b/>
          <w:bCs/>
          <w:sz w:val="18"/>
          <w:szCs w:val="18"/>
          <w:lang w:eastAsia="ar-SA"/>
        </w:rPr>
        <w:t xml:space="preserve"> będzie powyższe uprawnienie. Jeżeli Wykonawca składa ofertę poprzez ustanowionego pełnomocnika, Zamawiający wymaga załączenia do oferty stosownego pełnomocnictwa rodzajowego.  Ofertę należy złoż</w:t>
      </w:r>
      <w:r w:rsidRPr="00375C02">
        <w:rPr>
          <w:rFonts w:eastAsia="Times New Roman" w:cs="Arial"/>
          <w:b/>
          <w:bCs/>
          <w:sz w:val="18"/>
          <w:szCs w:val="18"/>
          <w:lang w:eastAsia="ar-SA"/>
        </w:rPr>
        <w:t xml:space="preserve">yć </w:t>
      </w:r>
      <w:r w:rsidRPr="00603B97">
        <w:rPr>
          <w:rFonts w:eastAsia="Times New Roman" w:cs="Arial"/>
          <w:b/>
          <w:bCs/>
          <w:sz w:val="18"/>
          <w:szCs w:val="18"/>
          <w:lang w:eastAsia="ar-SA"/>
        </w:rPr>
        <w:t>do dnia</w:t>
      </w:r>
      <w:r w:rsidR="00FC2994">
        <w:rPr>
          <w:rFonts w:eastAsia="Times New Roman" w:cs="Arial"/>
          <w:b/>
          <w:bCs/>
          <w:sz w:val="18"/>
          <w:szCs w:val="18"/>
          <w:lang w:eastAsia="ar-SA"/>
        </w:rPr>
        <w:t xml:space="preserve"> 10.12.2025 </w:t>
      </w:r>
      <w:r w:rsidR="00957B17" w:rsidRPr="00957B17">
        <w:rPr>
          <w:rFonts w:cs="Arial"/>
          <w:b/>
          <w:sz w:val="18"/>
          <w:szCs w:val="18"/>
        </w:rPr>
        <w:t>roku godz. 1</w:t>
      </w:r>
      <w:r w:rsidR="00FE5E05">
        <w:rPr>
          <w:rFonts w:cs="Arial"/>
          <w:b/>
          <w:sz w:val="18"/>
          <w:szCs w:val="18"/>
        </w:rPr>
        <w:t>1</w:t>
      </w:r>
      <w:r w:rsidR="00957B17" w:rsidRPr="00957B17">
        <w:rPr>
          <w:rFonts w:cs="Arial"/>
          <w:b/>
          <w:sz w:val="18"/>
          <w:szCs w:val="18"/>
          <w:u w:val="single"/>
          <w:vertAlign w:val="superscript"/>
        </w:rPr>
        <w:t>00</w:t>
      </w:r>
    </w:p>
    <w:p w14:paraId="4BCE78D7" w14:textId="77777777" w:rsidR="00320F86" w:rsidRPr="00F542A9" w:rsidRDefault="00FC748A" w:rsidP="00320F86">
      <w:pPr>
        <w:rPr>
          <w:b/>
          <w:sz w:val="16"/>
          <w:szCs w:val="20"/>
        </w:rPr>
      </w:pPr>
      <w:r>
        <w:rPr>
          <w:b/>
          <w:sz w:val="16"/>
          <w:szCs w:val="20"/>
        </w:rPr>
        <w:br w:type="page"/>
      </w:r>
      <w:r w:rsidR="00320F86" w:rsidRPr="00F542A9">
        <w:rPr>
          <w:b/>
          <w:sz w:val="16"/>
          <w:szCs w:val="20"/>
        </w:rPr>
        <w:lastRenderedPageBreak/>
        <w:t>Klauzula Informacyjna</w:t>
      </w:r>
    </w:p>
    <w:p w14:paraId="4AFEB1A9" w14:textId="77777777" w:rsidR="00F542A9" w:rsidRPr="00A724A6" w:rsidRDefault="00320F86" w:rsidP="00EA7188">
      <w:pPr>
        <w:suppressAutoHyphens/>
        <w:spacing w:after="60" w:line="23" w:lineRule="atLeast"/>
        <w:rPr>
          <w:rFonts w:cs="Arial"/>
          <w:sz w:val="18"/>
          <w:szCs w:val="18"/>
        </w:rPr>
      </w:pPr>
      <w:r w:rsidRPr="00A724A6">
        <w:rPr>
          <w:rFonts w:cs="Arial"/>
          <w:sz w:val="18"/>
          <w:szCs w:val="18"/>
        </w:rPr>
        <w:t>W ZWIĄZKU Z POZYSKIWANIEM DANYCH OSOBOWYCH NA POTRZEBY PRZYGOTOWANIA I</w:t>
      </w:r>
      <w:r w:rsidR="000611E6" w:rsidRPr="00A724A6">
        <w:rPr>
          <w:rFonts w:cs="Arial"/>
          <w:sz w:val="18"/>
          <w:szCs w:val="18"/>
        </w:rPr>
        <w:t> </w:t>
      </w:r>
      <w:r w:rsidRPr="00A724A6">
        <w:rPr>
          <w:rFonts w:cs="Arial"/>
          <w:sz w:val="18"/>
          <w:szCs w:val="18"/>
        </w:rPr>
        <w:t xml:space="preserve">PRZEPROWADZENIA POSTĘPOWANIA O UDZIELENIE ZAMÓWIENIA PUBLICZNEGO NA </w:t>
      </w:r>
      <w:r w:rsidR="00407AEE" w:rsidRPr="00A724A6">
        <w:rPr>
          <w:rFonts w:cs="Arial"/>
          <w:color w:val="000000"/>
          <w:sz w:val="18"/>
          <w:szCs w:val="18"/>
        </w:rPr>
        <w:t xml:space="preserve">SUKCESYWNĄ DOSTAWĘ ARTYKUŁÓW CHEMICZNYCH I ŚRODKÓW </w:t>
      </w:r>
      <w:proofErr w:type="gramStart"/>
      <w:r w:rsidR="00407AEE" w:rsidRPr="00A724A6">
        <w:rPr>
          <w:rFonts w:cs="Arial"/>
          <w:color w:val="000000"/>
          <w:sz w:val="18"/>
          <w:szCs w:val="18"/>
        </w:rPr>
        <w:t>CZYSTOŚCIOWYCH  WRAZ</w:t>
      </w:r>
      <w:proofErr w:type="gramEnd"/>
      <w:r w:rsidR="00407AEE" w:rsidRPr="00A724A6">
        <w:rPr>
          <w:rFonts w:cs="Arial"/>
          <w:color w:val="000000"/>
          <w:sz w:val="18"/>
          <w:szCs w:val="18"/>
        </w:rPr>
        <w:t xml:space="preserve"> </w:t>
      </w:r>
      <w:r w:rsidR="003A529D" w:rsidRPr="00A724A6">
        <w:rPr>
          <w:rFonts w:cs="Arial"/>
          <w:color w:val="000000"/>
          <w:sz w:val="18"/>
          <w:szCs w:val="18"/>
        </w:rPr>
        <w:br/>
      </w:r>
      <w:r w:rsidR="00407AEE" w:rsidRPr="00A724A6">
        <w:rPr>
          <w:rFonts w:cs="Arial"/>
          <w:color w:val="000000"/>
          <w:sz w:val="18"/>
          <w:szCs w:val="18"/>
        </w:rPr>
        <w:t>Z TRANSPORTEM NA I PÓŁROCZE 202</w:t>
      </w:r>
      <w:r w:rsidR="003120B0" w:rsidRPr="00A724A6">
        <w:rPr>
          <w:rFonts w:cs="Arial"/>
          <w:color w:val="000000"/>
          <w:sz w:val="18"/>
          <w:szCs w:val="18"/>
        </w:rPr>
        <w:t>6</w:t>
      </w:r>
      <w:r w:rsidR="00407AEE" w:rsidRPr="00A724A6">
        <w:rPr>
          <w:rFonts w:cs="Arial"/>
          <w:color w:val="000000"/>
          <w:sz w:val="18"/>
          <w:szCs w:val="18"/>
        </w:rPr>
        <w:t xml:space="preserve"> ROKU DLA DOMU POMOCY SPOŁECZNEJ </w:t>
      </w:r>
      <w:r w:rsidR="007F0E21" w:rsidRPr="00A724A6">
        <w:rPr>
          <w:rFonts w:cs="Arial"/>
          <w:bCs/>
          <w:color w:val="000000"/>
          <w:sz w:val="18"/>
          <w:szCs w:val="18"/>
        </w:rPr>
        <w:t>IM. ŚW. KAZIMIERZA, UL. GARBARSKA 35</w:t>
      </w:r>
      <w:r w:rsidR="00407AEE" w:rsidRPr="00A724A6">
        <w:rPr>
          <w:rFonts w:cs="Arial"/>
          <w:color w:val="000000"/>
          <w:sz w:val="18"/>
          <w:szCs w:val="18"/>
        </w:rPr>
        <w:t xml:space="preserve">, 26-600 RADOM  </w:t>
      </w:r>
    </w:p>
    <w:p w14:paraId="27F28D44" w14:textId="77777777" w:rsidR="00387BD4" w:rsidRPr="00A724A6" w:rsidRDefault="00387BD4" w:rsidP="00387BD4">
      <w:pPr>
        <w:spacing w:after="60" w:line="23" w:lineRule="atLeast"/>
        <w:rPr>
          <w:rFonts w:cs="Arial"/>
          <w:sz w:val="18"/>
          <w:szCs w:val="18"/>
        </w:rPr>
      </w:pPr>
    </w:p>
    <w:p w14:paraId="1F22409F" w14:textId="77777777" w:rsidR="004704CC" w:rsidRPr="0066134F" w:rsidRDefault="00EA7188" w:rsidP="004704CC">
      <w:pPr>
        <w:spacing w:after="60" w:line="23" w:lineRule="atLeast"/>
        <w:rPr>
          <w:rFonts w:cs="Arial"/>
          <w:b/>
          <w:sz w:val="16"/>
          <w:szCs w:val="16"/>
        </w:rPr>
      </w:pPr>
      <w:r w:rsidRPr="0066134F">
        <w:rPr>
          <w:rFonts w:cs="Arial"/>
          <w:sz w:val="16"/>
          <w:szCs w:val="16"/>
        </w:rPr>
        <w:t>Na podstawie art. 13 ust. 1 i 2 rozporządzenia Parlamentu Europejskiego i Rady (UE) 2016/679 z dnia 27 kwietnia 2016 r. w sprawie ochrony osób fizycznych w związku z przetwarzaniem danych osobowych i w sprawie swobodnego przepływu takich danych oraz uchylenia dyrektywy 95/46/WE (dalej: RODO), informujemy, że:</w:t>
      </w:r>
    </w:p>
    <w:p w14:paraId="0015E237" w14:textId="77777777" w:rsidR="004704CC" w:rsidRPr="0066134F" w:rsidRDefault="004704CC" w:rsidP="00EA40E9">
      <w:pPr>
        <w:numPr>
          <w:ilvl w:val="0"/>
          <w:numId w:val="29"/>
        </w:numPr>
        <w:spacing w:after="60" w:line="23" w:lineRule="atLeast"/>
        <w:ind w:left="284" w:hanging="284"/>
        <w:rPr>
          <w:rFonts w:eastAsia="Times New Roman" w:cs="Arial"/>
          <w:kern w:val="32"/>
          <w:sz w:val="16"/>
          <w:szCs w:val="16"/>
          <w:lang w:val="x-none" w:eastAsia="x-none"/>
        </w:rPr>
      </w:pPr>
      <w:r w:rsidRPr="0066134F">
        <w:rPr>
          <w:rFonts w:eastAsia="Times New Roman" w:cs="Arial"/>
          <w:kern w:val="32"/>
          <w:sz w:val="16"/>
          <w:szCs w:val="16"/>
          <w:lang w:val="x-none" w:eastAsia="x-none"/>
        </w:rPr>
        <w:t>Administratorem Pani/Pana danych osobowych jest</w:t>
      </w:r>
      <w:r w:rsidRPr="0066134F">
        <w:rPr>
          <w:rFonts w:eastAsia="Times New Roman" w:cs="Arial"/>
          <w:b/>
          <w:kern w:val="32"/>
          <w:sz w:val="16"/>
          <w:szCs w:val="16"/>
          <w:lang w:val="x-none" w:eastAsia="x-none"/>
        </w:rPr>
        <w:t xml:space="preserve"> </w:t>
      </w:r>
      <w:r w:rsidRPr="0066134F">
        <w:rPr>
          <w:rFonts w:eastAsia="Times New Roman" w:cs="Arial"/>
          <w:bCs/>
          <w:kern w:val="32"/>
          <w:sz w:val="16"/>
          <w:szCs w:val="16"/>
          <w:lang w:val="x-none" w:eastAsia="x-none"/>
        </w:rPr>
        <w:t>Dom Pomocy Społecznej</w:t>
      </w:r>
      <w:r w:rsidRPr="0066134F">
        <w:rPr>
          <w:rFonts w:eastAsia="Times New Roman" w:cs="Arial"/>
          <w:bCs/>
          <w:kern w:val="32"/>
          <w:sz w:val="16"/>
          <w:szCs w:val="16"/>
          <w:lang w:eastAsia="x-none"/>
        </w:rPr>
        <w:t>,</w:t>
      </w:r>
      <w:r w:rsidRPr="0066134F">
        <w:rPr>
          <w:rFonts w:eastAsia="Times New Roman" w:cs="Arial"/>
          <w:bCs/>
          <w:kern w:val="32"/>
          <w:sz w:val="16"/>
          <w:szCs w:val="16"/>
        </w:rPr>
        <w:t xml:space="preserve"> im. Św. Kazimierza </w:t>
      </w:r>
      <w:r w:rsidRPr="0066134F">
        <w:rPr>
          <w:rFonts w:eastAsia="Times New Roman" w:cs="Arial"/>
          <w:bCs/>
          <w:kern w:val="32"/>
          <w:sz w:val="16"/>
          <w:szCs w:val="16"/>
        </w:rPr>
        <w:br/>
        <w:t xml:space="preserve"> ul. Garbarska 35</w:t>
      </w:r>
      <w:r w:rsidRPr="0066134F">
        <w:rPr>
          <w:rFonts w:eastAsia="Times New Roman" w:cs="Arial"/>
          <w:kern w:val="32"/>
          <w:sz w:val="16"/>
          <w:szCs w:val="16"/>
        </w:rPr>
        <w:t>,</w:t>
      </w:r>
      <w:r w:rsidRPr="0066134F">
        <w:rPr>
          <w:rFonts w:eastAsia="Times New Roman" w:cs="Arial"/>
          <w:kern w:val="32"/>
          <w:sz w:val="16"/>
          <w:szCs w:val="16"/>
          <w:lang w:val="x-none" w:eastAsia="x-none"/>
        </w:rPr>
        <w:t xml:space="preserve"> 26 – 600 Radom</w:t>
      </w:r>
      <w:r w:rsidRPr="0066134F">
        <w:rPr>
          <w:rFonts w:eastAsia="Times New Roman" w:cs="Arial"/>
          <w:b/>
          <w:kern w:val="32"/>
          <w:sz w:val="16"/>
          <w:szCs w:val="16"/>
          <w:lang w:val="x-none" w:eastAsia="x-none"/>
        </w:rPr>
        <w:t>.</w:t>
      </w:r>
    </w:p>
    <w:p w14:paraId="62941246" w14:textId="77777777" w:rsidR="0066134F" w:rsidRPr="0066134F" w:rsidRDefault="004704CC" w:rsidP="00EA40E9">
      <w:pPr>
        <w:numPr>
          <w:ilvl w:val="0"/>
          <w:numId w:val="29"/>
        </w:numPr>
        <w:spacing w:after="60" w:line="23" w:lineRule="atLeast"/>
        <w:ind w:left="284" w:hanging="284"/>
        <w:rPr>
          <w:rFonts w:eastAsia="Times New Roman" w:cs="Arial"/>
          <w:kern w:val="32"/>
          <w:sz w:val="16"/>
          <w:szCs w:val="16"/>
          <w:lang w:val="x-none" w:eastAsia="x-none"/>
        </w:rPr>
      </w:pPr>
      <w:r w:rsidRPr="0066134F">
        <w:rPr>
          <w:rFonts w:eastAsia="Times New Roman" w:cs="Arial"/>
          <w:kern w:val="32"/>
          <w:sz w:val="16"/>
          <w:szCs w:val="16"/>
          <w:lang w:val="x-none" w:eastAsia="x-none"/>
        </w:rPr>
        <w:t xml:space="preserve">W Domu Pomocy Społecznej, </w:t>
      </w:r>
      <w:r w:rsidRPr="0066134F">
        <w:rPr>
          <w:rFonts w:eastAsia="Times New Roman" w:cs="Arial"/>
          <w:kern w:val="32"/>
          <w:sz w:val="16"/>
          <w:szCs w:val="16"/>
          <w:lang w:eastAsia="x-none"/>
        </w:rPr>
        <w:t>im. Św. Kazimierza</w:t>
      </w:r>
      <w:r w:rsidRPr="0066134F">
        <w:rPr>
          <w:rFonts w:eastAsia="Times New Roman" w:cs="Arial"/>
          <w:kern w:val="32"/>
          <w:sz w:val="16"/>
          <w:szCs w:val="16"/>
          <w:lang w:val="x-none" w:eastAsia="x-none"/>
        </w:rPr>
        <w:t xml:space="preserve"> w Radomiu został wyznaczony Inspektor Ochrony Danych – Tomasz Paprocki, z którym kontakt jest możliwy pod adresem korespondencyjnym Dom Pomocy Społecznej, </w:t>
      </w:r>
      <w:r w:rsidRPr="0066134F">
        <w:rPr>
          <w:rFonts w:eastAsia="Times New Roman" w:cs="Arial"/>
          <w:kern w:val="32"/>
          <w:sz w:val="16"/>
          <w:szCs w:val="16"/>
          <w:lang w:eastAsia="x-none"/>
        </w:rPr>
        <w:t xml:space="preserve">im. Św. </w:t>
      </w:r>
      <w:proofErr w:type="gramStart"/>
      <w:r w:rsidRPr="0066134F">
        <w:rPr>
          <w:rFonts w:eastAsia="Times New Roman" w:cs="Arial"/>
          <w:kern w:val="32"/>
          <w:sz w:val="16"/>
          <w:szCs w:val="16"/>
          <w:lang w:eastAsia="x-none"/>
        </w:rPr>
        <w:t>Kazimierza</w:t>
      </w:r>
      <w:r w:rsidRPr="0066134F">
        <w:rPr>
          <w:rFonts w:eastAsia="Times New Roman" w:cs="Arial"/>
          <w:bCs/>
          <w:kern w:val="32"/>
          <w:sz w:val="16"/>
          <w:szCs w:val="16"/>
        </w:rPr>
        <w:t xml:space="preserve">  ul.</w:t>
      </w:r>
      <w:proofErr w:type="gramEnd"/>
      <w:r w:rsidRPr="0066134F">
        <w:rPr>
          <w:rFonts w:eastAsia="Times New Roman" w:cs="Arial"/>
          <w:bCs/>
          <w:kern w:val="32"/>
          <w:sz w:val="16"/>
          <w:szCs w:val="16"/>
        </w:rPr>
        <w:t xml:space="preserve"> Garbarska 35</w:t>
      </w:r>
      <w:r w:rsidRPr="0066134F">
        <w:rPr>
          <w:rFonts w:eastAsia="Times New Roman" w:cs="Arial"/>
          <w:kern w:val="32"/>
          <w:sz w:val="16"/>
          <w:szCs w:val="16"/>
        </w:rPr>
        <w:t>,</w:t>
      </w:r>
      <w:r w:rsidRPr="0066134F">
        <w:rPr>
          <w:rFonts w:eastAsia="Times New Roman" w:cs="Arial"/>
          <w:kern w:val="32"/>
          <w:sz w:val="16"/>
          <w:szCs w:val="16"/>
        </w:rPr>
        <w:br/>
      </w:r>
      <w:r w:rsidRPr="0066134F">
        <w:rPr>
          <w:rFonts w:eastAsia="Times New Roman" w:cs="Arial"/>
          <w:kern w:val="32"/>
          <w:sz w:val="16"/>
          <w:szCs w:val="16"/>
          <w:lang w:val="x-none" w:eastAsia="x-none"/>
        </w:rPr>
        <w:t xml:space="preserve"> 26 – 600 Radom; oraz pod adresem e-mail </w:t>
      </w:r>
      <w:hyperlink r:id="rId8" w:history="1">
        <w:r w:rsidR="00651FBD" w:rsidRPr="0066134F">
          <w:rPr>
            <w:rStyle w:val="Hipercze"/>
            <w:rFonts w:eastAsia="Times New Roman" w:cs="Arial"/>
            <w:kern w:val="32"/>
            <w:sz w:val="16"/>
            <w:szCs w:val="16"/>
            <w:lang w:val="x-none" w:eastAsia="x-none"/>
          </w:rPr>
          <w:t>iodo@</w:t>
        </w:r>
        <w:r w:rsidR="00651FBD" w:rsidRPr="0066134F">
          <w:rPr>
            <w:rStyle w:val="Hipercze"/>
            <w:rFonts w:eastAsia="Times New Roman" w:cs="Arial"/>
            <w:kern w:val="32"/>
            <w:sz w:val="16"/>
            <w:szCs w:val="16"/>
            <w:lang w:eastAsia="x-none"/>
          </w:rPr>
          <w:t>dpsgarbarska</w:t>
        </w:r>
        <w:r w:rsidR="00651FBD" w:rsidRPr="0066134F">
          <w:rPr>
            <w:rStyle w:val="Hipercze"/>
            <w:rFonts w:eastAsia="Times New Roman" w:cs="Arial"/>
            <w:kern w:val="32"/>
            <w:sz w:val="16"/>
            <w:szCs w:val="16"/>
            <w:lang w:val="x-none" w:eastAsia="x-none"/>
          </w:rPr>
          <w:t>.radom.pl</w:t>
        </w:r>
      </w:hyperlink>
    </w:p>
    <w:p w14:paraId="658DED68" w14:textId="77777777" w:rsidR="0066134F" w:rsidRPr="0066134F" w:rsidRDefault="0066134F" w:rsidP="00EA40E9">
      <w:pPr>
        <w:numPr>
          <w:ilvl w:val="0"/>
          <w:numId w:val="29"/>
        </w:numPr>
        <w:spacing w:after="60" w:line="23" w:lineRule="atLeast"/>
        <w:ind w:left="284" w:hanging="284"/>
        <w:rPr>
          <w:rFonts w:eastAsia="Times New Roman" w:cs="Arial"/>
          <w:kern w:val="32"/>
          <w:sz w:val="16"/>
          <w:szCs w:val="16"/>
          <w:lang w:val="x-none" w:eastAsia="x-none"/>
        </w:rPr>
      </w:pPr>
      <w:r w:rsidRPr="0066134F">
        <w:rPr>
          <w:rFonts w:eastAsia="Times New Roman" w:cs="Arial"/>
          <w:sz w:val="16"/>
          <w:szCs w:val="16"/>
          <w:lang w:eastAsia="pl-PL"/>
        </w:rPr>
        <w:t>Pana/Pani dane osobowe przetwarzane będą w związku z realizacją postepowań o udzielenie zamówień publicznych o wartości poniżej 130.000 zł na podstawie:</w:t>
      </w:r>
    </w:p>
    <w:p w14:paraId="10D99E6D" w14:textId="77777777" w:rsidR="0066134F" w:rsidRPr="0066134F" w:rsidRDefault="0066134F" w:rsidP="00EA40E9">
      <w:pPr>
        <w:numPr>
          <w:ilvl w:val="0"/>
          <w:numId w:val="30"/>
        </w:numPr>
        <w:spacing w:after="0" w:line="240" w:lineRule="auto"/>
        <w:ind w:left="709" w:hanging="283"/>
        <w:contextualSpacing/>
        <w:rPr>
          <w:rFonts w:eastAsia="Times New Roman" w:cs="Arial"/>
          <w:kern w:val="32"/>
          <w:sz w:val="16"/>
          <w:szCs w:val="16"/>
          <w:lang w:eastAsia="pl-PL"/>
        </w:rPr>
      </w:pPr>
      <w:r w:rsidRPr="0066134F">
        <w:rPr>
          <w:rFonts w:eastAsia="Times New Roman" w:cs="Arial"/>
          <w:kern w:val="32"/>
          <w:sz w:val="16"/>
          <w:szCs w:val="16"/>
          <w:lang w:eastAsia="pl-PL"/>
        </w:rPr>
        <w:t>art. 6 ust.1 lit. b) RODO przetwarzanie jest niezbędne do wykonania umowy lub do podjęcia działań przed zawarciem umowy.</w:t>
      </w:r>
    </w:p>
    <w:p w14:paraId="079F87CE" w14:textId="77777777" w:rsidR="0066134F" w:rsidRPr="0066134F" w:rsidRDefault="0066134F" w:rsidP="00EA40E9">
      <w:pPr>
        <w:numPr>
          <w:ilvl w:val="0"/>
          <w:numId w:val="30"/>
        </w:numPr>
        <w:spacing w:after="0" w:line="240" w:lineRule="auto"/>
        <w:ind w:left="709" w:hanging="283"/>
        <w:contextualSpacing/>
        <w:rPr>
          <w:rFonts w:eastAsia="Times New Roman" w:cs="Arial"/>
          <w:kern w:val="32"/>
          <w:sz w:val="16"/>
          <w:szCs w:val="16"/>
          <w:lang w:eastAsia="pl-PL"/>
        </w:rPr>
      </w:pPr>
      <w:r w:rsidRPr="0066134F">
        <w:rPr>
          <w:rFonts w:eastAsia="Times New Roman" w:cs="Arial"/>
          <w:kern w:val="32"/>
          <w:sz w:val="16"/>
          <w:szCs w:val="16"/>
          <w:lang w:eastAsia="pl-PL"/>
        </w:rPr>
        <w:t>art. 6 ust.1 lit. c) RODO w związku z art. 43 i 44 ustawy o finansach publicznych oraz ustawy Prawo zamówień publicznych w celu udzielenia i wykonania zamówienia publicznego poniżej 130000 złotych.</w:t>
      </w:r>
    </w:p>
    <w:p w14:paraId="0E2992E6" w14:textId="77777777" w:rsidR="0066134F" w:rsidRPr="0066134F" w:rsidRDefault="0066134F" w:rsidP="00EA40E9">
      <w:pPr>
        <w:numPr>
          <w:ilvl w:val="0"/>
          <w:numId w:val="29"/>
        </w:numPr>
        <w:spacing w:after="0" w:line="240" w:lineRule="auto"/>
        <w:ind w:left="284" w:hanging="284"/>
        <w:contextualSpacing/>
        <w:rPr>
          <w:rFonts w:eastAsia="Times New Roman" w:cs="Arial"/>
          <w:sz w:val="16"/>
          <w:szCs w:val="16"/>
          <w:lang w:eastAsia="pl-PL"/>
        </w:rPr>
      </w:pPr>
      <w:r w:rsidRPr="0066134F">
        <w:rPr>
          <w:rFonts w:eastAsia="Times New Roman" w:cs="Arial"/>
          <w:sz w:val="16"/>
          <w:szCs w:val="16"/>
          <w:lang w:eastAsia="pl-PL"/>
        </w:rPr>
        <w:t>Odbiorcami danych osobowych będą podmioty uprawnione do uzyskania danych osobowych na podstawie przepisów prawa, z uwzględnieniem zasady jawności – dane wykonawców, którzy złożyli oferty oraz dane zwycięskiego wykonawcy lub informacja o unieważnieniu postępowania zostaje opublikowana na BIP, a także z możliwością dostępu do danych na zasadach przewidzianych w ustawie z 6 września 2001 r. o dostępie do informacji publicznej.</w:t>
      </w:r>
    </w:p>
    <w:p w14:paraId="6BF549B5" w14:textId="77777777" w:rsidR="0066134F" w:rsidRPr="0066134F" w:rsidRDefault="0066134F" w:rsidP="00EA40E9">
      <w:pPr>
        <w:numPr>
          <w:ilvl w:val="0"/>
          <w:numId w:val="29"/>
        </w:numPr>
        <w:spacing w:after="0" w:line="240" w:lineRule="auto"/>
        <w:ind w:left="284" w:hanging="284"/>
        <w:contextualSpacing/>
        <w:rPr>
          <w:rFonts w:eastAsia="Times New Roman" w:cs="Arial"/>
          <w:sz w:val="16"/>
          <w:szCs w:val="16"/>
          <w:lang w:eastAsia="pl-PL"/>
        </w:rPr>
      </w:pPr>
      <w:r w:rsidRPr="0066134F">
        <w:rPr>
          <w:rFonts w:eastAsia="Times New Roman" w:cs="Arial"/>
          <w:sz w:val="16"/>
          <w:szCs w:val="16"/>
          <w:lang w:eastAsia="pl-PL"/>
        </w:rPr>
        <w:t>Pana/Pani dane osobowe mogą zostać przekazane podmiotom przetwarzającym dane osobowe na rzecz Administratora. Ponadto, dane mogą zostać udostępnione innym podmiotom uprawnionym do dostępu do danych osobowych na podstawie właściwych przepisów prawa polskiego</w:t>
      </w:r>
    </w:p>
    <w:p w14:paraId="3C19A1E2" w14:textId="77777777" w:rsidR="0066134F" w:rsidRPr="0066134F" w:rsidRDefault="0066134F" w:rsidP="00EA40E9">
      <w:pPr>
        <w:numPr>
          <w:ilvl w:val="0"/>
          <w:numId w:val="29"/>
        </w:numPr>
        <w:spacing w:after="0" w:line="240" w:lineRule="auto"/>
        <w:ind w:left="284" w:hanging="284"/>
        <w:contextualSpacing/>
        <w:rPr>
          <w:rFonts w:eastAsia="Times New Roman" w:cs="Arial"/>
          <w:sz w:val="16"/>
          <w:szCs w:val="16"/>
          <w:lang w:eastAsia="pl-PL"/>
        </w:rPr>
      </w:pPr>
      <w:r w:rsidRPr="0066134F">
        <w:rPr>
          <w:rFonts w:eastAsia="Times New Roman" w:cs="Arial"/>
          <w:sz w:val="16"/>
          <w:szCs w:val="16"/>
          <w:lang w:eastAsia="pl-PL"/>
        </w:rPr>
        <w:t xml:space="preserve">Pana/Pani dane osobowe będą przetwarzane przez okres niezbędny do realizacji celu, aż do momentu wygaśnięcia obowiązków przetwarzania danych wynikających z przepisów prawa, w tym przepisów dotyczących archiwizacji. W przypadku unieważnienia postępowania o udzielenie zamówienia publicznego dane będą przetwarzane do momentu wygaśnięcia obowiązków przetwarzania danych. </w:t>
      </w:r>
    </w:p>
    <w:p w14:paraId="3E644221" w14:textId="77777777" w:rsidR="0066134F" w:rsidRPr="0066134F" w:rsidRDefault="0066134F" w:rsidP="00EA40E9">
      <w:pPr>
        <w:numPr>
          <w:ilvl w:val="0"/>
          <w:numId w:val="29"/>
        </w:numPr>
        <w:spacing w:after="0" w:line="240" w:lineRule="auto"/>
        <w:ind w:left="284" w:hanging="284"/>
        <w:contextualSpacing/>
        <w:rPr>
          <w:rFonts w:eastAsia="Times New Roman" w:cs="Arial"/>
          <w:b/>
          <w:bCs/>
          <w:sz w:val="16"/>
          <w:szCs w:val="16"/>
          <w:lang w:eastAsia="pl-PL"/>
        </w:rPr>
      </w:pPr>
      <w:r w:rsidRPr="0066134F">
        <w:rPr>
          <w:rFonts w:eastAsia="Times New Roman" w:cs="Arial"/>
          <w:sz w:val="16"/>
          <w:szCs w:val="16"/>
          <w:lang w:eastAsia="pl-PL"/>
        </w:rPr>
        <w:t>Posiada Pan/Pani</w:t>
      </w:r>
      <w:r w:rsidRPr="0066134F">
        <w:rPr>
          <w:rFonts w:eastAsia="Times New Roman" w:cs="Arial"/>
          <w:b/>
          <w:bCs/>
          <w:sz w:val="16"/>
          <w:szCs w:val="16"/>
          <w:lang w:eastAsia="pl-PL"/>
        </w:rPr>
        <w:t>:</w:t>
      </w:r>
    </w:p>
    <w:p w14:paraId="2749BC77" w14:textId="77777777" w:rsidR="0066134F" w:rsidRPr="0066134F" w:rsidRDefault="0066134F" w:rsidP="00EA40E9">
      <w:pPr>
        <w:numPr>
          <w:ilvl w:val="0"/>
          <w:numId w:val="31"/>
        </w:numPr>
        <w:spacing w:after="0" w:line="240" w:lineRule="auto"/>
        <w:contextualSpacing/>
        <w:rPr>
          <w:rFonts w:eastAsia="Times New Roman" w:cs="Arial"/>
          <w:b/>
          <w:bCs/>
          <w:sz w:val="16"/>
          <w:szCs w:val="16"/>
          <w:lang w:eastAsia="pl-PL"/>
        </w:rPr>
      </w:pPr>
      <w:r w:rsidRPr="0066134F">
        <w:rPr>
          <w:rFonts w:eastAsia="Times New Roman" w:cs="Arial"/>
          <w:b/>
          <w:bCs/>
          <w:sz w:val="16"/>
          <w:szCs w:val="16"/>
          <w:u w:val="single"/>
          <w:lang w:eastAsia="pl-PL"/>
        </w:rPr>
        <w:t>dostępu do treści swoich danych</w:t>
      </w:r>
      <w:r w:rsidRPr="0066134F">
        <w:rPr>
          <w:rFonts w:eastAsia="Times New Roman" w:cs="Arial"/>
          <w:sz w:val="16"/>
          <w:szCs w:val="16"/>
          <w:lang w:eastAsia="pl-PL"/>
        </w:rPr>
        <w:t xml:space="preserve"> – korzystając z tego prawa ma Pan/Pani ma możliwość pozyskania informacji, jakie dane, w jaki sposób i w jakim celu są przetwarzane,</w:t>
      </w:r>
    </w:p>
    <w:p w14:paraId="52CFD7DA" w14:textId="77777777" w:rsidR="0066134F" w:rsidRPr="0066134F" w:rsidRDefault="0066134F" w:rsidP="00EA40E9">
      <w:pPr>
        <w:numPr>
          <w:ilvl w:val="0"/>
          <w:numId w:val="31"/>
        </w:numPr>
        <w:spacing w:after="0" w:line="240" w:lineRule="auto"/>
        <w:contextualSpacing/>
        <w:rPr>
          <w:rFonts w:eastAsia="Times New Roman" w:cs="Arial"/>
          <w:b/>
          <w:bCs/>
          <w:sz w:val="16"/>
          <w:szCs w:val="16"/>
          <w:lang w:eastAsia="pl-PL"/>
        </w:rPr>
      </w:pPr>
      <w:r w:rsidRPr="0066134F">
        <w:rPr>
          <w:rFonts w:eastAsia="Times New Roman" w:cs="Arial"/>
          <w:b/>
          <w:bCs/>
          <w:sz w:val="16"/>
          <w:szCs w:val="16"/>
          <w:u w:val="single"/>
          <w:lang w:eastAsia="pl-PL"/>
        </w:rPr>
        <w:t>prawo ich sprostowania</w:t>
      </w:r>
      <w:r w:rsidRPr="0066134F">
        <w:rPr>
          <w:rFonts w:eastAsia="Times New Roman" w:cs="Arial"/>
          <w:sz w:val="16"/>
          <w:szCs w:val="16"/>
          <w:lang w:eastAsia="pl-PL"/>
        </w:rPr>
        <w:t xml:space="preserve"> – korzystając z tego prawa można zgłosić do nas konieczność poprawienia niepoprawnych danych lub uzupełnienia danych wynikających z błędu przy zbieraniu czy przetwarzaniu danych,</w:t>
      </w:r>
    </w:p>
    <w:p w14:paraId="0A98AFFF" w14:textId="77777777" w:rsidR="0066134F" w:rsidRPr="0066134F" w:rsidRDefault="0066134F" w:rsidP="00EA40E9">
      <w:pPr>
        <w:numPr>
          <w:ilvl w:val="0"/>
          <w:numId w:val="31"/>
        </w:numPr>
        <w:spacing w:after="0" w:line="240" w:lineRule="auto"/>
        <w:contextualSpacing/>
        <w:rPr>
          <w:rFonts w:eastAsia="Times New Roman" w:cs="Arial"/>
          <w:b/>
          <w:bCs/>
          <w:sz w:val="16"/>
          <w:szCs w:val="16"/>
          <w:lang w:eastAsia="pl-PL"/>
        </w:rPr>
      </w:pPr>
      <w:r w:rsidRPr="0066134F">
        <w:rPr>
          <w:rFonts w:eastAsia="Times New Roman" w:cs="Arial"/>
          <w:b/>
          <w:bCs/>
          <w:sz w:val="16"/>
          <w:szCs w:val="16"/>
          <w:u w:val="single"/>
          <w:lang w:eastAsia="pl-PL"/>
        </w:rPr>
        <w:t>prawo do usunięcia</w:t>
      </w:r>
      <w:r w:rsidRPr="0066134F">
        <w:rPr>
          <w:rFonts w:eastAsia="Times New Roman" w:cs="Arial"/>
          <w:sz w:val="16"/>
          <w:szCs w:val="16"/>
          <w:lang w:eastAsia="pl-PL"/>
        </w:rPr>
        <w:t xml:space="preserve"> - korzystając z tego prawa można złożyć wniosek o usunięcie danych. W przypadku zasadności wniosku dokonamy niezwłocznego usunięcia danych. Prawo to nie dotyczy jednak sytuacji, gdy dane osobowe przetwarzane są do celów związanych z wywiązywaniem się z prawnych obowiązków administratora lub do wykonania zadania realizowanego w interesie publicznym lub w ramach władzy publicznej powierzonej administratorowi.</w:t>
      </w:r>
    </w:p>
    <w:p w14:paraId="1EA48F66" w14:textId="77777777" w:rsidR="0066134F" w:rsidRPr="0066134F" w:rsidRDefault="0066134F" w:rsidP="00EA40E9">
      <w:pPr>
        <w:numPr>
          <w:ilvl w:val="0"/>
          <w:numId w:val="31"/>
        </w:numPr>
        <w:spacing w:after="0" w:line="240" w:lineRule="auto"/>
        <w:contextualSpacing/>
        <w:rPr>
          <w:rFonts w:eastAsia="Times New Roman" w:cs="Arial"/>
          <w:b/>
          <w:bCs/>
          <w:sz w:val="16"/>
          <w:szCs w:val="16"/>
          <w:lang w:eastAsia="pl-PL"/>
        </w:rPr>
      </w:pPr>
      <w:r w:rsidRPr="0066134F">
        <w:rPr>
          <w:rFonts w:eastAsia="Times New Roman" w:cs="Arial"/>
          <w:b/>
          <w:bCs/>
          <w:sz w:val="16"/>
          <w:szCs w:val="16"/>
          <w:u w:val="single"/>
          <w:lang w:eastAsia="pl-PL"/>
        </w:rPr>
        <w:t>prawo do ograniczenia przetwarzania</w:t>
      </w:r>
      <w:r w:rsidRPr="0066134F">
        <w:rPr>
          <w:rFonts w:eastAsia="Times New Roman" w:cs="Arial"/>
          <w:sz w:val="16"/>
          <w:szCs w:val="16"/>
          <w:lang w:eastAsia="pl-PL"/>
        </w:rPr>
        <w:t xml:space="preserve"> - korzystając z tego prawa można złożyć wniosek   o ograniczenie przetwarzania danych, w razie kwestionowania prawidłowość przetwarzanych danych. W przypadku zasadności wniosku możemy dane jedynie przechowywać. Odblokowanie przetwarzania może odbyć się po ustaniu przesłanek uzasadniających ograniczenie przetwarzania.</w:t>
      </w:r>
    </w:p>
    <w:p w14:paraId="2A1DF3A7" w14:textId="77777777" w:rsidR="0066134F" w:rsidRPr="0066134F" w:rsidRDefault="0066134F" w:rsidP="00EA40E9">
      <w:pPr>
        <w:numPr>
          <w:ilvl w:val="0"/>
          <w:numId w:val="31"/>
        </w:numPr>
        <w:spacing w:after="0" w:line="240" w:lineRule="auto"/>
        <w:contextualSpacing/>
        <w:rPr>
          <w:rFonts w:eastAsia="Times New Roman" w:cs="Arial"/>
          <w:b/>
          <w:bCs/>
          <w:sz w:val="16"/>
          <w:szCs w:val="16"/>
          <w:lang w:eastAsia="pl-PL"/>
        </w:rPr>
      </w:pPr>
      <w:r w:rsidRPr="0066134F">
        <w:rPr>
          <w:rFonts w:eastAsia="Times New Roman" w:cs="Arial"/>
          <w:b/>
          <w:bCs/>
          <w:sz w:val="16"/>
          <w:szCs w:val="16"/>
          <w:u w:val="single"/>
          <w:lang w:eastAsia="pl-PL"/>
        </w:rPr>
        <w:t>prawo wniesienia sprzeciwu</w:t>
      </w:r>
      <w:r w:rsidRPr="0066134F">
        <w:rPr>
          <w:rFonts w:eastAsia="Times New Roman" w:cs="Arial"/>
          <w:sz w:val="16"/>
          <w:szCs w:val="16"/>
          <w:lang w:eastAsia="pl-PL"/>
        </w:rPr>
        <w:t xml:space="preserve"> – korzystając z tego prawa można w dowolnym momencie wnieść sprzeciw wobec przetwarzania Pana/Pani danych, jeżeli są one przetwarzane na podstawie art. 6 ust. 1 lit e lub f (prawnie uzasadniony interes lub interes publiczny). Po przyjęciu wniosku w tej sprawie jesteśmy zobowiązani do zaprzestania przetwarzania danych w tym celu. W takiej sytuacji, po rozpatrzeniu Pana/Pani wniosku, nie będziemy już mogli przetwarzać danych osobowych objętych sprzeciwem na tej podstawie, chyba że wykażemy, iż istnieją ważne prawnie uzasadnione podstawy do przetwarzania danych, które według prawa uznaje się za nadrzędne wobec Pana/Pani interesów, praw i wolności lub podstawy do ustalenia, dochodzenia lub obrony roszczeń.</w:t>
      </w:r>
    </w:p>
    <w:p w14:paraId="5A191EF7" w14:textId="77777777" w:rsidR="0066134F" w:rsidRPr="0066134F" w:rsidRDefault="0066134F" w:rsidP="00EA40E9">
      <w:pPr>
        <w:numPr>
          <w:ilvl w:val="0"/>
          <w:numId w:val="31"/>
        </w:numPr>
        <w:spacing w:after="0" w:line="240" w:lineRule="auto"/>
        <w:contextualSpacing/>
        <w:rPr>
          <w:rFonts w:eastAsia="Times New Roman" w:cs="Arial"/>
          <w:b/>
          <w:bCs/>
          <w:sz w:val="16"/>
          <w:szCs w:val="16"/>
          <w:lang w:eastAsia="pl-PL"/>
        </w:rPr>
      </w:pPr>
      <w:r w:rsidRPr="0066134F">
        <w:rPr>
          <w:rFonts w:eastAsia="Times New Roman" w:cs="Arial"/>
          <w:b/>
          <w:bCs/>
          <w:sz w:val="16"/>
          <w:szCs w:val="16"/>
          <w:u w:val="single"/>
          <w:lang w:eastAsia="pl-PL"/>
        </w:rPr>
        <w:t>prawo do cofnięcia zgody na ich przetwarzanie</w:t>
      </w:r>
      <w:r w:rsidRPr="0066134F">
        <w:rPr>
          <w:rFonts w:eastAsia="Times New Roman" w:cs="Arial"/>
          <w:sz w:val="16"/>
          <w:szCs w:val="16"/>
          <w:lang w:eastAsia="pl-PL"/>
        </w:rPr>
        <w:t xml:space="preserve"> - w dowolnym momencie bez wpływu na zgodność z prawem przetwarzania, w wypadku, jeżeli przetwarzania którego dokonano na podstawie zgody wyrażonej przed jej cofnięciem.</w:t>
      </w:r>
    </w:p>
    <w:p w14:paraId="10C5C6A5" w14:textId="77777777" w:rsidR="0066134F" w:rsidRPr="0066134F" w:rsidRDefault="0066134F" w:rsidP="00EA40E9">
      <w:pPr>
        <w:numPr>
          <w:ilvl w:val="0"/>
          <w:numId w:val="31"/>
        </w:numPr>
        <w:spacing w:after="0" w:line="240" w:lineRule="auto"/>
        <w:contextualSpacing/>
        <w:rPr>
          <w:rFonts w:eastAsia="Times New Roman" w:cs="Arial"/>
          <w:b/>
          <w:bCs/>
          <w:sz w:val="16"/>
          <w:szCs w:val="16"/>
          <w:lang w:eastAsia="pl-PL"/>
        </w:rPr>
      </w:pPr>
      <w:r w:rsidRPr="0066134F">
        <w:rPr>
          <w:rFonts w:eastAsia="Times New Roman" w:cs="Arial"/>
          <w:b/>
          <w:bCs/>
          <w:sz w:val="16"/>
          <w:szCs w:val="16"/>
          <w:u w:val="single"/>
          <w:lang w:eastAsia="pl-PL"/>
        </w:rPr>
        <w:t>wniesienia skargi do organu nadzorczego</w:t>
      </w:r>
      <w:r w:rsidRPr="0066134F">
        <w:rPr>
          <w:rFonts w:eastAsia="Times New Roman" w:cs="Arial"/>
          <w:b/>
          <w:bCs/>
          <w:sz w:val="16"/>
          <w:szCs w:val="16"/>
          <w:lang w:eastAsia="pl-PL"/>
        </w:rPr>
        <w:t xml:space="preserve">, </w:t>
      </w:r>
      <w:r w:rsidRPr="0066134F">
        <w:rPr>
          <w:rFonts w:eastAsia="Times New Roman" w:cs="Arial"/>
          <w:sz w:val="16"/>
          <w:szCs w:val="16"/>
          <w:lang w:eastAsia="pl-PL"/>
        </w:rPr>
        <w:t>tj. do Prezesa Urzędu Ochrony Danych Osobowych, gdy uznane zostanie, że przetwarzanie Pana/Pani danych osobowych narusza przepisy prawa,</w:t>
      </w:r>
    </w:p>
    <w:p w14:paraId="0E626469" w14:textId="77777777" w:rsidR="0066134F" w:rsidRPr="0066134F" w:rsidRDefault="0066134F" w:rsidP="00EA40E9">
      <w:pPr>
        <w:numPr>
          <w:ilvl w:val="0"/>
          <w:numId w:val="29"/>
        </w:numPr>
        <w:spacing w:after="0" w:line="240" w:lineRule="auto"/>
        <w:ind w:left="284" w:hanging="284"/>
        <w:contextualSpacing/>
        <w:rPr>
          <w:rFonts w:eastAsia="Times New Roman" w:cs="Arial"/>
          <w:sz w:val="16"/>
          <w:szCs w:val="16"/>
          <w:lang w:eastAsia="pl-PL"/>
        </w:rPr>
      </w:pPr>
      <w:r w:rsidRPr="0066134F">
        <w:rPr>
          <w:rFonts w:eastAsia="Times New Roman" w:cs="Arial"/>
          <w:sz w:val="16"/>
          <w:szCs w:val="16"/>
          <w:lang w:eastAsia="pl-PL"/>
        </w:rPr>
        <w:t xml:space="preserve">Pana/Pani dane osobowe nie będą przekazywane do państw pochodzących z poza Europejskiego Obszaru Gospodarczego (EOG) </w:t>
      </w:r>
    </w:p>
    <w:p w14:paraId="6FB2DA05" w14:textId="77777777" w:rsidR="0066134F" w:rsidRPr="0066134F" w:rsidRDefault="0066134F" w:rsidP="00EA40E9">
      <w:pPr>
        <w:numPr>
          <w:ilvl w:val="0"/>
          <w:numId w:val="29"/>
        </w:numPr>
        <w:spacing w:after="0" w:line="240" w:lineRule="auto"/>
        <w:ind w:left="284" w:hanging="284"/>
        <w:rPr>
          <w:rFonts w:eastAsia="Times New Roman" w:cs="Arial"/>
          <w:sz w:val="16"/>
          <w:szCs w:val="16"/>
          <w:lang w:eastAsia="pl-PL"/>
        </w:rPr>
      </w:pPr>
      <w:r w:rsidRPr="0066134F">
        <w:rPr>
          <w:rFonts w:eastAsia="Times New Roman" w:cs="Arial"/>
          <w:sz w:val="16"/>
          <w:szCs w:val="16"/>
          <w:lang w:eastAsia="pl-PL"/>
        </w:rPr>
        <w:t>Podanie przez Pana/Panią danych osobowych jest dobrowolne, ale konieczne dla celów wynikających z zapisów umowy. Niepodanie danych osobowych będzie skutkowało niezrealizowaniem celu, dla którego miały być przetwarzane.</w:t>
      </w:r>
    </w:p>
    <w:p w14:paraId="3D493170" w14:textId="263001CC" w:rsidR="00A164C6" w:rsidRPr="00377C0B" w:rsidRDefault="0066134F" w:rsidP="00C92E96">
      <w:pPr>
        <w:numPr>
          <w:ilvl w:val="0"/>
          <w:numId w:val="29"/>
        </w:numPr>
        <w:spacing w:after="0" w:line="240" w:lineRule="auto"/>
        <w:ind w:left="284" w:hanging="284"/>
        <w:rPr>
          <w:rFonts w:cs="Arial"/>
          <w:b/>
          <w:bCs/>
          <w:sz w:val="18"/>
          <w:szCs w:val="18"/>
        </w:rPr>
      </w:pPr>
      <w:r w:rsidRPr="0066134F">
        <w:rPr>
          <w:rFonts w:eastAsia="Times New Roman" w:cs="Arial"/>
          <w:sz w:val="16"/>
          <w:szCs w:val="16"/>
          <w:lang w:eastAsia="pl-PL"/>
        </w:rPr>
        <w:t>Pana/Pani Dane mogą być przetwarzane w sposób zautomatyzowany (na platformie zakupowej), ale nie będą profilowane.</w:t>
      </w:r>
    </w:p>
    <w:sectPr w:rsidR="00A164C6" w:rsidRPr="00377C0B" w:rsidSect="00B90740">
      <w:headerReference w:type="even" r:id="rId9"/>
      <w:headerReference w:type="default" r:id="rId10"/>
      <w:footerReference w:type="default" r:id="rId11"/>
      <w:headerReference w:type="first" r:id="rId12"/>
      <w:pgSz w:w="11906" w:h="16838" w:code="9"/>
      <w:pgMar w:top="1985" w:right="849" w:bottom="709" w:left="1418" w:header="51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6051038" w14:textId="77777777" w:rsidR="009B7CB4" w:rsidRDefault="009B7CB4" w:rsidP="00757F09">
      <w:pPr>
        <w:spacing w:after="0" w:line="240" w:lineRule="auto"/>
      </w:pPr>
      <w:r>
        <w:separator/>
      </w:r>
    </w:p>
  </w:endnote>
  <w:endnote w:type="continuationSeparator" w:id="0">
    <w:p w14:paraId="0A0EF4B5" w14:textId="77777777" w:rsidR="009B7CB4" w:rsidRDefault="009B7CB4" w:rsidP="00757F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o Sans Pro">
    <w:panose1 w:val="020B0504030504040204"/>
    <w:charset w:val="00"/>
    <w:family w:val="swiss"/>
    <w:notTrueType/>
    <w:pitch w:val="variable"/>
    <w:sig w:usb0="00000087" w:usb1="00000000" w:usb2="00000000" w:usb3="00000000" w:csb0="0000009B"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4FB113" w14:textId="77777777" w:rsidR="00023317" w:rsidRDefault="00023317">
    <w:pPr>
      <w:pStyle w:val="Stopka"/>
      <w:jc w:val="right"/>
    </w:pPr>
    <w:r>
      <w:fldChar w:fldCharType="begin"/>
    </w:r>
    <w:r>
      <w:instrText>PAGE   \* MERGEFORMAT</w:instrText>
    </w:r>
    <w:r>
      <w:fldChar w:fldCharType="separate"/>
    </w:r>
    <w:r>
      <w:t>2</w:t>
    </w:r>
    <w:r>
      <w:fldChar w:fldCharType="end"/>
    </w:r>
  </w:p>
  <w:p w14:paraId="1F48FA20" w14:textId="77777777" w:rsidR="00430626" w:rsidRPr="005104EE" w:rsidRDefault="00430626" w:rsidP="00430626">
    <w:pPr>
      <w:pStyle w:val="Stopka"/>
      <w:tabs>
        <w:tab w:val="left" w:pos="1230"/>
        <w:tab w:val="center" w:pos="4734"/>
      </w:tabs>
      <w:jc w:val="center"/>
      <w:rPr>
        <w:b/>
        <w:bCs/>
        <w:sz w:val="16"/>
        <w:szCs w:val="16"/>
      </w:rPr>
    </w:pPr>
    <w:r w:rsidRPr="005104EE">
      <w:rPr>
        <w:b/>
        <w:bCs/>
        <w:sz w:val="16"/>
        <w:szCs w:val="16"/>
      </w:rPr>
      <w:t>MIEJSKIE CENTRUM USŁUG WSPÓLNYCH W RADOMIU</w:t>
    </w:r>
  </w:p>
  <w:p w14:paraId="4DB05765" w14:textId="77777777" w:rsidR="00430626" w:rsidRPr="005104EE" w:rsidRDefault="00430626" w:rsidP="00430626">
    <w:pPr>
      <w:pStyle w:val="Stopka"/>
      <w:tabs>
        <w:tab w:val="left" w:pos="1230"/>
        <w:tab w:val="center" w:pos="4734"/>
      </w:tabs>
      <w:jc w:val="center"/>
      <w:rPr>
        <w:sz w:val="16"/>
        <w:szCs w:val="16"/>
      </w:rPr>
    </w:pPr>
    <w:r w:rsidRPr="005104EE">
      <w:rPr>
        <w:sz w:val="16"/>
        <w:szCs w:val="16"/>
      </w:rPr>
      <w:t>ul. Pułaskiego 9, 26 – 600 Radom, tel. 48/368 09 00, fax 48/368 09 01</w:t>
    </w:r>
    <w:r>
      <w:rPr>
        <w:sz w:val="16"/>
        <w:szCs w:val="16"/>
      </w:rPr>
      <w:t>,</w:t>
    </w:r>
    <w:r w:rsidRPr="005104EE">
      <w:rPr>
        <w:sz w:val="16"/>
        <w:szCs w:val="16"/>
      </w:rPr>
      <w:t xml:space="preserve"> e-mail: </w:t>
    </w:r>
    <w:hyperlink r:id="rId1" w:history="1">
      <w:r w:rsidR="0033751D" w:rsidRPr="00A92585">
        <w:rPr>
          <w:rStyle w:val="Hipercze"/>
          <w:sz w:val="16"/>
          <w:szCs w:val="16"/>
        </w:rPr>
        <w:t>sekretariat@mcuw.radom.pl</w:t>
      </w:r>
    </w:hyperlink>
  </w:p>
  <w:p w14:paraId="01159942" w14:textId="77777777" w:rsidR="00430626" w:rsidRPr="005104EE" w:rsidRDefault="00430626" w:rsidP="00430626">
    <w:pPr>
      <w:pStyle w:val="Stopka"/>
      <w:tabs>
        <w:tab w:val="left" w:pos="1230"/>
        <w:tab w:val="center" w:pos="4734"/>
      </w:tabs>
      <w:jc w:val="center"/>
      <w:rPr>
        <w:b/>
        <w:bCs/>
        <w:sz w:val="16"/>
        <w:szCs w:val="16"/>
      </w:rPr>
    </w:pPr>
    <w:r w:rsidRPr="005104EE">
      <w:rPr>
        <w:b/>
        <w:bCs/>
        <w:sz w:val="16"/>
        <w:szCs w:val="16"/>
      </w:rPr>
      <w:t xml:space="preserve"> </w:t>
    </w:r>
  </w:p>
  <w:p w14:paraId="34A52B1B" w14:textId="77777777" w:rsidR="000A0D75" w:rsidRPr="00A275E6" w:rsidRDefault="000A0D75" w:rsidP="00430626">
    <w:pPr>
      <w:pStyle w:val="Stopka"/>
      <w:rPr>
        <w:sz w:val="18"/>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ED011D3" w14:textId="77777777" w:rsidR="009B7CB4" w:rsidRDefault="009B7CB4" w:rsidP="00757F09">
      <w:pPr>
        <w:spacing w:after="0" w:line="240" w:lineRule="auto"/>
      </w:pPr>
      <w:r>
        <w:separator/>
      </w:r>
    </w:p>
  </w:footnote>
  <w:footnote w:type="continuationSeparator" w:id="0">
    <w:p w14:paraId="64827C2B" w14:textId="77777777" w:rsidR="009B7CB4" w:rsidRDefault="009B7CB4" w:rsidP="00757F0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73731B" w14:textId="77777777" w:rsidR="000A0D75" w:rsidRDefault="001C1836">
    <w:pPr>
      <w:pStyle w:val="Nagwek"/>
    </w:pPr>
    <w:r>
      <w:rPr>
        <w:noProof/>
        <w:lang w:eastAsia="pl-PL"/>
      </w:rPr>
      <w:pict w14:anchorId="6BF7E42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941384" o:spid="_x0000_s1041" type="#_x0000_t75" style="position:absolute;left:0;text-align:left;margin-left:0;margin-top:0;width:595.2pt;height:840.25pt;z-index:-251658752;mso-position-horizontal:center;mso-position-horizontal-relative:margin;mso-position-vertical:center;mso-position-vertical-relative:margin" o:allowincell="f">
          <v:imagedata r:id="rId1" o:title="papier firmowy"/>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6E0FFA" w14:textId="77777777" w:rsidR="0034364F" w:rsidRDefault="0034364F" w:rsidP="00FE4A26">
    <w:pPr>
      <w:pStyle w:val="Nagwek"/>
    </w:pPr>
  </w:p>
  <w:p w14:paraId="5D679FD8" w14:textId="77777777" w:rsidR="0034364F" w:rsidRDefault="0034364F" w:rsidP="00FE4A26">
    <w:pPr>
      <w:pStyle w:val="Nagwek"/>
    </w:pPr>
  </w:p>
  <w:p w14:paraId="6B6BF9E2" w14:textId="77777777" w:rsidR="0034364F" w:rsidRDefault="0034364F" w:rsidP="00FE4A26">
    <w:pPr>
      <w:pStyle w:val="Nagwek"/>
    </w:pPr>
  </w:p>
  <w:p w14:paraId="285E39D4" w14:textId="77777777" w:rsidR="0034364F" w:rsidRDefault="0034364F" w:rsidP="00FE4A26">
    <w:pPr>
      <w:pStyle w:val="Nagwek"/>
    </w:pPr>
  </w:p>
  <w:p w14:paraId="41DD550E" w14:textId="77777777" w:rsidR="000A0D75" w:rsidRPr="000B723F" w:rsidRDefault="00F2334E" w:rsidP="00FE4A26">
    <w:pPr>
      <w:pStyle w:val="Nagwek"/>
      <w:rPr>
        <w:sz w:val="16"/>
        <w:szCs w:val="18"/>
      </w:rPr>
    </w:pPr>
    <w:r w:rsidRPr="000B723F">
      <w:rPr>
        <w:rFonts w:cs="Arial"/>
        <w:szCs w:val="20"/>
      </w:rPr>
      <w:t>Znak sprawy</w:t>
    </w:r>
    <w:r w:rsidR="00585272" w:rsidRPr="000B723F">
      <w:rPr>
        <w:rFonts w:cs="Arial"/>
        <w:szCs w:val="20"/>
      </w:rPr>
      <w:t xml:space="preserve"> </w:t>
    </w:r>
    <w:r w:rsidR="001C1836">
      <w:rPr>
        <w:noProof/>
        <w:sz w:val="16"/>
        <w:szCs w:val="18"/>
        <w:lang w:eastAsia="pl-PL"/>
      </w:rPr>
      <w:pict w14:anchorId="1FF8680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941385" o:spid="_x0000_s1042" type="#_x0000_t75" style="position:absolute;left:0;text-align:left;margin-left:-65.4pt;margin-top:-99.25pt;width:595.2pt;height:836.25pt;z-index:-251657728;mso-position-horizontal-relative:margin;mso-position-vertical-relative:margin" o:allowincell="f">
          <v:imagedata r:id="rId1" o:title="papier firmowy" grayscale="t"/>
          <w10:wrap anchorx="margin" anchory="margin"/>
        </v:shape>
      </w:pict>
    </w:r>
    <w:r w:rsidR="00A0243E" w:rsidRPr="000B723F">
      <w:rPr>
        <w:rFonts w:cs="Arial"/>
        <w:szCs w:val="20"/>
      </w:rPr>
      <w:t>DZP.271</w:t>
    </w:r>
    <w:r w:rsidR="00CE5E5F" w:rsidRPr="000B723F">
      <w:rPr>
        <w:rFonts w:cs="Arial"/>
        <w:szCs w:val="20"/>
      </w:rPr>
      <w:t>.</w:t>
    </w:r>
    <w:r w:rsidR="00676D84" w:rsidRPr="000B723F">
      <w:rPr>
        <w:rFonts w:cs="Arial"/>
        <w:szCs w:val="20"/>
      </w:rPr>
      <w:t>1</w:t>
    </w:r>
    <w:r w:rsidR="009D58DA">
      <w:rPr>
        <w:rFonts w:cs="Arial"/>
        <w:szCs w:val="20"/>
      </w:rPr>
      <w:t>.</w:t>
    </w:r>
    <w:r w:rsidR="00DD6669">
      <w:rPr>
        <w:rFonts w:cs="Arial"/>
        <w:szCs w:val="20"/>
      </w:rPr>
      <w:t>86</w:t>
    </w:r>
    <w:r w:rsidR="009D58DA">
      <w:rPr>
        <w:rFonts w:cs="Arial"/>
        <w:szCs w:val="20"/>
      </w:rPr>
      <w:t>.</w:t>
    </w:r>
    <w:r w:rsidR="00A0243E" w:rsidRPr="000B723F">
      <w:rPr>
        <w:rFonts w:cs="Arial"/>
        <w:szCs w:val="20"/>
      </w:rPr>
      <w:t>20</w:t>
    </w:r>
    <w:r w:rsidR="00BD0792" w:rsidRPr="000B723F">
      <w:rPr>
        <w:rFonts w:cs="Arial"/>
        <w:szCs w:val="20"/>
      </w:rPr>
      <w:t>2</w:t>
    </w:r>
    <w:r w:rsidR="00F06BD7">
      <w:rPr>
        <w:rFonts w:cs="Arial"/>
        <w:szCs w:val="20"/>
      </w:rPr>
      <w:t>5</w:t>
    </w:r>
    <w:r w:rsidR="00BF4B52">
      <w:rPr>
        <w:rFonts w:cs="Arial"/>
        <w:szCs w:val="20"/>
      </w:rPr>
      <w:t>.MCz</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EEB16C" w14:textId="77777777" w:rsidR="000A0D75" w:rsidRDefault="001C1836">
    <w:pPr>
      <w:pStyle w:val="Nagwek"/>
    </w:pPr>
    <w:r>
      <w:rPr>
        <w:noProof/>
        <w:lang w:eastAsia="pl-PL"/>
      </w:rPr>
      <w:pict w14:anchorId="17BC003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941383" o:spid="_x0000_s1040" type="#_x0000_t75" style="position:absolute;left:0;text-align:left;margin-left:0;margin-top:0;width:595.2pt;height:840.25pt;z-index:-251659776;mso-position-horizontal:center;mso-position-horizontal-relative:margin;mso-position-vertical:center;mso-position-vertical-relative:margin" o:allowincell="f">
          <v:imagedata r:id="rId1" o:title="papier firmowy"/>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name w:val="WW8Num1"/>
    <w:lvl w:ilvl="0">
      <w:start w:val="1"/>
      <w:numFmt w:val="decimal"/>
      <w:lvlText w:val="%1."/>
      <w:lvlJc w:val="left"/>
      <w:pPr>
        <w:tabs>
          <w:tab w:val="num" w:pos="0"/>
        </w:tabs>
        <w:ind w:left="360" w:hanging="360"/>
      </w:pPr>
      <w:rPr>
        <w:b w:val="0"/>
      </w:r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 w15:restartNumberingAfterBreak="0">
    <w:nsid w:val="00000002"/>
    <w:multiLevelType w:val="multilevel"/>
    <w:tmpl w:val="00000002"/>
    <w:name w:val="WW8Num2"/>
    <w:lvl w:ilvl="0">
      <w:start w:val="1"/>
      <w:numFmt w:val="decimal"/>
      <w:lvlText w:val="%1."/>
      <w:lvlJc w:val="left"/>
      <w:pPr>
        <w:tabs>
          <w:tab w:val="num" w:pos="0"/>
        </w:tabs>
        <w:ind w:left="360" w:hanging="360"/>
      </w:pPr>
      <w:rPr>
        <w:rFonts w:hint="default"/>
        <w:b w:val="0"/>
      </w:rPr>
    </w:lvl>
    <w:lvl w:ilvl="1">
      <w:start w:val="1"/>
      <w:numFmt w:val="decimal"/>
      <w:lvlText w:val="%1.%2."/>
      <w:lvlJc w:val="left"/>
      <w:pPr>
        <w:tabs>
          <w:tab w:val="num" w:pos="0"/>
        </w:tabs>
        <w:ind w:left="907" w:hanging="453"/>
      </w:pPr>
      <w:rPr>
        <w:rFonts w:hint="default"/>
        <w:b w:val="0"/>
      </w:rPr>
    </w:lvl>
    <w:lvl w:ilvl="2">
      <w:start w:val="1"/>
      <w:numFmt w:val="decimal"/>
      <w:lvlText w:val="%1.%2.%3."/>
      <w:lvlJc w:val="left"/>
      <w:pPr>
        <w:tabs>
          <w:tab w:val="num" w:pos="0"/>
        </w:tabs>
        <w:ind w:left="1224" w:hanging="504"/>
      </w:pPr>
      <w:rPr>
        <w:rFonts w:hint="default"/>
        <w:b/>
      </w:rPr>
    </w:lvl>
    <w:lvl w:ilvl="3">
      <w:start w:val="1"/>
      <w:numFmt w:val="decimal"/>
      <w:lvlText w:val="%1.%2.%3.%4."/>
      <w:lvlJc w:val="left"/>
      <w:pPr>
        <w:tabs>
          <w:tab w:val="num" w:pos="0"/>
        </w:tabs>
        <w:ind w:left="1728" w:hanging="648"/>
      </w:pPr>
      <w:rPr>
        <w:rFonts w:hint="default"/>
        <w:b/>
      </w:rPr>
    </w:lvl>
    <w:lvl w:ilvl="4">
      <w:start w:val="1"/>
      <w:numFmt w:val="decimal"/>
      <w:lvlText w:val="%1.%2.%3.%4.%5."/>
      <w:lvlJc w:val="left"/>
      <w:pPr>
        <w:tabs>
          <w:tab w:val="num" w:pos="0"/>
        </w:tabs>
        <w:ind w:left="2232" w:hanging="792"/>
      </w:pPr>
      <w:rPr>
        <w:rFonts w:hint="default"/>
        <w:b/>
      </w:rPr>
    </w:lvl>
    <w:lvl w:ilvl="5">
      <w:start w:val="1"/>
      <w:numFmt w:val="decimal"/>
      <w:lvlText w:val="%1.%2.%3.%4.%5.%6."/>
      <w:lvlJc w:val="left"/>
      <w:pPr>
        <w:tabs>
          <w:tab w:val="num" w:pos="0"/>
        </w:tabs>
        <w:ind w:left="2736" w:hanging="936"/>
      </w:pPr>
      <w:rPr>
        <w:rFonts w:hint="default"/>
        <w:b/>
      </w:rPr>
    </w:lvl>
    <w:lvl w:ilvl="6">
      <w:start w:val="1"/>
      <w:numFmt w:val="decimal"/>
      <w:lvlText w:val="%1.%2.%3.%4.%5.%6.%7."/>
      <w:lvlJc w:val="left"/>
      <w:pPr>
        <w:tabs>
          <w:tab w:val="num" w:pos="0"/>
        </w:tabs>
        <w:ind w:left="3240" w:hanging="1080"/>
      </w:pPr>
      <w:rPr>
        <w:rFonts w:hint="default"/>
        <w:b/>
      </w:rPr>
    </w:lvl>
    <w:lvl w:ilvl="7">
      <w:start w:val="1"/>
      <w:numFmt w:val="decimal"/>
      <w:lvlText w:val="%1.%2.%3.%4.%5.%6.%7.%8."/>
      <w:lvlJc w:val="left"/>
      <w:pPr>
        <w:tabs>
          <w:tab w:val="num" w:pos="0"/>
        </w:tabs>
        <w:ind w:left="3744" w:hanging="1224"/>
      </w:pPr>
      <w:rPr>
        <w:rFonts w:hint="default"/>
        <w:b/>
      </w:rPr>
    </w:lvl>
    <w:lvl w:ilvl="8">
      <w:start w:val="1"/>
      <w:numFmt w:val="decimal"/>
      <w:lvlText w:val="%1.%2.%3.%4.%5.%6.%7.%8.%9."/>
      <w:lvlJc w:val="left"/>
      <w:pPr>
        <w:tabs>
          <w:tab w:val="num" w:pos="0"/>
        </w:tabs>
        <w:ind w:left="4320" w:hanging="1440"/>
      </w:pPr>
      <w:rPr>
        <w:rFonts w:hint="default"/>
        <w:b/>
      </w:rPr>
    </w:lvl>
  </w:abstractNum>
  <w:abstractNum w:abstractNumId="2" w15:restartNumberingAfterBreak="0">
    <w:nsid w:val="00000003"/>
    <w:multiLevelType w:val="multilevel"/>
    <w:tmpl w:val="00000003"/>
    <w:name w:val="WW8Num3"/>
    <w:lvl w:ilvl="0">
      <w:start w:val="1"/>
      <w:numFmt w:val="decimal"/>
      <w:lvlText w:val="%1."/>
      <w:lvlJc w:val="left"/>
      <w:pPr>
        <w:tabs>
          <w:tab w:val="num" w:pos="0"/>
        </w:tabs>
        <w:ind w:left="360" w:hanging="360"/>
      </w:pPr>
      <w:rPr>
        <w:b w:val="0"/>
      </w:r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3" w15:restartNumberingAfterBreak="0">
    <w:nsid w:val="00000004"/>
    <w:multiLevelType w:val="multilevel"/>
    <w:tmpl w:val="00000004"/>
    <w:name w:val="WW8Num4"/>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4" w15:restartNumberingAfterBreak="0">
    <w:nsid w:val="00000005"/>
    <w:multiLevelType w:val="singleLevel"/>
    <w:tmpl w:val="00000005"/>
    <w:name w:val="WW8Num5"/>
    <w:lvl w:ilvl="0">
      <w:start w:val="1"/>
      <w:numFmt w:val="decimal"/>
      <w:lvlText w:val="%1."/>
      <w:lvlJc w:val="left"/>
      <w:pPr>
        <w:tabs>
          <w:tab w:val="num" w:pos="284"/>
        </w:tabs>
        <w:ind w:left="284" w:hanging="284"/>
      </w:pPr>
      <w:rPr>
        <w:rFonts w:hint="default"/>
        <w:b w:val="0"/>
        <w:sz w:val="20"/>
        <w:szCs w:val="20"/>
      </w:rPr>
    </w:lvl>
  </w:abstractNum>
  <w:abstractNum w:abstractNumId="5" w15:restartNumberingAfterBreak="0">
    <w:nsid w:val="00000006"/>
    <w:multiLevelType w:val="multilevel"/>
    <w:tmpl w:val="00000006"/>
    <w:name w:val="WW8Num6"/>
    <w:lvl w:ilvl="0">
      <w:start w:val="1"/>
      <w:numFmt w:val="decimal"/>
      <w:lvlText w:val="%1."/>
      <w:lvlJc w:val="left"/>
      <w:pPr>
        <w:tabs>
          <w:tab w:val="num" w:pos="720"/>
        </w:tabs>
        <w:ind w:left="357" w:hanging="357"/>
      </w:pPr>
      <w:rPr>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0000007"/>
    <w:multiLevelType w:val="multilevel"/>
    <w:tmpl w:val="E0CA42A6"/>
    <w:name w:val="WW8Num37"/>
    <w:lvl w:ilvl="0">
      <w:start w:val="1"/>
      <w:numFmt w:val="decimal"/>
      <w:lvlText w:val="%1."/>
      <w:lvlJc w:val="left"/>
      <w:pPr>
        <w:tabs>
          <w:tab w:val="num" w:pos="0"/>
        </w:tabs>
        <w:ind w:left="360" w:hanging="360"/>
      </w:pPr>
      <w:rPr>
        <w:b w:val="0"/>
      </w:r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7" w15:restartNumberingAfterBreak="0">
    <w:nsid w:val="00000008"/>
    <w:multiLevelType w:val="singleLevel"/>
    <w:tmpl w:val="00000008"/>
    <w:name w:val="WW8Num8"/>
    <w:lvl w:ilvl="0">
      <w:start w:val="1"/>
      <w:numFmt w:val="decimal"/>
      <w:lvlText w:val="%1)"/>
      <w:lvlJc w:val="left"/>
      <w:pPr>
        <w:tabs>
          <w:tab w:val="num" w:pos="0"/>
        </w:tabs>
        <w:ind w:left="644" w:hanging="360"/>
      </w:pPr>
      <w:rPr>
        <w:b w:val="0"/>
        <w:sz w:val="20"/>
      </w:rPr>
    </w:lvl>
  </w:abstractNum>
  <w:abstractNum w:abstractNumId="8" w15:restartNumberingAfterBreak="0">
    <w:nsid w:val="00000009"/>
    <w:multiLevelType w:val="singleLevel"/>
    <w:tmpl w:val="00000009"/>
    <w:name w:val="WW8Num9"/>
    <w:lvl w:ilvl="0">
      <w:start w:val="1"/>
      <w:numFmt w:val="decimal"/>
      <w:lvlText w:val="%1."/>
      <w:lvlJc w:val="left"/>
      <w:pPr>
        <w:tabs>
          <w:tab w:val="num" w:pos="0"/>
        </w:tabs>
        <w:ind w:left="369" w:hanging="227"/>
      </w:pPr>
      <w:rPr>
        <w:rFonts w:cs="Arial"/>
      </w:rPr>
    </w:lvl>
  </w:abstractNum>
  <w:abstractNum w:abstractNumId="9" w15:restartNumberingAfterBreak="0">
    <w:nsid w:val="0000000B"/>
    <w:multiLevelType w:val="multilevel"/>
    <w:tmpl w:val="E0A8225E"/>
    <w:name w:val="WW8Num51"/>
    <w:lvl w:ilvl="0">
      <w:start w:val="1"/>
      <w:numFmt w:val="decimal"/>
      <w:lvlText w:val="%1."/>
      <w:lvlJc w:val="left"/>
      <w:pPr>
        <w:tabs>
          <w:tab w:val="num" w:pos="720"/>
        </w:tabs>
        <w:ind w:left="357" w:hanging="357"/>
      </w:pPr>
      <w:rPr>
        <w:rFonts w:ascii="Arial" w:eastAsia="Times New Roman" w:hAnsi="Arial" w:cs="Arial"/>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15:restartNumberingAfterBreak="0">
    <w:nsid w:val="0000000D"/>
    <w:multiLevelType w:val="multilevel"/>
    <w:tmpl w:val="0000000D"/>
    <w:name w:val="WW8Num13"/>
    <w:lvl w:ilvl="0">
      <w:start w:val="1"/>
      <w:numFmt w:val="decimal"/>
      <w:lvlText w:val="%1."/>
      <w:lvlJc w:val="left"/>
      <w:pPr>
        <w:tabs>
          <w:tab w:val="num" w:pos="0"/>
        </w:tabs>
        <w:ind w:left="284" w:hanging="284"/>
      </w:pPr>
      <w:rPr>
        <w:rFonts w:cs="Arial" w:hint="default"/>
        <w:szCs w:val="18"/>
      </w:rPr>
    </w:lvl>
    <w:lvl w:ilvl="1">
      <w:start w:val="1"/>
      <w:numFmt w:val="decimal"/>
      <w:lvlText w:val="%2)."/>
      <w:lvlJc w:val="left"/>
      <w:pPr>
        <w:tabs>
          <w:tab w:val="num" w:pos="0"/>
        </w:tabs>
        <w:ind w:left="567" w:hanging="283"/>
      </w:pPr>
      <w:rPr>
        <w:rFonts w:cs="Arial" w:hint="default"/>
        <w:szCs w:val="18"/>
      </w:rPr>
    </w:lvl>
    <w:lvl w:ilvl="2">
      <w:start w:val="1"/>
      <w:numFmt w:val="lowerLetter"/>
      <w:lvlText w:val="%3)."/>
      <w:lvlJc w:val="left"/>
      <w:pPr>
        <w:tabs>
          <w:tab w:val="num" w:pos="0"/>
        </w:tabs>
        <w:ind w:left="851" w:hanging="284"/>
      </w:pPr>
      <w:rPr>
        <w:rFonts w:cs="Arial" w:hint="default"/>
        <w:szCs w:val="18"/>
      </w:rPr>
    </w:lvl>
    <w:lvl w:ilvl="3">
      <w:start w:val="1"/>
      <w:numFmt w:val="decimal"/>
      <w:lvlText w:val="(%4)"/>
      <w:lvlJc w:val="left"/>
      <w:pPr>
        <w:tabs>
          <w:tab w:val="num" w:pos="0"/>
        </w:tabs>
        <w:ind w:left="2915" w:hanging="360"/>
      </w:pPr>
    </w:lvl>
    <w:lvl w:ilvl="4">
      <w:start w:val="1"/>
      <w:numFmt w:val="lowerLetter"/>
      <w:lvlText w:val="(%5)"/>
      <w:lvlJc w:val="left"/>
      <w:pPr>
        <w:tabs>
          <w:tab w:val="num" w:pos="0"/>
        </w:tabs>
        <w:ind w:left="3275" w:hanging="360"/>
      </w:pPr>
    </w:lvl>
    <w:lvl w:ilvl="5">
      <w:start w:val="1"/>
      <w:numFmt w:val="lowerRoman"/>
      <w:lvlText w:val="(%6)"/>
      <w:lvlJc w:val="left"/>
      <w:pPr>
        <w:tabs>
          <w:tab w:val="num" w:pos="0"/>
        </w:tabs>
        <w:ind w:left="3635" w:hanging="360"/>
      </w:pPr>
    </w:lvl>
    <w:lvl w:ilvl="6">
      <w:start w:val="1"/>
      <w:numFmt w:val="decimal"/>
      <w:lvlText w:val="%7."/>
      <w:lvlJc w:val="left"/>
      <w:pPr>
        <w:tabs>
          <w:tab w:val="num" w:pos="0"/>
        </w:tabs>
        <w:ind w:left="3995" w:hanging="360"/>
      </w:pPr>
    </w:lvl>
    <w:lvl w:ilvl="7">
      <w:start w:val="1"/>
      <w:numFmt w:val="lowerLetter"/>
      <w:lvlText w:val="%8."/>
      <w:lvlJc w:val="left"/>
      <w:pPr>
        <w:tabs>
          <w:tab w:val="num" w:pos="0"/>
        </w:tabs>
        <w:ind w:left="4355" w:hanging="360"/>
      </w:pPr>
    </w:lvl>
    <w:lvl w:ilvl="8">
      <w:start w:val="1"/>
      <w:numFmt w:val="lowerRoman"/>
      <w:lvlText w:val="%9."/>
      <w:lvlJc w:val="left"/>
      <w:pPr>
        <w:tabs>
          <w:tab w:val="num" w:pos="0"/>
        </w:tabs>
        <w:ind w:left="4715" w:hanging="360"/>
      </w:pPr>
    </w:lvl>
  </w:abstractNum>
  <w:abstractNum w:abstractNumId="11" w15:restartNumberingAfterBreak="0">
    <w:nsid w:val="00000010"/>
    <w:multiLevelType w:val="multilevel"/>
    <w:tmpl w:val="84369144"/>
    <w:name w:val="WW8Num16"/>
    <w:lvl w:ilvl="0">
      <w:start w:val="1"/>
      <w:numFmt w:val="decimal"/>
      <w:lvlText w:val="%1."/>
      <w:lvlJc w:val="left"/>
      <w:pPr>
        <w:tabs>
          <w:tab w:val="num" w:pos="0"/>
        </w:tabs>
        <w:ind w:left="284" w:hanging="284"/>
      </w:pPr>
      <w:rPr>
        <w:rFonts w:cs="Arial"/>
        <w:b w:val="0"/>
        <w:szCs w:val="20"/>
      </w:rPr>
    </w:lvl>
    <w:lvl w:ilvl="1">
      <w:start w:val="1"/>
      <w:numFmt w:val="decimal"/>
      <w:lvlText w:val="%1.%2."/>
      <w:lvlJc w:val="left"/>
      <w:pPr>
        <w:tabs>
          <w:tab w:val="num" w:pos="0"/>
        </w:tabs>
        <w:ind w:left="792" w:hanging="432"/>
      </w:pPr>
      <w:rPr>
        <w:rFonts w:cs="Arial"/>
        <w:b/>
        <w:szCs w:val="20"/>
      </w:rPr>
    </w:lvl>
    <w:lvl w:ilvl="2">
      <w:start w:val="1"/>
      <w:numFmt w:val="decimal"/>
      <w:lvlText w:val="%1.%2.%3."/>
      <w:lvlJc w:val="left"/>
      <w:pPr>
        <w:tabs>
          <w:tab w:val="num" w:pos="0"/>
        </w:tabs>
        <w:ind w:left="1224" w:hanging="504"/>
      </w:pPr>
      <w:rPr>
        <w:rFonts w:cs="Arial"/>
        <w:b/>
        <w:szCs w:val="20"/>
      </w:rPr>
    </w:lvl>
    <w:lvl w:ilvl="3">
      <w:start w:val="1"/>
      <w:numFmt w:val="decimal"/>
      <w:lvlText w:val="%1.%2.%3.%4."/>
      <w:lvlJc w:val="left"/>
      <w:pPr>
        <w:tabs>
          <w:tab w:val="num" w:pos="0"/>
        </w:tabs>
        <w:ind w:left="1728" w:hanging="648"/>
      </w:pPr>
      <w:rPr>
        <w:rFonts w:cs="Arial"/>
        <w:b/>
        <w:szCs w:val="20"/>
      </w:rPr>
    </w:lvl>
    <w:lvl w:ilvl="4">
      <w:start w:val="1"/>
      <w:numFmt w:val="decimal"/>
      <w:lvlText w:val="%1.%2.%3.%4.%5."/>
      <w:lvlJc w:val="left"/>
      <w:pPr>
        <w:tabs>
          <w:tab w:val="num" w:pos="0"/>
        </w:tabs>
        <w:ind w:left="2232" w:hanging="792"/>
      </w:pPr>
      <w:rPr>
        <w:rFonts w:cs="Arial"/>
        <w:b/>
        <w:szCs w:val="20"/>
      </w:rPr>
    </w:lvl>
    <w:lvl w:ilvl="5">
      <w:start w:val="1"/>
      <w:numFmt w:val="decimal"/>
      <w:lvlText w:val="%1.%2.%3.%4.%5.%6."/>
      <w:lvlJc w:val="left"/>
      <w:pPr>
        <w:tabs>
          <w:tab w:val="num" w:pos="0"/>
        </w:tabs>
        <w:ind w:left="2736" w:hanging="936"/>
      </w:pPr>
      <w:rPr>
        <w:rFonts w:cs="Arial"/>
        <w:b/>
        <w:szCs w:val="20"/>
      </w:rPr>
    </w:lvl>
    <w:lvl w:ilvl="6">
      <w:start w:val="1"/>
      <w:numFmt w:val="decimal"/>
      <w:lvlText w:val="%1.%2.%3.%4.%5.%6.%7."/>
      <w:lvlJc w:val="left"/>
      <w:pPr>
        <w:tabs>
          <w:tab w:val="num" w:pos="0"/>
        </w:tabs>
        <w:ind w:left="3240" w:hanging="1080"/>
      </w:pPr>
      <w:rPr>
        <w:rFonts w:cs="Arial"/>
        <w:b/>
        <w:szCs w:val="20"/>
      </w:rPr>
    </w:lvl>
    <w:lvl w:ilvl="7">
      <w:start w:val="1"/>
      <w:numFmt w:val="decimal"/>
      <w:lvlText w:val="%1.%2.%3.%4.%5.%6.%7.%8."/>
      <w:lvlJc w:val="left"/>
      <w:pPr>
        <w:tabs>
          <w:tab w:val="num" w:pos="0"/>
        </w:tabs>
        <w:ind w:left="3744" w:hanging="1224"/>
      </w:pPr>
      <w:rPr>
        <w:rFonts w:cs="Arial"/>
        <w:b/>
        <w:szCs w:val="20"/>
      </w:rPr>
    </w:lvl>
    <w:lvl w:ilvl="8">
      <w:start w:val="1"/>
      <w:numFmt w:val="decimal"/>
      <w:lvlText w:val="%1.%2.%3.%4.%5.%6.%7.%8.%9."/>
      <w:lvlJc w:val="left"/>
      <w:pPr>
        <w:tabs>
          <w:tab w:val="num" w:pos="0"/>
        </w:tabs>
        <w:ind w:left="4320" w:hanging="1440"/>
      </w:pPr>
      <w:rPr>
        <w:rFonts w:cs="Arial"/>
        <w:b/>
        <w:szCs w:val="20"/>
      </w:rPr>
    </w:lvl>
  </w:abstractNum>
  <w:abstractNum w:abstractNumId="12" w15:restartNumberingAfterBreak="0">
    <w:nsid w:val="00000012"/>
    <w:multiLevelType w:val="singleLevel"/>
    <w:tmpl w:val="B7AA7686"/>
    <w:name w:val="WW8Num19"/>
    <w:lvl w:ilvl="0">
      <w:start w:val="1"/>
      <w:numFmt w:val="decimal"/>
      <w:lvlText w:val="%1."/>
      <w:lvlJc w:val="left"/>
      <w:pPr>
        <w:tabs>
          <w:tab w:val="num" w:pos="360"/>
        </w:tabs>
        <w:ind w:left="360" w:hanging="360"/>
      </w:pPr>
      <w:rPr>
        <w:rFonts w:ascii="Arial" w:hAnsi="Arial" w:cs="Arial"/>
        <w:b/>
        <w:sz w:val="20"/>
        <w:szCs w:val="20"/>
      </w:rPr>
    </w:lvl>
  </w:abstractNum>
  <w:abstractNum w:abstractNumId="13" w15:restartNumberingAfterBreak="0">
    <w:nsid w:val="0000002B"/>
    <w:multiLevelType w:val="singleLevel"/>
    <w:tmpl w:val="DFBE22A8"/>
    <w:name w:val="WW8Num43"/>
    <w:lvl w:ilvl="0">
      <w:start w:val="1"/>
      <w:numFmt w:val="decimal"/>
      <w:lvlText w:val="%1)"/>
      <w:lvlJc w:val="left"/>
      <w:pPr>
        <w:tabs>
          <w:tab w:val="num" w:pos="0"/>
        </w:tabs>
        <w:ind w:left="720" w:hanging="360"/>
      </w:pPr>
      <w:rPr>
        <w:b w:val="0"/>
      </w:rPr>
    </w:lvl>
  </w:abstractNum>
  <w:abstractNum w:abstractNumId="14" w15:restartNumberingAfterBreak="0">
    <w:nsid w:val="0000002F"/>
    <w:multiLevelType w:val="multilevel"/>
    <w:tmpl w:val="0000002F"/>
    <w:name w:val="WW8Num47"/>
    <w:lvl w:ilvl="0">
      <w:start w:val="1"/>
      <w:numFmt w:val="decimal"/>
      <w:lvlText w:val="%1."/>
      <w:lvlJc w:val="left"/>
      <w:pPr>
        <w:tabs>
          <w:tab w:val="num" w:pos="0"/>
        </w:tabs>
        <w:ind w:left="360" w:hanging="360"/>
      </w:pPr>
      <w:rPr>
        <w:rFonts w:hint="default"/>
      </w:r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5" w15:restartNumberingAfterBreak="0">
    <w:nsid w:val="0185061C"/>
    <w:multiLevelType w:val="hybridMultilevel"/>
    <w:tmpl w:val="EDAA4560"/>
    <w:lvl w:ilvl="0" w:tplc="0270E5A0">
      <w:start w:val="1"/>
      <w:numFmt w:val="decimal"/>
      <w:lvlText w:val="%1."/>
      <w:lvlJc w:val="left"/>
      <w:pPr>
        <w:ind w:left="284" w:hanging="284"/>
      </w:pPr>
      <w:rPr>
        <w:b w:val="0"/>
        <w:bCs w:val="0"/>
      </w:rPr>
    </w:lvl>
    <w:lvl w:ilvl="1" w:tplc="04150001">
      <w:start w:val="1"/>
      <w:numFmt w:val="bullet"/>
      <w:lvlText w:val=""/>
      <w:lvlJc w:val="left"/>
      <w:pPr>
        <w:ind w:left="567" w:hanging="283"/>
      </w:pPr>
      <w:rPr>
        <w:rFonts w:ascii="Symbol" w:hAnsi="Symbol" w:hint="default"/>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6" w15:restartNumberingAfterBreak="0">
    <w:nsid w:val="041D7EA0"/>
    <w:multiLevelType w:val="multilevel"/>
    <w:tmpl w:val="64548812"/>
    <w:styleLink w:val="zapytanie"/>
    <w:lvl w:ilvl="0">
      <w:start w:val="1"/>
      <w:numFmt w:val="decimal"/>
      <w:lvlText w:val="%1."/>
      <w:lvlJc w:val="left"/>
      <w:pPr>
        <w:ind w:left="284" w:hanging="284"/>
      </w:pPr>
      <w:rPr>
        <w:rFonts w:ascii="Arial" w:hAnsi="Arial" w:hint="default"/>
        <w:sz w:val="20"/>
      </w:rPr>
    </w:lvl>
    <w:lvl w:ilvl="1">
      <w:start w:val="1"/>
      <w:numFmt w:val="decimal"/>
      <w:lvlText w:val="%2)."/>
      <w:lvlJc w:val="left"/>
      <w:pPr>
        <w:ind w:left="567" w:hanging="283"/>
      </w:pPr>
      <w:rPr>
        <w:rFonts w:ascii="Arial" w:hAnsi="Arial" w:hint="default"/>
        <w:sz w:val="20"/>
      </w:rPr>
    </w:lvl>
    <w:lvl w:ilvl="2">
      <w:start w:val="1"/>
      <w:numFmt w:val="lowerLetter"/>
      <w:lvlText w:val="%3)."/>
      <w:lvlJc w:val="left"/>
      <w:pPr>
        <w:ind w:left="851" w:hanging="284"/>
      </w:pPr>
      <w:rPr>
        <w:rFonts w:ascii="Arial" w:hAnsi="Arial" w:hint="default"/>
        <w:sz w:val="20"/>
      </w:rPr>
    </w:lvl>
    <w:lvl w:ilvl="3">
      <w:start w:val="1"/>
      <w:numFmt w:val="decimal"/>
      <w:lvlText w:val="(%4)"/>
      <w:lvlJc w:val="left"/>
      <w:pPr>
        <w:ind w:left="2915" w:hanging="360"/>
      </w:pPr>
      <w:rPr>
        <w:rFonts w:hint="default"/>
      </w:rPr>
    </w:lvl>
    <w:lvl w:ilvl="4">
      <w:start w:val="1"/>
      <w:numFmt w:val="lowerLetter"/>
      <w:lvlText w:val="(%5)"/>
      <w:lvlJc w:val="left"/>
      <w:pPr>
        <w:ind w:left="3275" w:hanging="360"/>
      </w:pPr>
      <w:rPr>
        <w:rFonts w:hint="default"/>
      </w:rPr>
    </w:lvl>
    <w:lvl w:ilvl="5">
      <w:start w:val="1"/>
      <w:numFmt w:val="lowerRoman"/>
      <w:lvlText w:val="(%6)"/>
      <w:lvlJc w:val="left"/>
      <w:pPr>
        <w:ind w:left="3635" w:hanging="360"/>
      </w:pPr>
      <w:rPr>
        <w:rFonts w:hint="default"/>
      </w:rPr>
    </w:lvl>
    <w:lvl w:ilvl="6">
      <w:start w:val="1"/>
      <w:numFmt w:val="decimal"/>
      <w:lvlText w:val="%7."/>
      <w:lvlJc w:val="left"/>
      <w:pPr>
        <w:ind w:left="3995" w:hanging="360"/>
      </w:pPr>
      <w:rPr>
        <w:rFonts w:hint="default"/>
      </w:rPr>
    </w:lvl>
    <w:lvl w:ilvl="7">
      <w:start w:val="1"/>
      <w:numFmt w:val="lowerLetter"/>
      <w:lvlText w:val="%8."/>
      <w:lvlJc w:val="left"/>
      <w:pPr>
        <w:ind w:left="4355" w:hanging="360"/>
      </w:pPr>
      <w:rPr>
        <w:rFonts w:hint="default"/>
      </w:rPr>
    </w:lvl>
    <w:lvl w:ilvl="8">
      <w:start w:val="1"/>
      <w:numFmt w:val="lowerRoman"/>
      <w:lvlText w:val="%9."/>
      <w:lvlJc w:val="left"/>
      <w:pPr>
        <w:ind w:left="4715" w:hanging="360"/>
      </w:pPr>
      <w:rPr>
        <w:rFonts w:hint="default"/>
      </w:rPr>
    </w:lvl>
  </w:abstractNum>
  <w:abstractNum w:abstractNumId="17" w15:restartNumberingAfterBreak="0">
    <w:nsid w:val="04542B3F"/>
    <w:multiLevelType w:val="multilevel"/>
    <w:tmpl w:val="7326E45E"/>
    <w:styleLink w:val="WWNum67"/>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18" w15:restartNumberingAfterBreak="0">
    <w:nsid w:val="0A2A199D"/>
    <w:multiLevelType w:val="singleLevel"/>
    <w:tmpl w:val="0078470A"/>
    <w:name w:val="WW8Num1222"/>
    <w:lvl w:ilvl="0">
      <w:start w:val="1"/>
      <w:numFmt w:val="decimal"/>
      <w:lvlText w:val="%1."/>
      <w:lvlJc w:val="left"/>
      <w:pPr>
        <w:ind w:left="284" w:hanging="284"/>
      </w:pPr>
      <w:rPr>
        <w:rFonts w:hint="default"/>
      </w:rPr>
    </w:lvl>
  </w:abstractNum>
  <w:abstractNum w:abstractNumId="19" w15:restartNumberingAfterBreak="0">
    <w:nsid w:val="0AEC3B73"/>
    <w:multiLevelType w:val="multilevel"/>
    <w:tmpl w:val="EF24E912"/>
    <w:styleLink w:val="WWNum74"/>
    <w:lvl w:ilvl="0">
      <w:start w:val="1"/>
      <w:numFmt w:val="decimal"/>
      <w:lvlText w:val="%1."/>
      <w:lvlJc w:val="left"/>
      <w:pPr>
        <w:ind w:left="360" w:hanging="360"/>
      </w:pPr>
    </w:lvl>
    <w:lvl w:ilvl="1">
      <w:start w:val="1"/>
      <w:numFmt w:val="decimal"/>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20" w15:restartNumberingAfterBreak="0">
    <w:nsid w:val="0BE33E4D"/>
    <w:multiLevelType w:val="multilevel"/>
    <w:tmpl w:val="97806FDA"/>
    <w:lvl w:ilvl="0">
      <w:start w:val="1"/>
      <w:numFmt w:val="bullet"/>
      <w:lvlText w:val="§"/>
      <w:lvlJc w:val="left"/>
      <w:pPr>
        <w:tabs>
          <w:tab w:val="num" w:pos="0"/>
        </w:tabs>
        <w:ind w:left="4897" w:hanging="360"/>
      </w:pPr>
      <w:rPr>
        <w:rFonts w:ascii="Arial" w:hAnsi="Arial" w:cs="Arial" w:hint="default"/>
        <w:b/>
        <w:bCs/>
      </w:rPr>
    </w:lvl>
    <w:lvl w:ilvl="1">
      <w:start w:val="1"/>
      <w:numFmt w:val="bullet"/>
      <w:lvlText w:val="o"/>
      <w:lvlJc w:val="left"/>
      <w:pPr>
        <w:tabs>
          <w:tab w:val="num" w:pos="0"/>
        </w:tabs>
        <w:ind w:left="5900" w:hanging="360"/>
      </w:pPr>
      <w:rPr>
        <w:rFonts w:ascii="Courier New" w:hAnsi="Courier New" w:cs="Courier New" w:hint="default"/>
      </w:rPr>
    </w:lvl>
    <w:lvl w:ilvl="2">
      <w:start w:val="1"/>
      <w:numFmt w:val="bullet"/>
      <w:lvlText w:val=""/>
      <w:lvlJc w:val="left"/>
      <w:pPr>
        <w:tabs>
          <w:tab w:val="num" w:pos="0"/>
        </w:tabs>
        <w:ind w:left="6620" w:hanging="360"/>
      </w:pPr>
      <w:rPr>
        <w:rFonts w:ascii="Wingdings" w:hAnsi="Wingdings" w:cs="Wingdings" w:hint="default"/>
      </w:rPr>
    </w:lvl>
    <w:lvl w:ilvl="3">
      <w:start w:val="1"/>
      <w:numFmt w:val="bullet"/>
      <w:lvlText w:val=""/>
      <w:lvlJc w:val="left"/>
      <w:pPr>
        <w:tabs>
          <w:tab w:val="num" w:pos="0"/>
        </w:tabs>
        <w:ind w:left="7340" w:hanging="360"/>
      </w:pPr>
      <w:rPr>
        <w:rFonts w:ascii="Symbol" w:hAnsi="Symbol" w:cs="Symbol" w:hint="default"/>
      </w:rPr>
    </w:lvl>
    <w:lvl w:ilvl="4">
      <w:start w:val="1"/>
      <w:numFmt w:val="bullet"/>
      <w:lvlText w:val="o"/>
      <w:lvlJc w:val="left"/>
      <w:pPr>
        <w:tabs>
          <w:tab w:val="num" w:pos="0"/>
        </w:tabs>
        <w:ind w:left="8060" w:hanging="360"/>
      </w:pPr>
      <w:rPr>
        <w:rFonts w:ascii="Courier New" w:hAnsi="Courier New" w:cs="Courier New" w:hint="default"/>
      </w:rPr>
    </w:lvl>
    <w:lvl w:ilvl="5">
      <w:start w:val="1"/>
      <w:numFmt w:val="bullet"/>
      <w:lvlText w:val=""/>
      <w:lvlJc w:val="left"/>
      <w:pPr>
        <w:tabs>
          <w:tab w:val="num" w:pos="0"/>
        </w:tabs>
        <w:ind w:left="8780" w:hanging="360"/>
      </w:pPr>
      <w:rPr>
        <w:rFonts w:ascii="Wingdings" w:hAnsi="Wingdings" w:cs="Wingdings" w:hint="default"/>
      </w:rPr>
    </w:lvl>
    <w:lvl w:ilvl="6">
      <w:start w:val="1"/>
      <w:numFmt w:val="bullet"/>
      <w:lvlText w:val=""/>
      <w:lvlJc w:val="left"/>
      <w:pPr>
        <w:tabs>
          <w:tab w:val="num" w:pos="0"/>
        </w:tabs>
        <w:ind w:left="9500" w:hanging="360"/>
      </w:pPr>
      <w:rPr>
        <w:rFonts w:ascii="Symbol" w:hAnsi="Symbol" w:cs="Symbol" w:hint="default"/>
      </w:rPr>
    </w:lvl>
    <w:lvl w:ilvl="7">
      <w:start w:val="1"/>
      <w:numFmt w:val="bullet"/>
      <w:lvlText w:val="o"/>
      <w:lvlJc w:val="left"/>
      <w:pPr>
        <w:tabs>
          <w:tab w:val="num" w:pos="0"/>
        </w:tabs>
        <w:ind w:left="10220" w:hanging="360"/>
      </w:pPr>
      <w:rPr>
        <w:rFonts w:ascii="Courier New" w:hAnsi="Courier New" w:cs="Courier New" w:hint="default"/>
      </w:rPr>
    </w:lvl>
    <w:lvl w:ilvl="8">
      <w:start w:val="1"/>
      <w:numFmt w:val="bullet"/>
      <w:lvlText w:val=""/>
      <w:lvlJc w:val="left"/>
      <w:pPr>
        <w:tabs>
          <w:tab w:val="num" w:pos="0"/>
        </w:tabs>
        <w:ind w:left="10940" w:hanging="360"/>
      </w:pPr>
      <w:rPr>
        <w:rFonts w:ascii="Wingdings" w:hAnsi="Wingdings" w:cs="Wingdings" w:hint="default"/>
      </w:rPr>
    </w:lvl>
  </w:abstractNum>
  <w:abstractNum w:abstractNumId="21" w15:restartNumberingAfterBreak="0">
    <w:nsid w:val="0C4E39C7"/>
    <w:multiLevelType w:val="multilevel"/>
    <w:tmpl w:val="80606850"/>
    <w:styleLink w:val="WWNum71"/>
    <w:lvl w:ilvl="0">
      <w:start w:val="1"/>
      <w:numFmt w:val="decimal"/>
      <w:lvlText w:val="%1."/>
      <w:lvlJc w:val="left"/>
      <w:pPr>
        <w:ind w:left="360" w:hanging="360"/>
      </w:pPr>
    </w:lvl>
    <w:lvl w:ilvl="1">
      <w:start w:val="1"/>
      <w:numFmt w:val="lowerLetter"/>
      <w:lvlText w:val="%2)"/>
      <w:lvlJc w:val="left"/>
      <w:pPr>
        <w:ind w:left="785"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22" w15:restartNumberingAfterBreak="0">
    <w:nsid w:val="0D1F0840"/>
    <w:multiLevelType w:val="hybridMultilevel"/>
    <w:tmpl w:val="57389590"/>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3" w15:restartNumberingAfterBreak="0">
    <w:nsid w:val="13107ECF"/>
    <w:multiLevelType w:val="multilevel"/>
    <w:tmpl w:val="BF06CC2E"/>
    <w:styleLink w:val="WWNum64"/>
    <w:lvl w:ilvl="0">
      <w:start w:val="1"/>
      <w:numFmt w:val="decimal"/>
      <w:lvlText w:val="%1."/>
      <w:lvlJc w:val="left"/>
      <w:pPr>
        <w:ind w:left="360" w:hanging="360"/>
      </w:pPr>
      <w:rPr>
        <w:sz w:val="20"/>
        <w:szCs w:val="20"/>
      </w:r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24" w15:restartNumberingAfterBreak="0">
    <w:nsid w:val="135A1636"/>
    <w:multiLevelType w:val="multilevel"/>
    <w:tmpl w:val="70A25B20"/>
    <w:lvl w:ilvl="0">
      <w:start w:val="1"/>
      <w:numFmt w:val="bullet"/>
      <w:lvlText w:val="§"/>
      <w:lvlJc w:val="left"/>
      <w:pPr>
        <w:tabs>
          <w:tab w:val="num" w:pos="0"/>
        </w:tabs>
        <w:ind w:left="5039" w:hanging="360"/>
      </w:pPr>
      <w:rPr>
        <w:rFonts w:ascii="Arial" w:hAnsi="Arial" w:cs="Arial" w:hint="default"/>
        <w:b/>
        <w:bCs/>
      </w:rPr>
    </w:lvl>
    <w:lvl w:ilvl="1">
      <w:start w:val="1"/>
      <w:numFmt w:val="bullet"/>
      <w:lvlText w:val="o"/>
      <w:lvlJc w:val="left"/>
      <w:pPr>
        <w:tabs>
          <w:tab w:val="num" w:pos="0"/>
        </w:tabs>
        <w:ind w:left="4272" w:hanging="360"/>
      </w:pPr>
      <w:rPr>
        <w:rFonts w:ascii="Courier New" w:hAnsi="Courier New" w:cs="Courier New" w:hint="default"/>
      </w:rPr>
    </w:lvl>
    <w:lvl w:ilvl="2">
      <w:start w:val="1"/>
      <w:numFmt w:val="bullet"/>
      <w:lvlText w:val=""/>
      <w:lvlJc w:val="left"/>
      <w:pPr>
        <w:tabs>
          <w:tab w:val="num" w:pos="0"/>
        </w:tabs>
        <w:ind w:left="4992" w:hanging="360"/>
      </w:pPr>
      <w:rPr>
        <w:rFonts w:ascii="Wingdings" w:hAnsi="Wingdings" w:cs="Wingdings" w:hint="default"/>
      </w:rPr>
    </w:lvl>
    <w:lvl w:ilvl="3">
      <w:start w:val="1"/>
      <w:numFmt w:val="bullet"/>
      <w:lvlText w:val=""/>
      <w:lvlJc w:val="left"/>
      <w:pPr>
        <w:tabs>
          <w:tab w:val="num" w:pos="0"/>
        </w:tabs>
        <w:ind w:left="5712" w:hanging="360"/>
      </w:pPr>
      <w:rPr>
        <w:rFonts w:ascii="Symbol" w:hAnsi="Symbol" w:cs="Symbol" w:hint="default"/>
      </w:rPr>
    </w:lvl>
    <w:lvl w:ilvl="4">
      <w:start w:val="1"/>
      <w:numFmt w:val="bullet"/>
      <w:lvlText w:val="o"/>
      <w:lvlJc w:val="left"/>
      <w:pPr>
        <w:tabs>
          <w:tab w:val="num" w:pos="0"/>
        </w:tabs>
        <w:ind w:left="6432" w:hanging="360"/>
      </w:pPr>
      <w:rPr>
        <w:rFonts w:ascii="Courier New" w:hAnsi="Courier New" w:cs="Courier New" w:hint="default"/>
      </w:rPr>
    </w:lvl>
    <w:lvl w:ilvl="5">
      <w:start w:val="1"/>
      <w:numFmt w:val="bullet"/>
      <w:lvlText w:val=""/>
      <w:lvlJc w:val="left"/>
      <w:pPr>
        <w:tabs>
          <w:tab w:val="num" w:pos="0"/>
        </w:tabs>
        <w:ind w:left="7152" w:hanging="360"/>
      </w:pPr>
      <w:rPr>
        <w:rFonts w:ascii="Wingdings" w:hAnsi="Wingdings" w:cs="Wingdings" w:hint="default"/>
      </w:rPr>
    </w:lvl>
    <w:lvl w:ilvl="6">
      <w:start w:val="1"/>
      <w:numFmt w:val="bullet"/>
      <w:lvlText w:val=""/>
      <w:lvlJc w:val="left"/>
      <w:pPr>
        <w:tabs>
          <w:tab w:val="num" w:pos="0"/>
        </w:tabs>
        <w:ind w:left="7872" w:hanging="360"/>
      </w:pPr>
      <w:rPr>
        <w:rFonts w:ascii="Symbol" w:hAnsi="Symbol" w:cs="Symbol" w:hint="default"/>
      </w:rPr>
    </w:lvl>
    <w:lvl w:ilvl="7">
      <w:start w:val="1"/>
      <w:numFmt w:val="bullet"/>
      <w:lvlText w:val="o"/>
      <w:lvlJc w:val="left"/>
      <w:pPr>
        <w:tabs>
          <w:tab w:val="num" w:pos="0"/>
        </w:tabs>
        <w:ind w:left="8592" w:hanging="360"/>
      </w:pPr>
      <w:rPr>
        <w:rFonts w:ascii="Courier New" w:hAnsi="Courier New" w:cs="Courier New" w:hint="default"/>
      </w:rPr>
    </w:lvl>
    <w:lvl w:ilvl="8">
      <w:start w:val="1"/>
      <w:numFmt w:val="bullet"/>
      <w:lvlText w:val=""/>
      <w:lvlJc w:val="left"/>
      <w:pPr>
        <w:tabs>
          <w:tab w:val="num" w:pos="0"/>
        </w:tabs>
        <w:ind w:left="9312" w:hanging="360"/>
      </w:pPr>
      <w:rPr>
        <w:rFonts w:ascii="Wingdings" w:hAnsi="Wingdings" w:cs="Wingdings" w:hint="default"/>
      </w:rPr>
    </w:lvl>
  </w:abstractNum>
  <w:abstractNum w:abstractNumId="25" w15:restartNumberingAfterBreak="0">
    <w:nsid w:val="148E3D87"/>
    <w:multiLevelType w:val="multilevel"/>
    <w:tmpl w:val="54D6F86A"/>
    <w:styleLink w:val="WWNum72"/>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26" w15:restartNumberingAfterBreak="0">
    <w:nsid w:val="16FD1091"/>
    <w:multiLevelType w:val="multilevel"/>
    <w:tmpl w:val="8B9EC484"/>
    <w:lvl w:ilvl="0">
      <w:start w:val="1"/>
      <w:numFmt w:val="decimal"/>
      <w:lvlText w:val="%1."/>
      <w:lvlJc w:val="left"/>
      <w:pPr>
        <w:tabs>
          <w:tab w:val="num" w:pos="0"/>
        </w:tabs>
        <w:ind w:left="720" w:hanging="360"/>
      </w:pPr>
      <w:rPr>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7" w15:restartNumberingAfterBreak="0">
    <w:nsid w:val="17170D07"/>
    <w:multiLevelType w:val="multilevel"/>
    <w:tmpl w:val="FEF24F1E"/>
    <w:lvl w:ilvl="0">
      <w:start w:val="1"/>
      <w:numFmt w:val="decimal"/>
      <w:lvlText w:val="%1."/>
      <w:lvlJc w:val="left"/>
      <w:pPr>
        <w:tabs>
          <w:tab w:val="num" w:pos="0"/>
        </w:tabs>
        <w:ind w:left="360" w:hanging="360"/>
      </w:pPr>
      <w:rPr>
        <w:b w:val="0"/>
        <w:bCs/>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28" w15:restartNumberingAfterBreak="0">
    <w:nsid w:val="18DB426B"/>
    <w:multiLevelType w:val="multilevel"/>
    <w:tmpl w:val="821835DE"/>
    <w:lvl w:ilvl="0">
      <w:start w:val="1"/>
      <w:numFmt w:val="decimal"/>
      <w:lvlText w:val="%1."/>
      <w:lvlJc w:val="left"/>
      <w:pPr>
        <w:tabs>
          <w:tab w:val="num" w:pos="0"/>
        </w:tabs>
        <w:ind w:left="781" w:hanging="360"/>
      </w:pPr>
    </w:lvl>
    <w:lvl w:ilvl="1">
      <w:start w:val="1"/>
      <w:numFmt w:val="lowerLetter"/>
      <w:lvlText w:val="%2."/>
      <w:lvlJc w:val="left"/>
      <w:pPr>
        <w:tabs>
          <w:tab w:val="num" w:pos="0"/>
        </w:tabs>
        <w:ind w:left="1501" w:hanging="360"/>
      </w:pPr>
    </w:lvl>
    <w:lvl w:ilvl="2">
      <w:start w:val="1"/>
      <w:numFmt w:val="lowerRoman"/>
      <w:lvlText w:val="%3."/>
      <w:lvlJc w:val="right"/>
      <w:pPr>
        <w:tabs>
          <w:tab w:val="num" w:pos="0"/>
        </w:tabs>
        <w:ind w:left="2221" w:hanging="180"/>
      </w:pPr>
    </w:lvl>
    <w:lvl w:ilvl="3">
      <w:start w:val="1"/>
      <w:numFmt w:val="decimal"/>
      <w:lvlText w:val="%4."/>
      <w:lvlJc w:val="left"/>
      <w:pPr>
        <w:tabs>
          <w:tab w:val="num" w:pos="0"/>
        </w:tabs>
        <w:ind w:left="2941" w:hanging="360"/>
      </w:pPr>
    </w:lvl>
    <w:lvl w:ilvl="4">
      <w:start w:val="1"/>
      <w:numFmt w:val="lowerLetter"/>
      <w:lvlText w:val="%5."/>
      <w:lvlJc w:val="left"/>
      <w:pPr>
        <w:tabs>
          <w:tab w:val="num" w:pos="0"/>
        </w:tabs>
        <w:ind w:left="3661" w:hanging="360"/>
      </w:pPr>
    </w:lvl>
    <w:lvl w:ilvl="5">
      <w:start w:val="1"/>
      <w:numFmt w:val="lowerRoman"/>
      <w:lvlText w:val="%6."/>
      <w:lvlJc w:val="right"/>
      <w:pPr>
        <w:tabs>
          <w:tab w:val="num" w:pos="0"/>
        </w:tabs>
        <w:ind w:left="4381" w:hanging="180"/>
      </w:pPr>
    </w:lvl>
    <w:lvl w:ilvl="6">
      <w:start w:val="1"/>
      <w:numFmt w:val="decimal"/>
      <w:lvlText w:val="%7."/>
      <w:lvlJc w:val="left"/>
      <w:pPr>
        <w:tabs>
          <w:tab w:val="num" w:pos="0"/>
        </w:tabs>
        <w:ind w:left="5101" w:hanging="360"/>
      </w:pPr>
    </w:lvl>
    <w:lvl w:ilvl="7">
      <w:start w:val="1"/>
      <w:numFmt w:val="lowerLetter"/>
      <w:lvlText w:val="%8."/>
      <w:lvlJc w:val="left"/>
      <w:pPr>
        <w:tabs>
          <w:tab w:val="num" w:pos="0"/>
        </w:tabs>
        <w:ind w:left="5821" w:hanging="360"/>
      </w:pPr>
    </w:lvl>
    <w:lvl w:ilvl="8">
      <w:start w:val="1"/>
      <w:numFmt w:val="lowerRoman"/>
      <w:lvlText w:val="%9."/>
      <w:lvlJc w:val="right"/>
      <w:pPr>
        <w:tabs>
          <w:tab w:val="num" w:pos="0"/>
        </w:tabs>
        <w:ind w:left="6541" w:hanging="180"/>
      </w:pPr>
    </w:lvl>
  </w:abstractNum>
  <w:abstractNum w:abstractNumId="29" w15:restartNumberingAfterBreak="0">
    <w:nsid w:val="22E44180"/>
    <w:multiLevelType w:val="multilevel"/>
    <w:tmpl w:val="DFC88CEC"/>
    <w:name w:val="NumPar"/>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 w15:restartNumberingAfterBreak="0">
    <w:nsid w:val="35EF5BDC"/>
    <w:multiLevelType w:val="multilevel"/>
    <w:tmpl w:val="6794F622"/>
    <w:styleLink w:val="WWNum68"/>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31" w15:restartNumberingAfterBreak="0">
    <w:nsid w:val="3DD729FD"/>
    <w:multiLevelType w:val="multilevel"/>
    <w:tmpl w:val="1C66BFCA"/>
    <w:styleLink w:val="WWNum70"/>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32" w15:restartNumberingAfterBreak="0">
    <w:nsid w:val="3F933617"/>
    <w:multiLevelType w:val="hybridMultilevel"/>
    <w:tmpl w:val="B6C2B05C"/>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33" w15:restartNumberingAfterBreak="0">
    <w:nsid w:val="41B02F7C"/>
    <w:multiLevelType w:val="hybridMultilevel"/>
    <w:tmpl w:val="AFC820DE"/>
    <w:lvl w:ilvl="0" w:tplc="4CF841D2">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44953A78"/>
    <w:multiLevelType w:val="hybridMultilevel"/>
    <w:tmpl w:val="FF0613B2"/>
    <w:lvl w:ilvl="0" w:tplc="0415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466B2E0E"/>
    <w:multiLevelType w:val="multilevel"/>
    <w:tmpl w:val="F37455A0"/>
    <w:lvl w:ilvl="0">
      <w:start w:val="1"/>
      <w:numFmt w:val="decimal"/>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6" w15:restartNumberingAfterBreak="0">
    <w:nsid w:val="4BBA584C"/>
    <w:multiLevelType w:val="multilevel"/>
    <w:tmpl w:val="36E688AA"/>
    <w:styleLink w:val="WWNum66"/>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37" w15:restartNumberingAfterBreak="0">
    <w:nsid w:val="51F31CDB"/>
    <w:multiLevelType w:val="hybridMultilevel"/>
    <w:tmpl w:val="D4267762"/>
    <w:lvl w:ilvl="0" w:tplc="04150001">
      <w:start w:val="1"/>
      <w:numFmt w:val="bullet"/>
      <w:lvlText w:val=""/>
      <w:lvlJc w:val="left"/>
      <w:pPr>
        <w:ind w:left="720" w:hanging="360"/>
      </w:pPr>
      <w:rPr>
        <w:rFonts w:ascii="Symbol" w:hAnsi="Symbol" w:hint="default"/>
        <w:b w:val="0"/>
        <w:bCs w:val="0"/>
      </w:rPr>
    </w:lvl>
    <w:lvl w:ilvl="1" w:tplc="FFFFFFFF">
      <w:start w:val="1"/>
      <w:numFmt w:val="bullet"/>
      <w:lvlText w:val=""/>
      <w:lvlJc w:val="left"/>
      <w:pPr>
        <w:ind w:left="567" w:hanging="283"/>
      </w:pPr>
      <w:rPr>
        <w:rFonts w:ascii="Symbol" w:hAnsi="Symbol"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8" w15:restartNumberingAfterBreak="0">
    <w:nsid w:val="56EF5DA1"/>
    <w:multiLevelType w:val="hybridMultilevel"/>
    <w:tmpl w:val="5BD2E6C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5827195B"/>
    <w:multiLevelType w:val="multilevel"/>
    <w:tmpl w:val="AD5657F2"/>
    <w:styleLink w:val="WWNum73"/>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40" w15:restartNumberingAfterBreak="0">
    <w:nsid w:val="6644055A"/>
    <w:multiLevelType w:val="multilevel"/>
    <w:tmpl w:val="EFAA10CE"/>
    <w:lvl w:ilvl="0">
      <w:start w:val="1"/>
      <w:numFmt w:val="decimal"/>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1" w15:restartNumberingAfterBreak="0">
    <w:nsid w:val="6A6B4B78"/>
    <w:multiLevelType w:val="multilevel"/>
    <w:tmpl w:val="E55C7C74"/>
    <w:lvl w:ilvl="0">
      <w:start w:val="1"/>
      <w:numFmt w:val="decimal"/>
      <w:lvlText w:val="%1."/>
      <w:lvlJc w:val="left"/>
      <w:pPr>
        <w:tabs>
          <w:tab w:val="num" w:pos="0"/>
        </w:tabs>
        <w:ind w:left="284" w:hanging="284"/>
      </w:pPr>
      <w:rPr>
        <w:rFonts w:ascii="Arial" w:hAnsi="Arial"/>
        <w:b w:val="0"/>
        <w:sz w:val="20"/>
      </w:rPr>
    </w:lvl>
    <w:lvl w:ilvl="1">
      <w:start w:val="1"/>
      <w:numFmt w:val="decimal"/>
      <w:lvlText w:val="%2)."/>
      <w:lvlJc w:val="left"/>
      <w:pPr>
        <w:tabs>
          <w:tab w:val="num" w:pos="0"/>
        </w:tabs>
        <w:ind w:left="567" w:hanging="283"/>
      </w:pPr>
      <w:rPr>
        <w:rFonts w:ascii="Arial" w:hAnsi="Arial"/>
        <w:sz w:val="20"/>
      </w:rPr>
    </w:lvl>
    <w:lvl w:ilvl="2">
      <w:start w:val="1"/>
      <w:numFmt w:val="lowerLetter"/>
      <w:lvlText w:val="%3)"/>
      <w:lvlJc w:val="left"/>
      <w:pPr>
        <w:tabs>
          <w:tab w:val="num" w:pos="0"/>
        </w:tabs>
        <w:ind w:left="851" w:hanging="284"/>
      </w:pPr>
      <w:rPr>
        <w:sz w:val="20"/>
      </w:rPr>
    </w:lvl>
    <w:lvl w:ilvl="3">
      <w:start w:val="1"/>
      <w:numFmt w:val="decimal"/>
      <w:lvlText w:val="(%4)"/>
      <w:lvlJc w:val="left"/>
      <w:pPr>
        <w:tabs>
          <w:tab w:val="num" w:pos="0"/>
        </w:tabs>
        <w:ind w:left="2915" w:hanging="360"/>
      </w:pPr>
    </w:lvl>
    <w:lvl w:ilvl="4">
      <w:start w:val="1"/>
      <w:numFmt w:val="lowerLetter"/>
      <w:lvlText w:val="(%5)"/>
      <w:lvlJc w:val="left"/>
      <w:pPr>
        <w:tabs>
          <w:tab w:val="num" w:pos="0"/>
        </w:tabs>
        <w:ind w:left="3275" w:hanging="360"/>
      </w:pPr>
    </w:lvl>
    <w:lvl w:ilvl="5">
      <w:start w:val="1"/>
      <w:numFmt w:val="lowerRoman"/>
      <w:lvlText w:val="(%6)"/>
      <w:lvlJc w:val="left"/>
      <w:pPr>
        <w:tabs>
          <w:tab w:val="num" w:pos="0"/>
        </w:tabs>
        <w:ind w:left="3635" w:hanging="360"/>
      </w:pPr>
    </w:lvl>
    <w:lvl w:ilvl="6">
      <w:start w:val="1"/>
      <w:numFmt w:val="decimal"/>
      <w:lvlText w:val="%7."/>
      <w:lvlJc w:val="left"/>
      <w:pPr>
        <w:tabs>
          <w:tab w:val="num" w:pos="0"/>
        </w:tabs>
        <w:ind w:left="3995" w:hanging="360"/>
      </w:pPr>
      <w:rPr>
        <w:b w:val="0"/>
        <w:bCs/>
      </w:rPr>
    </w:lvl>
    <w:lvl w:ilvl="7">
      <w:start w:val="1"/>
      <w:numFmt w:val="lowerLetter"/>
      <w:lvlText w:val="%8."/>
      <w:lvlJc w:val="left"/>
      <w:pPr>
        <w:tabs>
          <w:tab w:val="num" w:pos="0"/>
        </w:tabs>
        <w:ind w:left="4355" w:hanging="360"/>
      </w:pPr>
    </w:lvl>
    <w:lvl w:ilvl="8">
      <w:start w:val="1"/>
      <w:numFmt w:val="lowerRoman"/>
      <w:lvlText w:val="%9."/>
      <w:lvlJc w:val="left"/>
      <w:pPr>
        <w:tabs>
          <w:tab w:val="num" w:pos="0"/>
        </w:tabs>
        <w:ind w:left="4715" w:hanging="360"/>
      </w:pPr>
    </w:lvl>
  </w:abstractNum>
  <w:abstractNum w:abstractNumId="42" w15:restartNumberingAfterBreak="0">
    <w:nsid w:val="6AC966E0"/>
    <w:multiLevelType w:val="multilevel"/>
    <w:tmpl w:val="AE3825E0"/>
    <w:lvl w:ilvl="0">
      <w:start w:val="1"/>
      <w:numFmt w:val="decimal"/>
      <w:lvlText w:val="%1."/>
      <w:lvlJc w:val="left"/>
      <w:pPr>
        <w:tabs>
          <w:tab w:val="num" w:pos="0"/>
        </w:tabs>
        <w:ind w:left="862" w:hanging="360"/>
      </w:pPr>
      <w:rPr>
        <w:rFonts w:ascii="Arial" w:hAnsi="Arial" w:cs="Arial"/>
        <w:b w:val="0"/>
        <w:bCs/>
        <w:sz w:val="20"/>
      </w:rPr>
    </w:lvl>
    <w:lvl w:ilvl="1">
      <w:start w:val="1"/>
      <w:numFmt w:val="lowerLetter"/>
      <w:lvlText w:val="%2."/>
      <w:lvlJc w:val="left"/>
      <w:pPr>
        <w:tabs>
          <w:tab w:val="num" w:pos="0"/>
        </w:tabs>
        <w:ind w:left="1582" w:hanging="360"/>
      </w:pPr>
    </w:lvl>
    <w:lvl w:ilvl="2">
      <w:start w:val="1"/>
      <w:numFmt w:val="lowerRoman"/>
      <w:lvlText w:val="%3."/>
      <w:lvlJc w:val="right"/>
      <w:pPr>
        <w:tabs>
          <w:tab w:val="num" w:pos="0"/>
        </w:tabs>
        <w:ind w:left="2302" w:hanging="180"/>
      </w:pPr>
    </w:lvl>
    <w:lvl w:ilvl="3">
      <w:start w:val="1"/>
      <w:numFmt w:val="decimal"/>
      <w:lvlText w:val="%4."/>
      <w:lvlJc w:val="left"/>
      <w:pPr>
        <w:tabs>
          <w:tab w:val="num" w:pos="0"/>
        </w:tabs>
        <w:ind w:left="3022" w:hanging="360"/>
      </w:pPr>
    </w:lvl>
    <w:lvl w:ilvl="4">
      <w:start w:val="1"/>
      <w:numFmt w:val="lowerLetter"/>
      <w:lvlText w:val="%5."/>
      <w:lvlJc w:val="left"/>
      <w:pPr>
        <w:tabs>
          <w:tab w:val="num" w:pos="0"/>
        </w:tabs>
        <w:ind w:left="3742" w:hanging="360"/>
      </w:pPr>
    </w:lvl>
    <w:lvl w:ilvl="5">
      <w:start w:val="1"/>
      <w:numFmt w:val="lowerRoman"/>
      <w:lvlText w:val="%6."/>
      <w:lvlJc w:val="right"/>
      <w:pPr>
        <w:tabs>
          <w:tab w:val="num" w:pos="0"/>
        </w:tabs>
        <w:ind w:left="4462" w:hanging="180"/>
      </w:pPr>
    </w:lvl>
    <w:lvl w:ilvl="6">
      <w:start w:val="1"/>
      <w:numFmt w:val="decimal"/>
      <w:lvlText w:val="%7."/>
      <w:lvlJc w:val="left"/>
      <w:pPr>
        <w:tabs>
          <w:tab w:val="num" w:pos="0"/>
        </w:tabs>
        <w:ind w:left="5182" w:hanging="360"/>
      </w:pPr>
    </w:lvl>
    <w:lvl w:ilvl="7">
      <w:start w:val="1"/>
      <w:numFmt w:val="lowerLetter"/>
      <w:lvlText w:val="%8."/>
      <w:lvlJc w:val="left"/>
      <w:pPr>
        <w:tabs>
          <w:tab w:val="num" w:pos="0"/>
        </w:tabs>
        <w:ind w:left="5902" w:hanging="360"/>
      </w:pPr>
    </w:lvl>
    <w:lvl w:ilvl="8">
      <w:start w:val="1"/>
      <w:numFmt w:val="lowerRoman"/>
      <w:lvlText w:val="%9."/>
      <w:lvlJc w:val="right"/>
      <w:pPr>
        <w:tabs>
          <w:tab w:val="num" w:pos="0"/>
        </w:tabs>
        <w:ind w:left="6622" w:hanging="180"/>
      </w:pPr>
    </w:lvl>
  </w:abstractNum>
  <w:abstractNum w:abstractNumId="43" w15:restartNumberingAfterBreak="0">
    <w:nsid w:val="6B9C1399"/>
    <w:multiLevelType w:val="multilevel"/>
    <w:tmpl w:val="31EA3C38"/>
    <w:lvl w:ilvl="0">
      <w:start w:val="1"/>
      <w:numFmt w:val="decimal"/>
      <w:lvlText w:val="%1."/>
      <w:lvlJc w:val="left"/>
      <w:pPr>
        <w:tabs>
          <w:tab w:val="num" w:pos="0"/>
        </w:tabs>
        <w:ind w:left="284" w:hanging="284"/>
      </w:pPr>
      <w:rPr>
        <w:rFonts w:ascii="Arial" w:hAnsi="Arial" w:cs="Arial"/>
        <w:b w:val="0"/>
        <w:bCs w:val="0"/>
        <w:szCs w:val="18"/>
      </w:rPr>
    </w:lvl>
    <w:lvl w:ilvl="1">
      <w:start w:val="1"/>
      <w:numFmt w:val="decimal"/>
      <w:lvlText w:val="%2)."/>
      <w:lvlJc w:val="left"/>
      <w:pPr>
        <w:tabs>
          <w:tab w:val="num" w:pos="0"/>
        </w:tabs>
        <w:ind w:left="567" w:hanging="283"/>
      </w:pPr>
      <w:rPr>
        <w:rFonts w:cs="Arial"/>
        <w:szCs w:val="18"/>
      </w:rPr>
    </w:lvl>
    <w:lvl w:ilvl="2">
      <w:start w:val="1"/>
      <w:numFmt w:val="lowerLetter"/>
      <w:lvlText w:val="%3)."/>
      <w:lvlJc w:val="left"/>
      <w:pPr>
        <w:tabs>
          <w:tab w:val="num" w:pos="0"/>
        </w:tabs>
        <w:ind w:left="851" w:hanging="284"/>
      </w:pPr>
      <w:rPr>
        <w:rFonts w:cs="Arial"/>
        <w:szCs w:val="18"/>
      </w:rPr>
    </w:lvl>
    <w:lvl w:ilvl="3">
      <w:start w:val="1"/>
      <w:numFmt w:val="decimal"/>
      <w:lvlText w:val="(%4)"/>
      <w:lvlJc w:val="left"/>
      <w:pPr>
        <w:tabs>
          <w:tab w:val="num" w:pos="0"/>
        </w:tabs>
        <w:ind w:left="2915" w:hanging="360"/>
      </w:pPr>
    </w:lvl>
    <w:lvl w:ilvl="4">
      <w:start w:val="1"/>
      <w:numFmt w:val="lowerLetter"/>
      <w:lvlText w:val="(%5)"/>
      <w:lvlJc w:val="left"/>
      <w:pPr>
        <w:tabs>
          <w:tab w:val="num" w:pos="0"/>
        </w:tabs>
        <w:ind w:left="3275" w:hanging="360"/>
      </w:pPr>
    </w:lvl>
    <w:lvl w:ilvl="5">
      <w:start w:val="1"/>
      <w:numFmt w:val="lowerRoman"/>
      <w:lvlText w:val="(%6)"/>
      <w:lvlJc w:val="left"/>
      <w:pPr>
        <w:tabs>
          <w:tab w:val="num" w:pos="0"/>
        </w:tabs>
        <w:ind w:left="3635" w:hanging="360"/>
      </w:pPr>
    </w:lvl>
    <w:lvl w:ilvl="6">
      <w:start w:val="1"/>
      <w:numFmt w:val="decimal"/>
      <w:lvlText w:val="%7."/>
      <w:lvlJc w:val="left"/>
      <w:pPr>
        <w:tabs>
          <w:tab w:val="num" w:pos="0"/>
        </w:tabs>
        <w:ind w:left="3995" w:hanging="360"/>
      </w:pPr>
    </w:lvl>
    <w:lvl w:ilvl="7">
      <w:start w:val="1"/>
      <w:numFmt w:val="lowerLetter"/>
      <w:lvlText w:val="%8."/>
      <w:lvlJc w:val="left"/>
      <w:pPr>
        <w:tabs>
          <w:tab w:val="num" w:pos="0"/>
        </w:tabs>
        <w:ind w:left="4355" w:hanging="360"/>
      </w:pPr>
    </w:lvl>
    <w:lvl w:ilvl="8">
      <w:start w:val="1"/>
      <w:numFmt w:val="lowerRoman"/>
      <w:lvlText w:val="%9."/>
      <w:lvlJc w:val="left"/>
      <w:pPr>
        <w:tabs>
          <w:tab w:val="num" w:pos="0"/>
        </w:tabs>
        <w:ind w:left="4715" w:hanging="360"/>
      </w:pPr>
    </w:lvl>
  </w:abstractNum>
  <w:abstractNum w:abstractNumId="44" w15:restartNumberingAfterBreak="0">
    <w:nsid w:val="73AD7985"/>
    <w:multiLevelType w:val="multilevel"/>
    <w:tmpl w:val="73A4EEEE"/>
    <w:lvl w:ilvl="0">
      <w:start w:val="1"/>
      <w:numFmt w:val="decimal"/>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5" w15:restartNumberingAfterBreak="0">
    <w:nsid w:val="749716CA"/>
    <w:multiLevelType w:val="hybridMultilevel"/>
    <w:tmpl w:val="2ED6369C"/>
    <w:name w:val="WW8Num62"/>
    <w:lvl w:ilvl="0" w:tplc="3B7EB660">
      <w:start w:val="1"/>
      <w:numFmt w:val="decimal"/>
      <w:lvlText w:val="%1."/>
      <w:lvlJc w:val="left"/>
      <w:pPr>
        <w:tabs>
          <w:tab w:val="num" w:pos="284"/>
        </w:tabs>
        <w:ind w:left="284" w:hanging="284"/>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5BE4757"/>
    <w:multiLevelType w:val="multilevel"/>
    <w:tmpl w:val="3F24AC2E"/>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7" w15:restartNumberingAfterBreak="0">
    <w:nsid w:val="769D3621"/>
    <w:multiLevelType w:val="multilevel"/>
    <w:tmpl w:val="91D4D7F8"/>
    <w:styleLink w:val="WWNum69"/>
    <w:lvl w:ilvl="0">
      <w:start w:val="1"/>
      <w:numFmt w:val="decimal"/>
      <w:lvlText w:val="%1."/>
      <w:lvlJc w:val="left"/>
      <w:pPr>
        <w:ind w:left="360" w:hanging="360"/>
      </w:pPr>
    </w:lvl>
    <w:lvl w:ilvl="1">
      <w:start w:val="1"/>
      <w:numFmt w:val="decimal"/>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48" w15:restartNumberingAfterBreak="0">
    <w:nsid w:val="7EC474A6"/>
    <w:multiLevelType w:val="multilevel"/>
    <w:tmpl w:val="96E66390"/>
    <w:lvl w:ilvl="0">
      <w:start w:val="1"/>
      <w:numFmt w:val="decimal"/>
      <w:lvlText w:val="%1)"/>
      <w:lvlJc w:val="left"/>
      <w:pPr>
        <w:tabs>
          <w:tab w:val="num" w:pos="0"/>
        </w:tabs>
        <w:ind w:left="720" w:hanging="360"/>
      </w:pPr>
      <w:rPr>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15:restartNumberingAfterBreak="0">
    <w:nsid w:val="7FF11237"/>
    <w:multiLevelType w:val="multilevel"/>
    <w:tmpl w:val="C28854EC"/>
    <w:styleLink w:val="WWNum65"/>
    <w:lvl w:ilvl="0">
      <w:start w:val="1"/>
      <w:numFmt w:val="decimal"/>
      <w:lvlText w:val="%1."/>
      <w:lvlJc w:val="left"/>
      <w:pPr>
        <w:ind w:left="360" w:hanging="360"/>
      </w:pPr>
      <w:rPr>
        <w:color w:val="00000A"/>
      </w:r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num w:numId="1" w16cid:durableId="83580127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2046441388">
    <w:abstractNumId w:val="16"/>
  </w:num>
  <w:num w:numId="3" w16cid:durableId="2069960206">
    <w:abstractNumId w:val="23"/>
  </w:num>
  <w:num w:numId="4" w16cid:durableId="1259407599">
    <w:abstractNumId w:val="49"/>
    <w:lvlOverride w:ilvl="0">
      <w:lvl w:ilvl="0">
        <w:start w:val="1"/>
        <w:numFmt w:val="decimal"/>
        <w:lvlText w:val="%1."/>
        <w:lvlJc w:val="left"/>
        <w:pPr>
          <w:ind w:left="360" w:hanging="360"/>
        </w:pPr>
        <w:rPr>
          <w:rFonts w:ascii="Arial" w:hAnsi="Arial" w:cs="Arial" w:hint="default"/>
          <w:color w:val="00000A"/>
          <w:sz w:val="20"/>
          <w:szCs w:val="20"/>
        </w:rPr>
      </w:lvl>
    </w:lvlOverride>
  </w:num>
  <w:num w:numId="5" w16cid:durableId="1889297500">
    <w:abstractNumId w:val="36"/>
    <w:lvlOverride w:ilvl="0">
      <w:lvl w:ilvl="0">
        <w:start w:val="1"/>
        <w:numFmt w:val="decimal"/>
        <w:lvlText w:val="%1."/>
        <w:lvlJc w:val="left"/>
        <w:pPr>
          <w:ind w:left="360" w:hanging="360"/>
        </w:pPr>
        <w:rPr>
          <w:rFonts w:ascii="Arial" w:hAnsi="Arial" w:cs="Arial" w:hint="default"/>
        </w:rPr>
      </w:lvl>
    </w:lvlOverride>
  </w:num>
  <w:num w:numId="6" w16cid:durableId="1843932461">
    <w:abstractNumId w:val="17"/>
  </w:num>
  <w:num w:numId="7" w16cid:durableId="1389570722">
    <w:abstractNumId w:val="47"/>
  </w:num>
  <w:num w:numId="8" w16cid:durableId="843134311">
    <w:abstractNumId w:val="21"/>
  </w:num>
  <w:num w:numId="9" w16cid:durableId="1763724517">
    <w:abstractNumId w:val="25"/>
  </w:num>
  <w:num w:numId="10" w16cid:durableId="1053429586">
    <w:abstractNumId w:val="19"/>
  </w:num>
  <w:num w:numId="11" w16cid:durableId="1618292229">
    <w:abstractNumId w:val="30"/>
    <w:lvlOverride w:ilvl="0">
      <w:lvl w:ilvl="0">
        <w:start w:val="1"/>
        <w:numFmt w:val="decimal"/>
        <w:lvlText w:val="%1."/>
        <w:lvlJc w:val="left"/>
        <w:pPr>
          <w:ind w:left="360" w:hanging="360"/>
        </w:pPr>
        <w:rPr>
          <w:rFonts w:ascii="Arial" w:hAnsi="Arial" w:cs="Arial" w:hint="default"/>
        </w:rPr>
      </w:lvl>
    </w:lvlOverride>
  </w:num>
  <w:num w:numId="12" w16cid:durableId="1027293133">
    <w:abstractNumId w:val="31"/>
    <w:lvlOverride w:ilvl="0">
      <w:lvl w:ilvl="0">
        <w:start w:val="1"/>
        <w:numFmt w:val="decimal"/>
        <w:lvlText w:val="%1."/>
        <w:lvlJc w:val="left"/>
        <w:pPr>
          <w:ind w:left="360" w:hanging="360"/>
        </w:pPr>
        <w:rPr>
          <w:rFonts w:ascii="Arial" w:hAnsi="Arial" w:cs="Arial" w:hint="default"/>
        </w:rPr>
      </w:lvl>
    </w:lvlOverride>
    <w:lvlOverride w:ilvl="1">
      <w:lvl w:ilvl="1">
        <w:start w:val="1"/>
        <w:numFmt w:val="lowerLetter"/>
        <w:lvlText w:val="%2."/>
        <w:lvlJc w:val="left"/>
        <w:pPr>
          <w:ind w:left="1080" w:hanging="360"/>
        </w:pPr>
      </w:lvl>
    </w:lvlOverride>
    <w:lvlOverride w:ilvl="2">
      <w:lvl w:ilvl="2">
        <w:start w:val="1"/>
        <w:numFmt w:val="lowerRoman"/>
        <w:lvlText w:val="%1.%2.%3."/>
        <w:lvlJc w:val="right"/>
        <w:pPr>
          <w:ind w:left="1800" w:hanging="180"/>
        </w:pPr>
      </w:lvl>
    </w:lvlOverride>
    <w:lvlOverride w:ilvl="3">
      <w:lvl w:ilvl="3">
        <w:start w:val="1"/>
        <w:numFmt w:val="decimal"/>
        <w:lvlText w:val="%1.%2.%3.%4."/>
        <w:lvlJc w:val="left"/>
        <w:pPr>
          <w:ind w:left="2520" w:hanging="360"/>
        </w:pPr>
      </w:lvl>
    </w:lvlOverride>
    <w:lvlOverride w:ilvl="4">
      <w:lvl w:ilvl="4">
        <w:start w:val="1"/>
        <w:numFmt w:val="lowerLetter"/>
        <w:lvlText w:val="%1.%2.%3.%4.%5."/>
        <w:lvlJc w:val="left"/>
        <w:pPr>
          <w:ind w:left="3240" w:hanging="360"/>
        </w:pPr>
      </w:lvl>
    </w:lvlOverride>
    <w:lvlOverride w:ilvl="5">
      <w:lvl w:ilvl="5">
        <w:start w:val="1"/>
        <w:numFmt w:val="lowerRoman"/>
        <w:lvlText w:val="%1.%2.%3.%4.%5.%6."/>
        <w:lvlJc w:val="right"/>
        <w:pPr>
          <w:ind w:left="3960" w:hanging="180"/>
        </w:pPr>
      </w:lvl>
    </w:lvlOverride>
    <w:lvlOverride w:ilvl="6">
      <w:lvl w:ilvl="6">
        <w:start w:val="1"/>
        <w:numFmt w:val="decimal"/>
        <w:lvlText w:val="%1.%2.%3.%4.%5.%6.%7."/>
        <w:lvlJc w:val="left"/>
        <w:pPr>
          <w:ind w:left="4680" w:hanging="360"/>
        </w:pPr>
      </w:lvl>
    </w:lvlOverride>
    <w:lvlOverride w:ilvl="7">
      <w:lvl w:ilvl="7">
        <w:start w:val="1"/>
        <w:numFmt w:val="lowerLetter"/>
        <w:lvlText w:val="%1.%2.%3.%4.%5.%6.%7.%8."/>
        <w:lvlJc w:val="left"/>
        <w:pPr>
          <w:ind w:left="5400" w:hanging="360"/>
        </w:pPr>
      </w:lvl>
    </w:lvlOverride>
    <w:lvlOverride w:ilvl="8">
      <w:lvl w:ilvl="8">
        <w:start w:val="1"/>
        <w:numFmt w:val="lowerRoman"/>
        <w:lvlText w:val="%1.%2.%3.%4.%5.%6.%7.%8.%9."/>
        <w:lvlJc w:val="right"/>
        <w:pPr>
          <w:ind w:left="6120" w:hanging="180"/>
        </w:pPr>
      </w:lvl>
    </w:lvlOverride>
  </w:num>
  <w:num w:numId="13" w16cid:durableId="1300920033">
    <w:abstractNumId w:val="39"/>
    <w:lvlOverride w:ilvl="0">
      <w:lvl w:ilvl="0">
        <w:start w:val="1"/>
        <w:numFmt w:val="decimal"/>
        <w:lvlText w:val="%1."/>
        <w:lvlJc w:val="left"/>
        <w:pPr>
          <w:ind w:left="360" w:hanging="360"/>
        </w:pPr>
        <w:rPr>
          <w:rFonts w:ascii="Arial" w:hAnsi="Arial" w:cs="Arial" w:hint="default"/>
        </w:rPr>
      </w:lvl>
    </w:lvlOverride>
  </w:num>
  <w:num w:numId="14" w16cid:durableId="1576354436">
    <w:abstractNumId w:val="41"/>
  </w:num>
  <w:num w:numId="15" w16cid:durableId="1162506572">
    <w:abstractNumId w:val="43"/>
  </w:num>
  <w:num w:numId="16" w16cid:durableId="898827658">
    <w:abstractNumId w:val="48"/>
  </w:num>
  <w:num w:numId="17" w16cid:durableId="938099570">
    <w:abstractNumId w:val="24"/>
  </w:num>
  <w:num w:numId="18" w16cid:durableId="711073590">
    <w:abstractNumId w:val="40"/>
  </w:num>
  <w:num w:numId="19" w16cid:durableId="457799182">
    <w:abstractNumId w:val="28"/>
  </w:num>
  <w:num w:numId="20" w16cid:durableId="1376586974">
    <w:abstractNumId w:val="20"/>
  </w:num>
  <w:num w:numId="21" w16cid:durableId="1557425755">
    <w:abstractNumId w:val="44"/>
  </w:num>
  <w:num w:numId="22" w16cid:durableId="1536310521">
    <w:abstractNumId w:val="26"/>
  </w:num>
  <w:num w:numId="23" w16cid:durableId="1728456278">
    <w:abstractNumId w:val="35"/>
  </w:num>
  <w:num w:numId="24" w16cid:durableId="1676761729">
    <w:abstractNumId w:val="27"/>
  </w:num>
  <w:num w:numId="25" w16cid:durableId="1136529620">
    <w:abstractNumId w:val="42"/>
  </w:num>
  <w:num w:numId="26" w16cid:durableId="1977754876">
    <w:abstractNumId w:val="46"/>
  </w:num>
  <w:num w:numId="27" w16cid:durableId="6446099">
    <w:abstractNumId w:val="22"/>
  </w:num>
  <w:num w:numId="28" w16cid:durableId="1345326970">
    <w:abstractNumId w:val="38"/>
  </w:num>
  <w:num w:numId="29" w16cid:durableId="2013800053">
    <w:abstractNumId w:val="33"/>
  </w:num>
  <w:num w:numId="30" w16cid:durableId="37098041">
    <w:abstractNumId w:val="32"/>
  </w:num>
  <w:num w:numId="31" w16cid:durableId="1141770485">
    <w:abstractNumId w:val="34"/>
  </w:num>
  <w:num w:numId="32" w16cid:durableId="706216551">
    <w:abstractNumId w:val="1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287704096">
    <w:abstractNumId w:val="37"/>
  </w:num>
  <w:num w:numId="34" w16cid:durableId="1370375540">
    <w:abstractNumId w:val="30"/>
  </w:num>
  <w:num w:numId="35" w16cid:durableId="975064805">
    <w:abstractNumId w:val="31"/>
  </w:num>
  <w:num w:numId="36" w16cid:durableId="2139836402">
    <w:abstractNumId w:val="36"/>
  </w:num>
  <w:num w:numId="37" w16cid:durableId="900483911">
    <w:abstractNumId w:val="39"/>
  </w:num>
  <w:num w:numId="38" w16cid:durableId="740294754">
    <w:abstractNumId w:val="49"/>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drawingGridHorizontalSpacing w:val="120"/>
  <w:displayHorizont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5C28"/>
    <w:rsid w:val="00005347"/>
    <w:rsid w:val="00006A3C"/>
    <w:rsid w:val="00007445"/>
    <w:rsid w:val="000076C5"/>
    <w:rsid w:val="00007D43"/>
    <w:rsid w:val="000105D0"/>
    <w:rsid w:val="00012F18"/>
    <w:rsid w:val="00013A02"/>
    <w:rsid w:val="00014BBE"/>
    <w:rsid w:val="00017AC1"/>
    <w:rsid w:val="00020031"/>
    <w:rsid w:val="00020EC3"/>
    <w:rsid w:val="00021DCF"/>
    <w:rsid w:val="00022403"/>
    <w:rsid w:val="000228E2"/>
    <w:rsid w:val="00023317"/>
    <w:rsid w:val="00023A30"/>
    <w:rsid w:val="00023EAD"/>
    <w:rsid w:val="00024F63"/>
    <w:rsid w:val="000268B0"/>
    <w:rsid w:val="00026D7B"/>
    <w:rsid w:val="000279C6"/>
    <w:rsid w:val="00027EF9"/>
    <w:rsid w:val="000302C5"/>
    <w:rsid w:val="00030753"/>
    <w:rsid w:val="000315F2"/>
    <w:rsid w:val="00031EF5"/>
    <w:rsid w:val="0003263B"/>
    <w:rsid w:val="00032964"/>
    <w:rsid w:val="00034199"/>
    <w:rsid w:val="00034258"/>
    <w:rsid w:val="000367AD"/>
    <w:rsid w:val="000367F1"/>
    <w:rsid w:val="00037A7D"/>
    <w:rsid w:val="00041266"/>
    <w:rsid w:val="000418A3"/>
    <w:rsid w:val="00042B53"/>
    <w:rsid w:val="00042E6E"/>
    <w:rsid w:val="000443AF"/>
    <w:rsid w:val="00044B73"/>
    <w:rsid w:val="00044D6D"/>
    <w:rsid w:val="00045C7B"/>
    <w:rsid w:val="00047262"/>
    <w:rsid w:val="000538A2"/>
    <w:rsid w:val="00053B68"/>
    <w:rsid w:val="000551E7"/>
    <w:rsid w:val="0005706B"/>
    <w:rsid w:val="00060C6A"/>
    <w:rsid w:val="000611E6"/>
    <w:rsid w:val="000636C6"/>
    <w:rsid w:val="00065DA7"/>
    <w:rsid w:val="00072712"/>
    <w:rsid w:val="0007309D"/>
    <w:rsid w:val="0007515D"/>
    <w:rsid w:val="00081E18"/>
    <w:rsid w:val="00082274"/>
    <w:rsid w:val="00082A0D"/>
    <w:rsid w:val="00082BA1"/>
    <w:rsid w:val="00086C49"/>
    <w:rsid w:val="000900A7"/>
    <w:rsid w:val="00090734"/>
    <w:rsid w:val="00091AAE"/>
    <w:rsid w:val="000924D0"/>
    <w:rsid w:val="00092EF4"/>
    <w:rsid w:val="00094240"/>
    <w:rsid w:val="0009561D"/>
    <w:rsid w:val="00096538"/>
    <w:rsid w:val="00096A2A"/>
    <w:rsid w:val="000A0434"/>
    <w:rsid w:val="000A0D75"/>
    <w:rsid w:val="000A2385"/>
    <w:rsid w:val="000A27BA"/>
    <w:rsid w:val="000A2A5F"/>
    <w:rsid w:val="000A2F98"/>
    <w:rsid w:val="000A3AF7"/>
    <w:rsid w:val="000A5BB0"/>
    <w:rsid w:val="000A6FF6"/>
    <w:rsid w:val="000B02FC"/>
    <w:rsid w:val="000B1DE2"/>
    <w:rsid w:val="000B22C5"/>
    <w:rsid w:val="000B2D76"/>
    <w:rsid w:val="000B56AC"/>
    <w:rsid w:val="000B5943"/>
    <w:rsid w:val="000B65D8"/>
    <w:rsid w:val="000B723F"/>
    <w:rsid w:val="000B7971"/>
    <w:rsid w:val="000C01C7"/>
    <w:rsid w:val="000C02C0"/>
    <w:rsid w:val="000C1D66"/>
    <w:rsid w:val="000C2017"/>
    <w:rsid w:val="000C260C"/>
    <w:rsid w:val="000C3E72"/>
    <w:rsid w:val="000C3FB0"/>
    <w:rsid w:val="000C52EF"/>
    <w:rsid w:val="000C55C2"/>
    <w:rsid w:val="000C6553"/>
    <w:rsid w:val="000C7410"/>
    <w:rsid w:val="000C7EB5"/>
    <w:rsid w:val="000D27DC"/>
    <w:rsid w:val="000D294D"/>
    <w:rsid w:val="000D5F1B"/>
    <w:rsid w:val="000D6003"/>
    <w:rsid w:val="000D72BC"/>
    <w:rsid w:val="000E4674"/>
    <w:rsid w:val="000E69C1"/>
    <w:rsid w:val="000F22D7"/>
    <w:rsid w:val="000F2FED"/>
    <w:rsid w:val="000F638F"/>
    <w:rsid w:val="000F6FB8"/>
    <w:rsid w:val="001045CB"/>
    <w:rsid w:val="00104F76"/>
    <w:rsid w:val="00110449"/>
    <w:rsid w:val="00111FB9"/>
    <w:rsid w:val="00114096"/>
    <w:rsid w:val="0011431B"/>
    <w:rsid w:val="001143A1"/>
    <w:rsid w:val="001165E1"/>
    <w:rsid w:val="00117616"/>
    <w:rsid w:val="0011798F"/>
    <w:rsid w:val="0012323F"/>
    <w:rsid w:val="0012379C"/>
    <w:rsid w:val="00124487"/>
    <w:rsid w:val="001246C2"/>
    <w:rsid w:val="00125E15"/>
    <w:rsid w:val="001262A0"/>
    <w:rsid w:val="00127B51"/>
    <w:rsid w:val="00131C02"/>
    <w:rsid w:val="00133155"/>
    <w:rsid w:val="00133CF7"/>
    <w:rsid w:val="00134842"/>
    <w:rsid w:val="00135874"/>
    <w:rsid w:val="00136921"/>
    <w:rsid w:val="001369E1"/>
    <w:rsid w:val="00137AD3"/>
    <w:rsid w:val="001412A1"/>
    <w:rsid w:val="00141C06"/>
    <w:rsid w:val="00141D63"/>
    <w:rsid w:val="0014520C"/>
    <w:rsid w:val="00145DF7"/>
    <w:rsid w:val="00150ADE"/>
    <w:rsid w:val="001525C7"/>
    <w:rsid w:val="001551A6"/>
    <w:rsid w:val="00156C69"/>
    <w:rsid w:val="00156E7C"/>
    <w:rsid w:val="00157775"/>
    <w:rsid w:val="00161A22"/>
    <w:rsid w:val="0016671C"/>
    <w:rsid w:val="0016675D"/>
    <w:rsid w:val="00167126"/>
    <w:rsid w:val="00170458"/>
    <w:rsid w:val="00170AD5"/>
    <w:rsid w:val="001712B1"/>
    <w:rsid w:val="001718C4"/>
    <w:rsid w:val="00171C34"/>
    <w:rsid w:val="001768D7"/>
    <w:rsid w:val="00177CCD"/>
    <w:rsid w:val="0018022D"/>
    <w:rsid w:val="00180BE4"/>
    <w:rsid w:val="0018260F"/>
    <w:rsid w:val="00182861"/>
    <w:rsid w:val="00183E0D"/>
    <w:rsid w:val="00186951"/>
    <w:rsid w:val="00190FF7"/>
    <w:rsid w:val="001941AB"/>
    <w:rsid w:val="00194AB0"/>
    <w:rsid w:val="00196702"/>
    <w:rsid w:val="001A0152"/>
    <w:rsid w:val="001A20CE"/>
    <w:rsid w:val="001A2376"/>
    <w:rsid w:val="001A309C"/>
    <w:rsid w:val="001A3277"/>
    <w:rsid w:val="001A3B0C"/>
    <w:rsid w:val="001A59A0"/>
    <w:rsid w:val="001A6BC4"/>
    <w:rsid w:val="001B0B28"/>
    <w:rsid w:val="001B2324"/>
    <w:rsid w:val="001B3738"/>
    <w:rsid w:val="001B385A"/>
    <w:rsid w:val="001B4A37"/>
    <w:rsid w:val="001C1836"/>
    <w:rsid w:val="001C19A9"/>
    <w:rsid w:val="001C1F22"/>
    <w:rsid w:val="001C4366"/>
    <w:rsid w:val="001C49AA"/>
    <w:rsid w:val="001D28C5"/>
    <w:rsid w:val="001D38CC"/>
    <w:rsid w:val="001D582A"/>
    <w:rsid w:val="001D584B"/>
    <w:rsid w:val="001E137D"/>
    <w:rsid w:val="001E1583"/>
    <w:rsid w:val="001E394F"/>
    <w:rsid w:val="001E3D49"/>
    <w:rsid w:val="001E55B2"/>
    <w:rsid w:val="001F03EC"/>
    <w:rsid w:val="001F4701"/>
    <w:rsid w:val="001F6A8B"/>
    <w:rsid w:val="001F70BC"/>
    <w:rsid w:val="001F7C42"/>
    <w:rsid w:val="001F7F55"/>
    <w:rsid w:val="00200FB8"/>
    <w:rsid w:val="002035D8"/>
    <w:rsid w:val="0020625D"/>
    <w:rsid w:val="00206440"/>
    <w:rsid w:val="00207542"/>
    <w:rsid w:val="002100E3"/>
    <w:rsid w:val="00212C34"/>
    <w:rsid w:val="002142ED"/>
    <w:rsid w:val="0021654B"/>
    <w:rsid w:val="00220006"/>
    <w:rsid w:val="002203CB"/>
    <w:rsid w:val="00223BBF"/>
    <w:rsid w:val="00225F94"/>
    <w:rsid w:val="002266E2"/>
    <w:rsid w:val="002273FC"/>
    <w:rsid w:val="002312FE"/>
    <w:rsid w:val="00232665"/>
    <w:rsid w:val="0023266D"/>
    <w:rsid w:val="00236B3B"/>
    <w:rsid w:val="00241122"/>
    <w:rsid w:val="00243336"/>
    <w:rsid w:val="00243352"/>
    <w:rsid w:val="00245800"/>
    <w:rsid w:val="00246312"/>
    <w:rsid w:val="00250178"/>
    <w:rsid w:val="002504CE"/>
    <w:rsid w:val="00250886"/>
    <w:rsid w:val="00250DE6"/>
    <w:rsid w:val="0025129A"/>
    <w:rsid w:val="00251AB6"/>
    <w:rsid w:val="0025328B"/>
    <w:rsid w:val="00253FC3"/>
    <w:rsid w:val="00257B32"/>
    <w:rsid w:val="002607D5"/>
    <w:rsid w:val="00261C40"/>
    <w:rsid w:val="00262C33"/>
    <w:rsid w:val="002728EB"/>
    <w:rsid w:val="00272FE1"/>
    <w:rsid w:val="00273545"/>
    <w:rsid w:val="00273AE4"/>
    <w:rsid w:val="00274845"/>
    <w:rsid w:val="002749EE"/>
    <w:rsid w:val="002776FD"/>
    <w:rsid w:val="00281E86"/>
    <w:rsid w:val="0028266D"/>
    <w:rsid w:val="00282D04"/>
    <w:rsid w:val="00284591"/>
    <w:rsid w:val="00284F95"/>
    <w:rsid w:val="00285E34"/>
    <w:rsid w:val="00285EDB"/>
    <w:rsid w:val="0028690F"/>
    <w:rsid w:val="0028734E"/>
    <w:rsid w:val="002876EF"/>
    <w:rsid w:val="002876F1"/>
    <w:rsid w:val="00290DFB"/>
    <w:rsid w:val="00292DEA"/>
    <w:rsid w:val="002933A7"/>
    <w:rsid w:val="002937AE"/>
    <w:rsid w:val="00296B2F"/>
    <w:rsid w:val="002971C6"/>
    <w:rsid w:val="00297405"/>
    <w:rsid w:val="002A085E"/>
    <w:rsid w:val="002A2F20"/>
    <w:rsid w:val="002A4329"/>
    <w:rsid w:val="002A45A3"/>
    <w:rsid w:val="002A5B97"/>
    <w:rsid w:val="002A5BFA"/>
    <w:rsid w:val="002A69B9"/>
    <w:rsid w:val="002A7FC2"/>
    <w:rsid w:val="002B0110"/>
    <w:rsid w:val="002B09C3"/>
    <w:rsid w:val="002B183A"/>
    <w:rsid w:val="002B38EF"/>
    <w:rsid w:val="002B3C9E"/>
    <w:rsid w:val="002B42DE"/>
    <w:rsid w:val="002B44A4"/>
    <w:rsid w:val="002B748B"/>
    <w:rsid w:val="002B76B8"/>
    <w:rsid w:val="002C185B"/>
    <w:rsid w:val="002C1A69"/>
    <w:rsid w:val="002C232B"/>
    <w:rsid w:val="002C2518"/>
    <w:rsid w:val="002C5594"/>
    <w:rsid w:val="002C6DF4"/>
    <w:rsid w:val="002C7043"/>
    <w:rsid w:val="002D163F"/>
    <w:rsid w:val="002D2A1D"/>
    <w:rsid w:val="002D3724"/>
    <w:rsid w:val="002D411D"/>
    <w:rsid w:val="002D44EB"/>
    <w:rsid w:val="002D51D8"/>
    <w:rsid w:val="002D53BC"/>
    <w:rsid w:val="002D5535"/>
    <w:rsid w:val="002D5E22"/>
    <w:rsid w:val="002D67A7"/>
    <w:rsid w:val="002E06C5"/>
    <w:rsid w:val="002E0D30"/>
    <w:rsid w:val="002E1587"/>
    <w:rsid w:val="002E2345"/>
    <w:rsid w:val="002E4263"/>
    <w:rsid w:val="002E43FF"/>
    <w:rsid w:val="002E6DF1"/>
    <w:rsid w:val="002F4C64"/>
    <w:rsid w:val="00302A6E"/>
    <w:rsid w:val="00304336"/>
    <w:rsid w:val="003056D7"/>
    <w:rsid w:val="00305B5D"/>
    <w:rsid w:val="00306501"/>
    <w:rsid w:val="0030725C"/>
    <w:rsid w:val="0031006A"/>
    <w:rsid w:val="00310B0A"/>
    <w:rsid w:val="003120B0"/>
    <w:rsid w:val="003138F1"/>
    <w:rsid w:val="00313B38"/>
    <w:rsid w:val="0031481C"/>
    <w:rsid w:val="00314CA1"/>
    <w:rsid w:val="0031636F"/>
    <w:rsid w:val="0031658C"/>
    <w:rsid w:val="00317818"/>
    <w:rsid w:val="0032055E"/>
    <w:rsid w:val="00320C89"/>
    <w:rsid w:val="00320F86"/>
    <w:rsid w:val="00321834"/>
    <w:rsid w:val="00323E7E"/>
    <w:rsid w:val="00325817"/>
    <w:rsid w:val="00325F92"/>
    <w:rsid w:val="00326C8D"/>
    <w:rsid w:val="00332082"/>
    <w:rsid w:val="003327EF"/>
    <w:rsid w:val="0033751C"/>
    <w:rsid w:val="0033751D"/>
    <w:rsid w:val="003407D0"/>
    <w:rsid w:val="00341070"/>
    <w:rsid w:val="0034364F"/>
    <w:rsid w:val="00344928"/>
    <w:rsid w:val="00345782"/>
    <w:rsid w:val="003506F7"/>
    <w:rsid w:val="00350B2E"/>
    <w:rsid w:val="00353FF4"/>
    <w:rsid w:val="003543AB"/>
    <w:rsid w:val="0036164D"/>
    <w:rsid w:val="00362287"/>
    <w:rsid w:val="0036643A"/>
    <w:rsid w:val="003675F1"/>
    <w:rsid w:val="00376BC3"/>
    <w:rsid w:val="00377C0B"/>
    <w:rsid w:val="00381AD3"/>
    <w:rsid w:val="00384274"/>
    <w:rsid w:val="00384CB6"/>
    <w:rsid w:val="00387BD4"/>
    <w:rsid w:val="00390239"/>
    <w:rsid w:val="00390BB7"/>
    <w:rsid w:val="00390D15"/>
    <w:rsid w:val="00391C0C"/>
    <w:rsid w:val="00394601"/>
    <w:rsid w:val="00394F47"/>
    <w:rsid w:val="00397E09"/>
    <w:rsid w:val="003A0A47"/>
    <w:rsid w:val="003A208B"/>
    <w:rsid w:val="003A3813"/>
    <w:rsid w:val="003A48C9"/>
    <w:rsid w:val="003A529D"/>
    <w:rsid w:val="003A7A2A"/>
    <w:rsid w:val="003A7AAE"/>
    <w:rsid w:val="003B2230"/>
    <w:rsid w:val="003B52CE"/>
    <w:rsid w:val="003B6923"/>
    <w:rsid w:val="003C00F8"/>
    <w:rsid w:val="003C68A8"/>
    <w:rsid w:val="003C6D0E"/>
    <w:rsid w:val="003C7716"/>
    <w:rsid w:val="003D2203"/>
    <w:rsid w:val="003D4F30"/>
    <w:rsid w:val="003D60FA"/>
    <w:rsid w:val="003D6167"/>
    <w:rsid w:val="003D61DC"/>
    <w:rsid w:val="003E44EE"/>
    <w:rsid w:val="003E52B6"/>
    <w:rsid w:val="003E68A6"/>
    <w:rsid w:val="003E742B"/>
    <w:rsid w:val="003F0DE0"/>
    <w:rsid w:val="003F1CF2"/>
    <w:rsid w:val="003F526C"/>
    <w:rsid w:val="003F59FA"/>
    <w:rsid w:val="003F5D22"/>
    <w:rsid w:val="003F675A"/>
    <w:rsid w:val="003F70B6"/>
    <w:rsid w:val="00403CF8"/>
    <w:rsid w:val="004050B8"/>
    <w:rsid w:val="00405390"/>
    <w:rsid w:val="00407275"/>
    <w:rsid w:val="004072D8"/>
    <w:rsid w:val="00407A1D"/>
    <w:rsid w:val="00407AEE"/>
    <w:rsid w:val="00410073"/>
    <w:rsid w:val="004110F1"/>
    <w:rsid w:val="0041120B"/>
    <w:rsid w:val="0041368D"/>
    <w:rsid w:val="00414B9B"/>
    <w:rsid w:val="00414C3B"/>
    <w:rsid w:val="0041513C"/>
    <w:rsid w:val="00417527"/>
    <w:rsid w:val="004201B3"/>
    <w:rsid w:val="0042066E"/>
    <w:rsid w:val="00422773"/>
    <w:rsid w:val="00423940"/>
    <w:rsid w:val="00423F53"/>
    <w:rsid w:val="00426085"/>
    <w:rsid w:val="00430626"/>
    <w:rsid w:val="00431472"/>
    <w:rsid w:val="00431A59"/>
    <w:rsid w:val="00431C97"/>
    <w:rsid w:val="00432BAF"/>
    <w:rsid w:val="004334B4"/>
    <w:rsid w:val="004357DC"/>
    <w:rsid w:val="00437287"/>
    <w:rsid w:val="00440078"/>
    <w:rsid w:val="004404F5"/>
    <w:rsid w:val="00443071"/>
    <w:rsid w:val="00444EBD"/>
    <w:rsid w:val="00445456"/>
    <w:rsid w:val="00445DC3"/>
    <w:rsid w:val="004473B6"/>
    <w:rsid w:val="00447FB1"/>
    <w:rsid w:val="00450832"/>
    <w:rsid w:val="004510B5"/>
    <w:rsid w:val="00451EFE"/>
    <w:rsid w:val="004528FF"/>
    <w:rsid w:val="00452C49"/>
    <w:rsid w:val="00455BE8"/>
    <w:rsid w:val="004575A2"/>
    <w:rsid w:val="004641B1"/>
    <w:rsid w:val="004655E2"/>
    <w:rsid w:val="00465804"/>
    <w:rsid w:val="004658C2"/>
    <w:rsid w:val="004677E2"/>
    <w:rsid w:val="004704CC"/>
    <w:rsid w:val="00470E37"/>
    <w:rsid w:val="00471207"/>
    <w:rsid w:val="00474723"/>
    <w:rsid w:val="00474FF2"/>
    <w:rsid w:val="00475A6F"/>
    <w:rsid w:val="00477E88"/>
    <w:rsid w:val="00482CF9"/>
    <w:rsid w:val="00483B41"/>
    <w:rsid w:val="00483C9A"/>
    <w:rsid w:val="0048581F"/>
    <w:rsid w:val="00485B63"/>
    <w:rsid w:val="00486BDA"/>
    <w:rsid w:val="00490ED0"/>
    <w:rsid w:val="00492815"/>
    <w:rsid w:val="004935E3"/>
    <w:rsid w:val="004975F0"/>
    <w:rsid w:val="004A01E2"/>
    <w:rsid w:val="004A0697"/>
    <w:rsid w:val="004A1CC5"/>
    <w:rsid w:val="004A5D22"/>
    <w:rsid w:val="004A7613"/>
    <w:rsid w:val="004B2530"/>
    <w:rsid w:val="004B2758"/>
    <w:rsid w:val="004B5F23"/>
    <w:rsid w:val="004B62C1"/>
    <w:rsid w:val="004B6563"/>
    <w:rsid w:val="004B7114"/>
    <w:rsid w:val="004C2C47"/>
    <w:rsid w:val="004C30E3"/>
    <w:rsid w:val="004C486A"/>
    <w:rsid w:val="004C6A94"/>
    <w:rsid w:val="004C6CA6"/>
    <w:rsid w:val="004D72FE"/>
    <w:rsid w:val="004E2513"/>
    <w:rsid w:val="004E6935"/>
    <w:rsid w:val="004F0F7C"/>
    <w:rsid w:val="004F31F8"/>
    <w:rsid w:val="004F5446"/>
    <w:rsid w:val="004F5ABA"/>
    <w:rsid w:val="004F621E"/>
    <w:rsid w:val="004F6BF1"/>
    <w:rsid w:val="00501457"/>
    <w:rsid w:val="00502DC9"/>
    <w:rsid w:val="00513AEC"/>
    <w:rsid w:val="005160CD"/>
    <w:rsid w:val="005174A9"/>
    <w:rsid w:val="00520F50"/>
    <w:rsid w:val="005217AF"/>
    <w:rsid w:val="005228BA"/>
    <w:rsid w:val="00523676"/>
    <w:rsid w:val="00525126"/>
    <w:rsid w:val="005343FB"/>
    <w:rsid w:val="005402CB"/>
    <w:rsid w:val="00541A9A"/>
    <w:rsid w:val="005421CE"/>
    <w:rsid w:val="005429E3"/>
    <w:rsid w:val="00544333"/>
    <w:rsid w:val="00545324"/>
    <w:rsid w:val="0054616D"/>
    <w:rsid w:val="0055072E"/>
    <w:rsid w:val="005511FB"/>
    <w:rsid w:val="00552CC5"/>
    <w:rsid w:val="005537DD"/>
    <w:rsid w:val="005538B7"/>
    <w:rsid w:val="00555D31"/>
    <w:rsid w:val="00555DE7"/>
    <w:rsid w:val="0055695D"/>
    <w:rsid w:val="00556C13"/>
    <w:rsid w:val="00562339"/>
    <w:rsid w:val="00565366"/>
    <w:rsid w:val="0057098C"/>
    <w:rsid w:val="00571965"/>
    <w:rsid w:val="005722D9"/>
    <w:rsid w:val="00572B7E"/>
    <w:rsid w:val="00572D7D"/>
    <w:rsid w:val="005732D9"/>
    <w:rsid w:val="00575B8F"/>
    <w:rsid w:val="00576A06"/>
    <w:rsid w:val="00576FE5"/>
    <w:rsid w:val="00580269"/>
    <w:rsid w:val="0058076F"/>
    <w:rsid w:val="00582A63"/>
    <w:rsid w:val="00582AF6"/>
    <w:rsid w:val="00584899"/>
    <w:rsid w:val="00584E24"/>
    <w:rsid w:val="00585272"/>
    <w:rsid w:val="00585869"/>
    <w:rsid w:val="00585E68"/>
    <w:rsid w:val="00587E3C"/>
    <w:rsid w:val="00591EF8"/>
    <w:rsid w:val="0059305F"/>
    <w:rsid w:val="0059336B"/>
    <w:rsid w:val="005942A5"/>
    <w:rsid w:val="00594C9A"/>
    <w:rsid w:val="00595F92"/>
    <w:rsid w:val="005A3633"/>
    <w:rsid w:val="005A7F11"/>
    <w:rsid w:val="005B021B"/>
    <w:rsid w:val="005B2C62"/>
    <w:rsid w:val="005B37CA"/>
    <w:rsid w:val="005B5989"/>
    <w:rsid w:val="005B70DA"/>
    <w:rsid w:val="005C0A09"/>
    <w:rsid w:val="005C208F"/>
    <w:rsid w:val="005C2418"/>
    <w:rsid w:val="005C4B99"/>
    <w:rsid w:val="005C5A1F"/>
    <w:rsid w:val="005C7F64"/>
    <w:rsid w:val="005D0902"/>
    <w:rsid w:val="005D14A5"/>
    <w:rsid w:val="005D1618"/>
    <w:rsid w:val="005D610E"/>
    <w:rsid w:val="005E31A8"/>
    <w:rsid w:val="005E7381"/>
    <w:rsid w:val="005E7C18"/>
    <w:rsid w:val="005F0AAA"/>
    <w:rsid w:val="005F2BD0"/>
    <w:rsid w:val="005F3149"/>
    <w:rsid w:val="005F36CF"/>
    <w:rsid w:val="005F4E09"/>
    <w:rsid w:val="005F515C"/>
    <w:rsid w:val="005F5989"/>
    <w:rsid w:val="00603B97"/>
    <w:rsid w:val="00604856"/>
    <w:rsid w:val="006058E7"/>
    <w:rsid w:val="00607772"/>
    <w:rsid w:val="00607BD3"/>
    <w:rsid w:val="00611E45"/>
    <w:rsid w:val="00615724"/>
    <w:rsid w:val="00616423"/>
    <w:rsid w:val="00616A2B"/>
    <w:rsid w:val="006202CC"/>
    <w:rsid w:val="00620B38"/>
    <w:rsid w:val="00620D49"/>
    <w:rsid w:val="00624C0F"/>
    <w:rsid w:val="00625C99"/>
    <w:rsid w:val="00625CA0"/>
    <w:rsid w:val="006260E3"/>
    <w:rsid w:val="00626409"/>
    <w:rsid w:val="00630FF1"/>
    <w:rsid w:val="00632DBD"/>
    <w:rsid w:val="00635648"/>
    <w:rsid w:val="0064004A"/>
    <w:rsid w:val="006401FF"/>
    <w:rsid w:val="00641FF3"/>
    <w:rsid w:val="00642C81"/>
    <w:rsid w:val="0064486C"/>
    <w:rsid w:val="006449B6"/>
    <w:rsid w:val="00644B13"/>
    <w:rsid w:val="00646818"/>
    <w:rsid w:val="00651FBD"/>
    <w:rsid w:val="0065233B"/>
    <w:rsid w:val="00652A00"/>
    <w:rsid w:val="006543C5"/>
    <w:rsid w:val="00654FC1"/>
    <w:rsid w:val="00655386"/>
    <w:rsid w:val="0065562B"/>
    <w:rsid w:val="00655874"/>
    <w:rsid w:val="006568B7"/>
    <w:rsid w:val="00657272"/>
    <w:rsid w:val="0065738D"/>
    <w:rsid w:val="00660E8C"/>
    <w:rsid w:val="0066134F"/>
    <w:rsid w:val="00664C7E"/>
    <w:rsid w:val="00666F29"/>
    <w:rsid w:val="0066757F"/>
    <w:rsid w:val="00671DC0"/>
    <w:rsid w:val="00675240"/>
    <w:rsid w:val="00675A27"/>
    <w:rsid w:val="006763B8"/>
    <w:rsid w:val="006769E6"/>
    <w:rsid w:val="00676D84"/>
    <w:rsid w:val="00680DD4"/>
    <w:rsid w:val="00682DE2"/>
    <w:rsid w:val="00692FC9"/>
    <w:rsid w:val="00693AF1"/>
    <w:rsid w:val="00694467"/>
    <w:rsid w:val="00694511"/>
    <w:rsid w:val="00694F35"/>
    <w:rsid w:val="0069663F"/>
    <w:rsid w:val="006966E8"/>
    <w:rsid w:val="00696FF7"/>
    <w:rsid w:val="006A1ACB"/>
    <w:rsid w:val="006A2837"/>
    <w:rsid w:val="006A291C"/>
    <w:rsid w:val="006A35CD"/>
    <w:rsid w:val="006A441C"/>
    <w:rsid w:val="006B359A"/>
    <w:rsid w:val="006B4575"/>
    <w:rsid w:val="006B61A9"/>
    <w:rsid w:val="006B67EB"/>
    <w:rsid w:val="006B7E4F"/>
    <w:rsid w:val="006C02F8"/>
    <w:rsid w:val="006C5C14"/>
    <w:rsid w:val="006C69F2"/>
    <w:rsid w:val="006C738B"/>
    <w:rsid w:val="006D0511"/>
    <w:rsid w:val="006D26D7"/>
    <w:rsid w:val="006D2FC5"/>
    <w:rsid w:val="006D38FF"/>
    <w:rsid w:val="006D41CF"/>
    <w:rsid w:val="006D5075"/>
    <w:rsid w:val="006D648D"/>
    <w:rsid w:val="006D6501"/>
    <w:rsid w:val="006D74E1"/>
    <w:rsid w:val="006E00F0"/>
    <w:rsid w:val="006E0739"/>
    <w:rsid w:val="006E1AD0"/>
    <w:rsid w:val="006E4C81"/>
    <w:rsid w:val="006E65C4"/>
    <w:rsid w:val="006E6837"/>
    <w:rsid w:val="006F25A5"/>
    <w:rsid w:val="006F69AB"/>
    <w:rsid w:val="006F6B11"/>
    <w:rsid w:val="006F6EC6"/>
    <w:rsid w:val="00700365"/>
    <w:rsid w:val="00700431"/>
    <w:rsid w:val="007008D3"/>
    <w:rsid w:val="00700B58"/>
    <w:rsid w:val="00702CB5"/>
    <w:rsid w:val="00702FD1"/>
    <w:rsid w:val="007033A7"/>
    <w:rsid w:val="00703540"/>
    <w:rsid w:val="00705B29"/>
    <w:rsid w:val="00706F04"/>
    <w:rsid w:val="00707101"/>
    <w:rsid w:val="007077D1"/>
    <w:rsid w:val="0071084B"/>
    <w:rsid w:val="00712537"/>
    <w:rsid w:val="0071572A"/>
    <w:rsid w:val="00722DE0"/>
    <w:rsid w:val="00723E67"/>
    <w:rsid w:val="0072569C"/>
    <w:rsid w:val="00727792"/>
    <w:rsid w:val="0073087F"/>
    <w:rsid w:val="00732E0A"/>
    <w:rsid w:val="00733A7E"/>
    <w:rsid w:val="00735993"/>
    <w:rsid w:val="00735ACC"/>
    <w:rsid w:val="007362AA"/>
    <w:rsid w:val="00736AF6"/>
    <w:rsid w:val="007370E5"/>
    <w:rsid w:val="0074014B"/>
    <w:rsid w:val="00740B7F"/>
    <w:rsid w:val="00742157"/>
    <w:rsid w:val="00742E62"/>
    <w:rsid w:val="00744D00"/>
    <w:rsid w:val="007454C1"/>
    <w:rsid w:val="00745913"/>
    <w:rsid w:val="00747E5C"/>
    <w:rsid w:val="00751E41"/>
    <w:rsid w:val="007526ED"/>
    <w:rsid w:val="00752F73"/>
    <w:rsid w:val="0075472D"/>
    <w:rsid w:val="00754FCF"/>
    <w:rsid w:val="00755091"/>
    <w:rsid w:val="00757F09"/>
    <w:rsid w:val="00762700"/>
    <w:rsid w:val="00762D30"/>
    <w:rsid w:val="00763D2C"/>
    <w:rsid w:val="00764710"/>
    <w:rsid w:val="00764752"/>
    <w:rsid w:val="0076529B"/>
    <w:rsid w:val="00765A51"/>
    <w:rsid w:val="00766F4C"/>
    <w:rsid w:val="0076726E"/>
    <w:rsid w:val="0076752B"/>
    <w:rsid w:val="00767999"/>
    <w:rsid w:val="00770380"/>
    <w:rsid w:val="007705F8"/>
    <w:rsid w:val="007718E9"/>
    <w:rsid w:val="007722AC"/>
    <w:rsid w:val="007742FA"/>
    <w:rsid w:val="00774C05"/>
    <w:rsid w:val="007772B4"/>
    <w:rsid w:val="00783BB9"/>
    <w:rsid w:val="007858E7"/>
    <w:rsid w:val="00787251"/>
    <w:rsid w:val="007879DF"/>
    <w:rsid w:val="00790685"/>
    <w:rsid w:val="00790D82"/>
    <w:rsid w:val="00791C18"/>
    <w:rsid w:val="007937C7"/>
    <w:rsid w:val="0079423D"/>
    <w:rsid w:val="00794267"/>
    <w:rsid w:val="007947B3"/>
    <w:rsid w:val="00795A1F"/>
    <w:rsid w:val="007A071F"/>
    <w:rsid w:val="007A5988"/>
    <w:rsid w:val="007A5D6F"/>
    <w:rsid w:val="007A79C9"/>
    <w:rsid w:val="007B0DB5"/>
    <w:rsid w:val="007B169D"/>
    <w:rsid w:val="007B18A2"/>
    <w:rsid w:val="007B2029"/>
    <w:rsid w:val="007B2957"/>
    <w:rsid w:val="007B29A8"/>
    <w:rsid w:val="007B2E2B"/>
    <w:rsid w:val="007B368C"/>
    <w:rsid w:val="007B40B5"/>
    <w:rsid w:val="007B42A0"/>
    <w:rsid w:val="007B51A7"/>
    <w:rsid w:val="007B6F93"/>
    <w:rsid w:val="007C1C39"/>
    <w:rsid w:val="007C2A60"/>
    <w:rsid w:val="007C6CC4"/>
    <w:rsid w:val="007D21CC"/>
    <w:rsid w:val="007D2571"/>
    <w:rsid w:val="007D5700"/>
    <w:rsid w:val="007E0B6D"/>
    <w:rsid w:val="007E1093"/>
    <w:rsid w:val="007E1B25"/>
    <w:rsid w:val="007E1C44"/>
    <w:rsid w:val="007E26E8"/>
    <w:rsid w:val="007E2941"/>
    <w:rsid w:val="007E5C28"/>
    <w:rsid w:val="007E5E70"/>
    <w:rsid w:val="007E68E8"/>
    <w:rsid w:val="007E7BB0"/>
    <w:rsid w:val="007F0E21"/>
    <w:rsid w:val="007F2841"/>
    <w:rsid w:val="007F314B"/>
    <w:rsid w:val="007F40E2"/>
    <w:rsid w:val="007F69C1"/>
    <w:rsid w:val="007F7933"/>
    <w:rsid w:val="007F7A9B"/>
    <w:rsid w:val="00800330"/>
    <w:rsid w:val="008024B1"/>
    <w:rsid w:val="008033D7"/>
    <w:rsid w:val="00805916"/>
    <w:rsid w:val="00814AF6"/>
    <w:rsid w:val="00815EE2"/>
    <w:rsid w:val="00816667"/>
    <w:rsid w:val="00816936"/>
    <w:rsid w:val="008169D8"/>
    <w:rsid w:val="00820572"/>
    <w:rsid w:val="00822B8E"/>
    <w:rsid w:val="00823477"/>
    <w:rsid w:val="00823640"/>
    <w:rsid w:val="00824767"/>
    <w:rsid w:val="00825EDA"/>
    <w:rsid w:val="008277C2"/>
    <w:rsid w:val="0083053E"/>
    <w:rsid w:val="0083506A"/>
    <w:rsid w:val="0083528A"/>
    <w:rsid w:val="00836138"/>
    <w:rsid w:val="00837202"/>
    <w:rsid w:val="008408A7"/>
    <w:rsid w:val="00840C48"/>
    <w:rsid w:val="00844C4D"/>
    <w:rsid w:val="0084599E"/>
    <w:rsid w:val="008461B8"/>
    <w:rsid w:val="0085147B"/>
    <w:rsid w:val="00851CD8"/>
    <w:rsid w:val="00852721"/>
    <w:rsid w:val="0085278C"/>
    <w:rsid w:val="008529F6"/>
    <w:rsid w:val="00853E0D"/>
    <w:rsid w:val="0085580B"/>
    <w:rsid w:val="00861F93"/>
    <w:rsid w:val="00861FB8"/>
    <w:rsid w:val="008715C9"/>
    <w:rsid w:val="008744DB"/>
    <w:rsid w:val="008761F3"/>
    <w:rsid w:val="00877389"/>
    <w:rsid w:val="00877969"/>
    <w:rsid w:val="00880690"/>
    <w:rsid w:val="00881563"/>
    <w:rsid w:val="00882E4C"/>
    <w:rsid w:val="008843C8"/>
    <w:rsid w:val="008856DC"/>
    <w:rsid w:val="00885AE9"/>
    <w:rsid w:val="008869B3"/>
    <w:rsid w:val="0089046C"/>
    <w:rsid w:val="00890559"/>
    <w:rsid w:val="008907F7"/>
    <w:rsid w:val="008918CE"/>
    <w:rsid w:val="00894AC9"/>
    <w:rsid w:val="008968E1"/>
    <w:rsid w:val="008A026F"/>
    <w:rsid w:val="008A1F41"/>
    <w:rsid w:val="008A3D62"/>
    <w:rsid w:val="008A70BF"/>
    <w:rsid w:val="008B0323"/>
    <w:rsid w:val="008B0423"/>
    <w:rsid w:val="008B26D6"/>
    <w:rsid w:val="008B41A8"/>
    <w:rsid w:val="008B544C"/>
    <w:rsid w:val="008B650D"/>
    <w:rsid w:val="008B70D5"/>
    <w:rsid w:val="008B7F05"/>
    <w:rsid w:val="008C1DF1"/>
    <w:rsid w:val="008C3524"/>
    <w:rsid w:val="008C54CE"/>
    <w:rsid w:val="008C5DCC"/>
    <w:rsid w:val="008C5F36"/>
    <w:rsid w:val="008C61C1"/>
    <w:rsid w:val="008D03C9"/>
    <w:rsid w:val="008D183D"/>
    <w:rsid w:val="008D2216"/>
    <w:rsid w:val="008D36AE"/>
    <w:rsid w:val="008D4D80"/>
    <w:rsid w:val="008D5AA3"/>
    <w:rsid w:val="008D6ED9"/>
    <w:rsid w:val="008D77F7"/>
    <w:rsid w:val="008D7DBF"/>
    <w:rsid w:val="008E03C5"/>
    <w:rsid w:val="008E1C1C"/>
    <w:rsid w:val="008E1EE1"/>
    <w:rsid w:val="008E4272"/>
    <w:rsid w:val="008E59D6"/>
    <w:rsid w:val="008F0DB8"/>
    <w:rsid w:val="008F1C0C"/>
    <w:rsid w:val="008F1F00"/>
    <w:rsid w:val="008F25DB"/>
    <w:rsid w:val="008F3660"/>
    <w:rsid w:val="008F4198"/>
    <w:rsid w:val="008F7BAA"/>
    <w:rsid w:val="00900BE3"/>
    <w:rsid w:val="00900D59"/>
    <w:rsid w:val="009024A0"/>
    <w:rsid w:val="00902535"/>
    <w:rsid w:val="00902629"/>
    <w:rsid w:val="009030AD"/>
    <w:rsid w:val="00904ED7"/>
    <w:rsid w:val="009064A6"/>
    <w:rsid w:val="0091062E"/>
    <w:rsid w:val="00910FCA"/>
    <w:rsid w:val="00911196"/>
    <w:rsid w:val="00912383"/>
    <w:rsid w:val="00912AF0"/>
    <w:rsid w:val="00913523"/>
    <w:rsid w:val="00913E27"/>
    <w:rsid w:val="00913FB3"/>
    <w:rsid w:val="00916F57"/>
    <w:rsid w:val="00921B32"/>
    <w:rsid w:val="00921FB6"/>
    <w:rsid w:val="009229F9"/>
    <w:rsid w:val="00922B70"/>
    <w:rsid w:val="009243D7"/>
    <w:rsid w:val="00924B96"/>
    <w:rsid w:val="00925CE2"/>
    <w:rsid w:val="00925E4A"/>
    <w:rsid w:val="00930294"/>
    <w:rsid w:val="00930544"/>
    <w:rsid w:val="009306AB"/>
    <w:rsid w:val="00931109"/>
    <w:rsid w:val="00931FFC"/>
    <w:rsid w:val="009327C6"/>
    <w:rsid w:val="00934764"/>
    <w:rsid w:val="00936529"/>
    <w:rsid w:val="00936690"/>
    <w:rsid w:val="00943721"/>
    <w:rsid w:val="00943EE2"/>
    <w:rsid w:val="00943EE3"/>
    <w:rsid w:val="0094454E"/>
    <w:rsid w:val="00945167"/>
    <w:rsid w:val="0094524A"/>
    <w:rsid w:val="0094556B"/>
    <w:rsid w:val="009456DA"/>
    <w:rsid w:val="00945965"/>
    <w:rsid w:val="00946F1A"/>
    <w:rsid w:val="00950CC8"/>
    <w:rsid w:val="009510AD"/>
    <w:rsid w:val="00951698"/>
    <w:rsid w:val="0095409D"/>
    <w:rsid w:val="00955EBA"/>
    <w:rsid w:val="00956A7D"/>
    <w:rsid w:val="00957B17"/>
    <w:rsid w:val="00960335"/>
    <w:rsid w:val="00962943"/>
    <w:rsid w:val="009643EB"/>
    <w:rsid w:val="00967182"/>
    <w:rsid w:val="009735FE"/>
    <w:rsid w:val="00975F9B"/>
    <w:rsid w:val="00977655"/>
    <w:rsid w:val="009815B5"/>
    <w:rsid w:val="00982D03"/>
    <w:rsid w:val="00984576"/>
    <w:rsid w:val="0098486C"/>
    <w:rsid w:val="00985C7A"/>
    <w:rsid w:val="00986219"/>
    <w:rsid w:val="00987671"/>
    <w:rsid w:val="00987DE6"/>
    <w:rsid w:val="009921C2"/>
    <w:rsid w:val="00992F46"/>
    <w:rsid w:val="00993342"/>
    <w:rsid w:val="00994259"/>
    <w:rsid w:val="0099497F"/>
    <w:rsid w:val="009A1BB6"/>
    <w:rsid w:val="009A34ED"/>
    <w:rsid w:val="009A3523"/>
    <w:rsid w:val="009A428A"/>
    <w:rsid w:val="009A6CD2"/>
    <w:rsid w:val="009B00C7"/>
    <w:rsid w:val="009B02FB"/>
    <w:rsid w:val="009B03A1"/>
    <w:rsid w:val="009B04A4"/>
    <w:rsid w:val="009B1B64"/>
    <w:rsid w:val="009B2CA8"/>
    <w:rsid w:val="009B7CB4"/>
    <w:rsid w:val="009C1270"/>
    <w:rsid w:val="009C205A"/>
    <w:rsid w:val="009C3909"/>
    <w:rsid w:val="009D3768"/>
    <w:rsid w:val="009D4AAF"/>
    <w:rsid w:val="009D58DA"/>
    <w:rsid w:val="009D6432"/>
    <w:rsid w:val="009E078F"/>
    <w:rsid w:val="009E08A5"/>
    <w:rsid w:val="009E0A64"/>
    <w:rsid w:val="009E15C7"/>
    <w:rsid w:val="009E16E7"/>
    <w:rsid w:val="009F368A"/>
    <w:rsid w:val="009F6374"/>
    <w:rsid w:val="00A01870"/>
    <w:rsid w:val="00A01983"/>
    <w:rsid w:val="00A0243E"/>
    <w:rsid w:val="00A05C4A"/>
    <w:rsid w:val="00A06A63"/>
    <w:rsid w:val="00A07893"/>
    <w:rsid w:val="00A07FA4"/>
    <w:rsid w:val="00A11AA9"/>
    <w:rsid w:val="00A14993"/>
    <w:rsid w:val="00A164C6"/>
    <w:rsid w:val="00A17266"/>
    <w:rsid w:val="00A17462"/>
    <w:rsid w:val="00A204D3"/>
    <w:rsid w:val="00A20568"/>
    <w:rsid w:val="00A21B6B"/>
    <w:rsid w:val="00A223E0"/>
    <w:rsid w:val="00A24513"/>
    <w:rsid w:val="00A2456D"/>
    <w:rsid w:val="00A247E3"/>
    <w:rsid w:val="00A2561A"/>
    <w:rsid w:val="00A275E6"/>
    <w:rsid w:val="00A301BA"/>
    <w:rsid w:val="00A30EEB"/>
    <w:rsid w:val="00A31854"/>
    <w:rsid w:val="00A325BA"/>
    <w:rsid w:val="00A32BE8"/>
    <w:rsid w:val="00A42D0B"/>
    <w:rsid w:val="00A445CB"/>
    <w:rsid w:val="00A448CF"/>
    <w:rsid w:val="00A45CF4"/>
    <w:rsid w:val="00A47937"/>
    <w:rsid w:val="00A54332"/>
    <w:rsid w:val="00A545CD"/>
    <w:rsid w:val="00A54793"/>
    <w:rsid w:val="00A5620E"/>
    <w:rsid w:val="00A5755C"/>
    <w:rsid w:val="00A6024A"/>
    <w:rsid w:val="00A607B2"/>
    <w:rsid w:val="00A60CF4"/>
    <w:rsid w:val="00A612EA"/>
    <w:rsid w:val="00A637A2"/>
    <w:rsid w:val="00A643D1"/>
    <w:rsid w:val="00A66EAA"/>
    <w:rsid w:val="00A708DE"/>
    <w:rsid w:val="00A710A4"/>
    <w:rsid w:val="00A724A6"/>
    <w:rsid w:val="00A7285C"/>
    <w:rsid w:val="00A74D76"/>
    <w:rsid w:val="00A75E56"/>
    <w:rsid w:val="00A772E0"/>
    <w:rsid w:val="00A7747C"/>
    <w:rsid w:val="00A81D2D"/>
    <w:rsid w:val="00A84FC4"/>
    <w:rsid w:val="00A85858"/>
    <w:rsid w:val="00A85D43"/>
    <w:rsid w:val="00A879A2"/>
    <w:rsid w:val="00A87D42"/>
    <w:rsid w:val="00A93478"/>
    <w:rsid w:val="00A93CD6"/>
    <w:rsid w:val="00A941BC"/>
    <w:rsid w:val="00A9447B"/>
    <w:rsid w:val="00A94624"/>
    <w:rsid w:val="00A972AF"/>
    <w:rsid w:val="00A97AF6"/>
    <w:rsid w:val="00AA0888"/>
    <w:rsid w:val="00AA0B28"/>
    <w:rsid w:val="00AA1E71"/>
    <w:rsid w:val="00AA3FC8"/>
    <w:rsid w:val="00AB1B06"/>
    <w:rsid w:val="00AB3E41"/>
    <w:rsid w:val="00AB5288"/>
    <w:rsid w:val="00AB5BAE"/>
    <w:rsid w:val="00AB63CA"/>
    <w:rsid w:val="00AB6FBD"/>
    <w:rsid w:val="00AC2192"/>
    <w:rsid w:val="00AC5A9B"/>
    <w:rsid w:val="00AD1241"/>
    <w:rsid w:val="00AD1AF2"/>
    <w:rsid w:val="00AD5EDC"/>
    <w:rsid w:val="00AD616E"/>
    <w:rsid w:val="00AD72C8"/>
    <w:rsid w:val="00AD7DF1"/>
    <w:rsid w:val="00AE013F"/>
    <w:rsid w:val="00AE14A6"/>
    <w:rsid w:val="00AE4105"/>
    <w:rsid w:val="00AE5647"/>
    <w:rsid w:val="00AE5A1F"/>
    <w:rsid w:val="00AE5E0E"/>
    <w:rsid w:val="00AF2BF5"/>
    <w:rsid w:val="00AF32B8"/>
    <w:rsid w:val="00AF3A24"/>
    <w:rsid w:val="00AF610C"/>
    <w:rsid w:val="00AF68E1"/>
    <w:rsid w:val="00AF747E"/>
    <w:rsid w:val="00AF7A33"/>
    <w:rsid w:val="00B03073"/>
    <w:rsid w:val="00B05DEB"/>
    <w:rsid w:val="00B065B2"/>
    <w:rsid w:val="00B06F8D"/>
    <w:rsid w:val="00B073B9"/>
    <w:rsid w:val="00B076E9"/>
    <w:rsid w:val="00B1080D"/>
    <w:rsid w:val="00B12D16"/>
    <w:rsid w:val="00B13DB6"/>
    <w:rsid w:val="00B15212"/>
    <w:rsid w:val="00B15395"/>
    <w:rsid w:val="00B15648"/>
    <w:rsid w:val="00B164A0"/>
    <w:rsid w:val="00B206E4"/>
    <w:rsid w:val="00B233FD"/>
    <w:rsid w:val="00B2363C"/>
    <w:rsid w:val="00B237E0"/>
    <w:rsid w:val="00B244B6"/>
    <w:rsid w:val="00B25972"/>
    <w:rsid w:val="00B275A8"/>
    <w:rsid w:val="00B27E1A"/>
    <w:rsid w:val="00B3017E"/>
    <w:rsid w:val="00B3062F"/>
    <w:rsid w:val="00B3569F"/>
    <w:rsid w:val="00B35D0F"/>
    <w:rsid w:val="00B36694"/>
    <w:rsid w:val="00B412E2"/>
    <w:rsid w:val="00B4314C"/>
    <w:rsid w:val="00B43AAF"/>
    <w:rsid w:val="00B47B79"/>
    <w:rsid w:val="00B50FF1"/>
    <w:rsid w:val="00B53405"/>
    <w:rsid w:val="00B53BAA"/>
    <w:rsid w:val="00B547BF"/>
    <w:rsid w:val="00B563CE"/>
    <w:rsid w:val="00B603AB"/>
    <w:rsid w:val="00B62136"/>
    <w:rsid w:val="00B62239"/>
    <w:rsid w:val="00B62402"/>
    <w:rsid w:val="00B651E1"/>
    <w:rsid w:val="00B714E3"/>
    <w:rsid w:val="00B71FB8"/>
    <w:rsid w:val="00B72937"/>
    <w:rsid w:val="00B73733"/>
    <w:rsid w:val="00B73FA6"/>
    <w:rsid w:val="00B77E1A"/>
    <w:rsid w:val="00B816E6"/>
    <w:rsid w:val="00B82415"/>
    <w:rsid w:val="00B82FA3"/>
    <w:rsid w:val="00B83443"/>
    <w:rsid w:val="00B83A38"/>
    <w:rsid w:val="00B84969"/>
    <w:rsid w:val="00B86CD5"/>
    <w:rsid w:val="00B90740"/>
    <w:rsid w:val="00B9102A"/>
    <w:rsid w:val="00B92027"/>
    <w:rsid w:val="00B92B70"/>
    <w:rsid w:val="00B93D18"/>
    <w:rsid w:val="00B97249"/>
    <w:rsid w:val="00B97C43"/>
    <w:rsid w:val="00BA1F4B"/>
    <w:rsid w:val="00BA2086"/>
    <w:rsid w:val="00BA515A"/>
    <w:rsid w:val="00BB1328"/>
    <w:rsid w:val="00BB1D16"/>
    <w:rsid w:val="00BB1FED"/>
    <w:rsid w:val="00BB219F"/>
    <w:rsid w:val="00BB31EC"/>
    <w:rsid w:val="00BB38B4"/>
    <w:rsid w:val="00BB4938"/>
    <w:rsid w:val="00BB740C"/>
    <w:rsid w:val="00BC193A"/>
    <w:rsid w:val="00BC1CD8"/>
    <w:rsid w:val="00BC26D6"/>
    <w:rsid w:val="00BC2C3E"/>
    <w:rsid w:val="00BC4A3D"/>
    <w:rsid w:val="00BC5111"/>
    <w:rsid w:val="00BC592D"/>
    <w:rsid w:val="00BC7D84"/>
    <w:rsid w:val="00BD0792"/>
    <w:rsid w:val="00BD228E"/>
    <w:rsid w:val="00BD3660"/>
    <w:rsid w:val="00BE024E"/>
    <w:rsid w:val="00BE22DB"/>
    <w:rsid w:val="00BE2D7D"/>
    <w:rsid w:val="00BE407C"/>
    <w:rsid w:val="00BE5AC1"/>
    <w:rsid w:val="00BE6859"/>
    <w:rsid w:val="00BF1E2D"/>
    <w:rsid w:val="00BF22C5"/>
    <w:rsid w:val="00BF297C"/>
    <w:rsid w:val="00BF3754"/>
    <w:rsid w:val="00BF4234"/>
    <w:rsid w:val="00BF4B52"/>
    <w:rsid w:val="00BF6A82"/>
    <w:rsid w:val="00BF76EB"/>
    <w:rsid w:val="00BF78E8"/>
    <w:rsid w:val="00BF7D6A"/>
    <w:rsid w:val="00C0048C"/>
    <w:rsid w:val="00C06F4B"/>
    <w:rsid w:val="00C07580"/>
    <w:rsid w:val="00C104E7"/>
    <w:rsid w:val="00C1081D"/>
    <w:rsid w:val="00C10A97"/>
    <w:rsid w:val="00C113CF"/>
    <w:rsid w:val="00C15617"/>
    <w:rsid w:val="00C16F54"/>
    <w:rsid w:val="00C17AC3"/>
    <w:rsid w:val="00C2087A"/>
    <w:rsid w:val="00C20B78"/>
    <w:rsid w:val="00C22B43"/>
    <w:rsid w:val="00C2441F"/>
    <w:rsid w:val="00C245DE"/>
    <w:rsid w:val="00C25902"/>
    <w:rsid w:val="00C25D07"/>
    <w:rsid w:val="00C3244A"/>
    <w:rsid w:val="00C33BE6"/>
    <w:rsid w:val="00C346C7"/>
    <w:rsid w:val="00C3569C"/>
    <w:rsid w:val="00C35E26"/>
    <w:rsid w:val="00C375DC"/>
    <w:rsid w:val="00C4029F"/>
    <w:rsid w:val="00C41CE3"/>
    <w:rsid w:val="00C42DFF"/>
    <w:rsid w:val="00C42E74"/>
    <w:rsid w:val="00C44274"/>
    <w:rsid w:val="00C45DDE"/>
    <w:rsid w:val="00C4648C"/>
    <w:rsid w:val="00C46CCF"/>
    <w:rsid w:val="00C46E46"/>
    <w:rsid w:val="00C47C39"/>
    <w:rsid w:val="00C50A48"/>
    <w:rsid w:val="00C50BC2"/>
    <w:rsid w:val="00C5388A"/>
    <w:rsid w:val="00C53D5E"/>
    <w:rsid w:val="00C548CC"/>
    <w:rsid w:val="00C60C34"/>
    <w:rsid w:val="00C61B58"/>
    <w:rsid w:val="00C6669D"/>
    <w:rsid w:val="00C673FB"/>
    <w:rsid w:val="00C67A41"/>
    <w:rsid w:val="00C711CE"/>
    <w:rsid w:val="00C71D7C"/>
    <w:rsid w:val="00C7537E"/>
    <w:rsid w:val="00C75C17"/>
    <w:rsid w:val="00C77A4E"/>
    <w:rsid w:val="00C80C8E"/>
    <w:rsid w:val="00C80ECC"/>
    <w:rsid w:val="00C812F4"/>
    <w:rsid w:val="00C82573"/>
    <w:rsid w:val="00C83F9D"/>
    <w:rsid w:val="00C8444E"/>
    <w:rsid w:val="00C84EA4"/>
    <w:rsid w:val="00C87C42"/>
    <w:rsid w:val="00C87EAC"/>
    <w:rsid w:val="00C90CF9"/>
    <w:rsid w:val="00C90EC8"/>
    <w:rsid w:val="00C923AD"/>
    <w:rsid w:val="00C92E96"/>
    <w:rsid w:val="00C93861"/>
    <w:rsid w:val="00C93E0F"/>
    <w:rsid w:val="00C93FCB"/>
    <w:rsid w:val="00C9464E"/>
    <w:rsid w:val="00C95507"/>
    <w:rsid w:val="00CA431F"/>
    <w:rsid w:val="00CA44B3"/>
    <w:rsid w:val="00CA455C"/>
    <w:rsid w:val="00CA4956"/>
    <w:rsid w:val="00CA4ECD"/>
    <w:rsid w:val="00CA71D5"/>
    <w:rsid w:val="00CA7832"/>
    <w:rsid w:val="00CB155B"/>
    <w:rsid w:val="00CB200C"/>
    <w:rsid w:val="00CB5048"/>
    <w:rsid w:val="00CB55FA"/>
    <w:rsid w:val="00CB7140"/>
    <w:rsid w:val="00CB7FB8"/>
    <w:rsid w:val="00CC10F5"/>
    <w:rsid w:val="00CC1E4B"/>
    <w:rsid w:val="00CC2361"/>
    <w:rsid w:val="00CC4109"/>
    <w:rsid w:val="00CC4A44"/>
    <w:rsid w:val="00CC54E4"/>
    <w:rsid w:val="00CC551F"/>
    <w:rsid w:val="00CC5E55"/>
    <w:rsid w:val="00CC7423"/>
    <w:rsid w:val="00CD00A1"/>
    <w:rsid w:val="00CD5D4D"/>
    <w:rsid w:val="00CD6C3B"/>
    <w:rsid w:val="00CE1F61"/>
    <w:rsid w:val="00CE3D50"/>
    <w:rsid w:val="00CE5E5F"/>
    <w:rsid w:val="00CE5F5C"/>
    <w:rsid w:val="00CE648C"/>
    <w:rsid w:val="00CE694C"/>
    <w:rsid w:val="00CE6F33"/>
    <w:rsid w:val="00CE789B"/>
    <w:rsid w:val="00CF20FE"/>
    <w:rsid w:val="00CF3CBB"/>
    <w:rsid w:val="00CF5490"/>
    <w:rsid w:val="00CF59C1"/>
    <w:rsid w:val="00CF6E55"/>
    <w:rsid w:val="00CF6EEF"/>
    <w:rsid w:val="00CF70C2"/>
    <w:rsid w:val="00D03E06"/>
    <w:rsid w:val="00D06B4A"/>
    <w:rsid w:val="00D076D6"/>
    <w:rsid w:val="00D1071E"/>
    <w:rsid w:val="00D11BAB"/>
    <w:rsid w:val="00D129CD"/>
    <w:rsid w:val="00D12BFF"/>
    <w:rsid w:val="00D149A3"/>
    <w:rsid w:val="00D15AAD"/>
    <w:rsid w:val="00D160C0"/>
    <w:rsid w:val="00D1667C"/>
    <w:rsid w:val="00D17C07"/>
    <w:rsid w:val="00D200C2"/>
    <w:rsid w:val="00D2092C"/>
    <w:rsid w:val="00D21925"/>
    <w:rsid w:val="00D219FA"/>
    <w:rsid w:val="00D21EED"/>
    <w:rsid w:val="00D2444E"/>
    <w:rsid w:val="00D25D00"/>
    <w:rsid w:val="00D25E8B"/>
    <w:rsid w:val="00D26157"/>
    <w:rsid w:val="00D2682D"/>
    <w:rsid w:val="00D27F14"/>
    <w:rsid w:val="00D32D89"/>
    <w:rsid w:val="00D34378"/>
    <w:rsid w:val="00D34F77"/>
    <w:rsid w:val="00D35F08"/>
    <w:rsid w:val="00D3633F"/>
    <w:rsid w:val="00D36621"/>
    <w:rsid w:val="00D3729D"/>
    <w:rsid w:val="00D40584"/>
    <w:rsid w:val="00D42AFD"/>
    <w:rsid w:val="00D430D4"/>
    <w:rsid w:val="00D457A8"/>
    <w:rsid w:val="00D45CDA"/>
    <w:rsid w:val="00D47806"/>
    <w:rsid w:val="00D47F89"/>
    <w:rsid w:val="00D5121F"/>
    <w:rsid w:val="00D516DC"/>
    <w:rsid w:val="00D51718"/>
    <w:rsid w:val="00D52D97"/>
    <w:rsid w:val="00D55757"/>
    <w:rsid w:val="00D56848"/>
    <w:rsid w:val="00D57045"/>
    <w:rsid w:val="00D5751D"/>
    <w:rsid w:val="00D61142"/>
    <w:rsid w:val="00D63D3C"/>
    <w:rsid w:val="00D63F77"/>
    <w:rsid w:val="00D64EB3"/>
    <w:rsid w:val="00D650D0"/>
    <w:rsid w:val="00D66AA1"/>
    <w:rsid w:val="00D72565"/>
    <w:rsid w:val="00D72743"/>
    <w:rsid w:val="00D73724"/>
    <w:rsid w:val="00D74CF7"/>
    <w:rsid w:val="00D75B98"/>
    <w:rsid w:val="00D76173"/>
    <w:rsid w:val="00D76DA7"/>
    <w:rsid w:val="00D772BA"/>
    <w:rsid w:val="00D8149D"/>
    <w:rsid w:val="00D81698"/>
    <w:rsid w:val="00D82E99"/>
    <w:rsid w:val="00D857DA"/>
    <w:rsid w:val="00D864BD"/>
    <w:rsid w:val="00D865AF"/>
    <w:rsid w:val="00D86FCC"/>
    <w:rsid w:val="00D90393"/>
    <w:rsid w:val="00D907CF"/>
    <w:rsid w:val="00D923E2"/>
    <w:rsid w:val="00D92B75"/>
    <w:rsid w:val="00DA09C5"/>
    <w:rsid w:val="00DA141C"/>
    <w:rsid w:val="00DA209F"/>
    <w:rsid w:val="00DA21ED"/>
    <w:rsid w:val="00DA4858"/>
    <w:rsid w:val="00DB03AA"/>
    <w:rsid w:val="00DB298F"/>
    <w:rsid w:val="00DB544F"/>
    <w:rsid w:val="00DB7B00"/>
    <w:rsid w:val="00DB7F8A"/>
    <w:rsid w:val="00DC066F"/>
    <w:rsid w:val="00DC07B2"/>
    <w:rsid w:val="00DC1186"/>
    <w:rsid w:val="00DC6036"/>
    <w:rsid w:val="00DC6C48"/>
    <w:rsid w:val="00DC71A2"/>
    <w:rsid w:val="00DC75B0"/>
    <w:rsid w:val="00DD0279"/>
    <w:rsid w:val="00DD22A1"/>
    <w:rsid w:val="00DD3422"/>
    <w:rsid w:val="00DD3436"/>
    <w:rsid w:val="00DD485B"/>
    <w:rsid w:val="00DD4D9B"/>
    <w:rsid w:val="00DD6669"/>
    <w:rsid w:val="00DD68BB"/>
    <w:rsid w:val="00DD709E"/>
    <w:rsid w:val="00DD722F"/>
    <w:rsid w:val="00DE164E"/>
    <w:rsid w:val="00DE249E"/>
    <w:rsid w:val="00DE4E10"/>
    <w:rsid w:val="00DF1D22"/>
    <w:rsid w:val="00DF2C8E"/>
    <w:rsid w:val="00DF39D5"/>
    <w:rsid w:val="00DF5700"/>
    <w:rsid w:val="00DF63E2"/>
    <w:rsid w:val="00E000D9"/>
    <w:rsid w:val="00E0065D"/>
    <w:rsid w:val="00E016C7"/>
    <w:rsid w:val="00E02F12"/>
    <w:rsid w:val="00E03A6B"/>
    <w:rsid w:val="00E046D2"/>
    <w:rsid w:val="00E0553F"/>
    <w:rsid w:val="00E10133"/>
    <w:rsid w:val="00E102EE"/>
    <w:rsid w:val="00E105AB"/>
    <w:rsid w:val="00E12E47"/>
    <w:rsid w:val="00E12F52"/>
    <w:rsid w:val="00E14EDF"/>
    <w:rsid w:val="00E16A30"/>
    <w:rsid w:val="00E16C27"/>
    <w:rsid w:val="00E175E0"/>
    <w:rsid w:val="00E17B5B"/>
    <w:rsid w:val="00E2082A"/>
    <w:rsid w:val="00E211AC"/>
    <w:rsid w:val="00E22768"/>
    <w:rsid w:val="00E22898"/>
    <w:rsid w:val="00E25281"/>
    <w:rsid w:val="00E257DD"/>
    <w:rsid w:val="00E2652F"/>
    <w:rsid w:val="00E3015F"/>
    <w:rsid w:val="00E312C9"/>
    <w:rsid w:val="00E33316"/>
    <w:rsid w:val="00E33B37"/>
    <w:rsid w:val="00E3742C"/>
    <w:rsid w:val="00E376D8"/>
    <w:rsid w:val="00E3775B"/>
    <w:rsid w:val="00E37DBE"/>
    <w:rsid w:val="00E4089D"/>
    <w:rsid w:val="00E40D94"/>
    <w:rsid w:val="00E40F91"/>
    <w:rsid w:val="00E40FBD"/>
    <w:rsid w:val="00E419D0"/>
    <w:rsid w:val="00E41AA9"/>
    <w:rsid w:val="00E42051"/>
    <w:rsid w:val="00E42194"/>
    <w:rsid w:val="00E432E1"/>
    <w:rsid w:val="00E446AD"/>
    <w:rsid w:val="00E4556B"/>
    <w:rsid w:val="00E461C7"/>
    <w:rsid w:val="00E468F7"/>
    <w:rsid w:val="00E5385B"/>
    <w:rsid w:val="00E540CA"/>
    <w:rsid w:val="00E54AD2"/>
    <w:rsid w:val="00E56561"/>
    <w:rsid w:val="00E56C22"/>
    <w:rsid w:val="00E6141C"/>
    <w:rsid w:val="00E615C8"/>
    <w:rsid w:val="00E616DC"/>
    <w:rsid w:val="00E6204C"/>
    <w:rsid w:val="00E637C4"/>
    <w:rsid w:val="00E639F1"/>
    <w:rsid w:val="00E646A9"/>
    <w:rsid w:val="00E64CF3"/>
    <w:rsid w:val="00E67457"/>
    <w:rsid w:val="00E67EDC"/>
    <w:rsid w:val="00E7039F"/>
    <w:rsid w:val="00E7156E"/>
    <w:rsid w:val="00E74588"/>
    <w:rsid w:val="00E746C7"/>
    <w:rsid w:val="00E74F7E"/>
    <w:rsid w:val="00E8116E"/>
    <w:rsid w:val="00E8288E"/>
    <w:rsid w:val="00E83AB8"/>
    <w:rsid w:val="00E844A8"/>
    <w:rsid w:val="00E84B4C"/>
    <w:rsid w:val="00E86AB2"/>
    <w:rsid w:val="00E877C9"/>
    <w:rsid w:val="00E903E5"/>
    <w:rsid w:val="00E9247E"/>
    <w:rsid w:val="00E927C0"/>
    <w:rsid w:val="00E931A4"/>
    <w:rsid w:val="00E9330A"/>
    <w:rsid w:val="00E952ED"/>
    <w:rsid w:val="00E95399"/>
    <w:rsid w:val="00E95829"/>
    <w:rsid w:val="00E9706E"/>
    <w:rsid w:val="00EA053D"/>
    <w:rsid w:val="00EA26BD"/>
    <w:rsid w:val="00EA316E"/>
    <w:rsid w:val="00EA332B"/>
    <w:rsid w:val="00EA3B1E"/>
    <w:rsid w:val="00EA40E9"/>
    <w:rsid w:val="00EA5EF1"/>
    <w:rsid w:val="00EA6940"/>
    <w:rsid w:val="00EA6E1C"/>
    <w:rsid w:val="00EA7188"/>
    <w:rsid w:val="00EB084E"/>
    <w:rsid w:val="00EB3495"/>
    <w:rsid w:val="00EB4119"/>
    <w:rsid w:val="00EB4221"/>
    <w:rsid w:val="00EB4D04"/>
    <w:rsid w:val="00EB5E2D"/>
    <w:rsid w:val="00EB5F0B"/>
    <w:rsid w:val="00EB6390"/>
    <w:rsid w:val="00EB7E07"/>
    <w:rsid w:val="00EC0A6F"/>
    <w:rsid w:val="00EC1ACD"/>
    <w:rsid w:val="00EC2370"/>
    <w:rsid w:val="00EC3779"/>
    <w:rsid w:val="00EC4654"/>
    <w:rsid w:val="00EC5075"/>
    <w:rsid w:val="00EC50C1"/>
    <w:rsid w:val="00EC5110"/>
    <w:rsid w:val="00ED1239"/>
    <w:rsid w:val="00ED14ED"/>
    <w:rsid w:val="00ED1CCA"/>
    <w:rsid w:val="00ED2A8B"/>
    <w:rsid w:val="00ED414B"/>
    <w:rsid w:val="00ED76F2"/>
    <w:rsid w:val="00ED7F0C"/>
    <w:rsid w:val="00EE0477"/>
    <w:rsid w:val="00EE0537"/>
    <w:rsid w:val="00EE39F8"/>
    <w:rsid w:val="00EE3F07"/>
    <w:rsid w:val="00EE489C"/>
    <w:rsid w:val="00EE553C"/>
    <w:rsid w:val="00EE589E"/>
    <w:rsid w:val="00EE7390"/>
    <w:rsid w:val="00EF0576"/>
    <w:rsid w:val="00EF6563"/>
    <w:rsid w:val="00EF6EC8"/>
    <w:rsid w:val="00EF7B61"/>
    <w:rsid w:val="00F005A4"/>
    <w:rsid w:val="00F010D5"/>
    <w:rsid w:val="00F02439"/>
    <w:rsid w:val="00F06BD7"/>
    <w:rsid w:val="00F10611"/>
    <w:rsid w:val="00F12382"/>
    <w:rsid w:val="00F16264"/>
    <w:rsid w:val="00F21215"/>
    <w:rsid w:val="00F21ACA"/>
    <w:rsid w:val="00F2334E"/>
    <w:rsid w:val="00F236F8"/>
    <w:rsid w:val="00F254BD"/>
    <w:rsid w:val="00F25C37"/>
    <w:rsid w:val="00F32C7B"/>
    <w:rsid w:val="00F343C9"/>
    <w:rsid w:val="00F34673"/>
    <w:rsid w:val="00F354FD"/>
    <w:rsid w:val="00F369DD"/>
    <w:rsid w:val="00F36D83"/>
    <w:rsid w:val="00F424B2"/>
    <w:rsid w:val="00F43414"/>
    <w:rsid w:val="00F4350C"/>
    <w:rsid w:val="00F43747"/>
    <w:rsid w:val="00F449AA"/>
    <w:rsid w:val="00F45189"/>
    <w:rsid w:val="00F4632A"/>
    <w:rsid w:val="00F4672B"/>
    <w:rsid w:val="00F47923"/>
    <w:rsid w:val="00F51EE6"/>
    <w:rsid w:val="00F51F1F"/>
    <w:rsid w:val="00F542A9"/>
    <w:rsid w:val="00F56FFD"/>
    <w:rsid w:val="00F62C03"/>
    <w:rsid w:val="00F66AC3"/>
    <w:rsid w:val="00F66F01"/>
    <w:rsid w:val="00F67101"/>
    <w:rsid w:val="00F673A3"/>
    <w:rsid w:val="00F70915"/>
    <w:rsid w:val="00F7096C"/>
    <w:rsid w:val="00F73F9F"/>
    <w:rsid w:val="00F74B3E"/>
    <w:rsid w:val="00F76D6D"/>
    <w:rsid w:val="00F8026C"/>
    <w:rsid w:val="00F81937"/>
    <w:rsid w:val="00F8195A"/>
    <w:rsid w:val="00F8214F"/>
    <w:rsid w:val="00F82CDA"/>
    <w:rsid w:val="00F8320D"/>
    <w:rsid w:val="00F8387E"/>
    <w:rsid w:val="00F84B39"/>
    <w:rsid w:val="00F85789"/>
    <w:rsid w:val="00F86BF1"/>
    <w:rsid w:val="00F91D74"/>
    <w:rsid w:val="00F9237A"/>
    <w:rsid w:val="00F92A60"/>
    <w:rsid w:val="00F93CCA"/>
    <w:rsid w:val="00F94522"/>
    <w:rsid w:val="00F969A1"/>
    <w:rsid w:val="00F97340"/>
    <w:rsid w:val="00F9743C"/>
    <w:rsid w:val="00F975F0"/>
    <w:rsid w:val="00FA29C2"/>
    <w:rsid w:val="00FA458B"/>
    <w:rsid w:val="00FA653B"/>
    <w:rsid w:val="00FA6946"/>
    <w:rsid w:val="00FA69ED"/>
    <w:rsid w:val="00FB2B80"/>
    <w:rsid w:val="00FB3D52"/>
    <w:rsid w:val="00FB5AFA"/>
    <w:rsid w:val="00FB63DD"/>
    <w:rsid w:val="00FB710C"/>
    <w:rsid w:val="00FC0031"/>
    <w:rsid w:val="00FC0F5D"/>
    <w:rsid w:val="00FC2994"/>
    <w:rsid w:val="00FC3007"/>
    <w:rsid w:val="00FC3885"/>
    <w:rsid w:val="00FC3AA3"/>
    <w:rsid w:val="00FC551A"/>
    <w:rsid w:val="00FC748A"/>
    <w:rsid w:val="00FD0BA1"/>
    <w:rsid w:val="00FD0D96"/>
    <w:rsid w:val="00FD1BCD"/>
    <w:rsid w:val="00FD76EF"/>
    <w:rsid w:val="00FD7816"/>
    <w:rsid w:val="00FE2CA9"/>
    <w:rsid w:val="00FE43F8"/>
    <w:rsid w:val="00FE45E3"/>
    <w:rsid w:val="00FE4A26"/>
    <w:rsid w:val="00FE5E05"/>
    <w:rsid w:val="00FE6951"/>
    <w:rsid w:val="00FE7187"/>
    <w:rsid w:val="00FF0FEC"/>
    <w:rsid w:val="00FF3AE4"/>
    <w:rsid w:val="00FF47BB"/>
    <w:rsid w:val="00FF58F5"/>
    <w:rsid w:val="00FF654E"/>
    <w:rsid w:val="00FF7BB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6FDC390"/>
  <w15:chartTrackingRefBased/>
  <w15:docId w15:val="{0C8D2D21-EE97-4067-B4E9-827A358936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Neo Sans Pro" w:eastAsia="Calibri" w:hAnsi="Neo Sans Pro"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qFormat="1"/>
    <w:lsdException w:name="Body Text Indent 2" w:semiHidden="1" w:uiPriority="0" w:unhideWhenUsed="1" w:qFormat="1"/>
    <w:lsdException w:name="Body Text Indent 3" w:semiHidden="1" w:uiPriority="0" w:unhideWhenUsed="1" w:qFormat="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85E68"/>
    <w:pPr>
      <w:spacing w:after="120" w:line="276" w:lineRule="auto"/>
      <w:jc w:val="both"/>
    </w:pPr>
    <w:rPr>
      <w:rFonts w:ascii="Arial" w:hAnsi="Arial"/>
      <w:szCs w:val="22"/>
      <w:lang w:eastAsia="en-US"/>
    </w:rPr>
  </w:style>
  <w:style w:type="paragraph" w:styleId="Nagwek1">
    <w:name w:val="heading 1"/>
    <w:basedOn w:val="Normalny"/>
    <w:next w:val="Normalny"/>
    <w:link w:val="Nagwek1Znak"/>
    <w:qFormat/>
    <w:rsid w:val="00A20568"/>
    <w:pPr>
      <w:keepNext/>
      <w:spacing w:after="0" w:line="240" w:lineRule="auto"/>
      <w:jc w:val="center"/>
      <w:outlineLvl w:val="0"/>
    </w:pPr>
    <w:rPr>
      <w:rFonts w:ascii="Times New Roman" w:eastAsia="Times New Roman" w:hAnsi="Times New Roman"/>
      <w:b/>
      <w:sz w:val="32"/>
      <w:szCs w:val="20"/>
      <w:lang w:eastAsia="pl-PL"/>
    </w:rPr>
  </w:style>
  <w:style w:type="paragraph" w:styleId="Nagwek2">
    <w:name w:val="heading 2"/>
    <w:basedOn w:val="Normalny"/>
    <w:next w:val="Normalny"/>
    <w:link w:val="Nagwek2Znak"/>
    <w:qFormat/>
    <w:rsid w:val="00A20568"/>
    <w:pPr>
      <w:keepNext/>
      <w:spacing w:after="0" w:line="240" w:lineRule="auto"/>
      <w:jc w:val="center"/>
      <w:outlineLvl w:val="1"/>
    </w:pPr>
    <w:rPr>
      <w:rFonts w:ascii="Times New Roman" w:eastAsia="Times New Roman" w:hAnsi="Times New Roman"/>
      <w:b/>
      <w:sz w:val="28"/>
      <w:szCs w:val="20"/>
      <w:u w:val="single"/>
      <w:lang w:eastAsia="pl-PL"/>
    </w:rPr>
  </w:style>
  <w:style w:type="paragraph" w:styleId="Nagwek3">
    <w:name w:val="heading 3"/>
    <w:basedOn w:val="Normalny"/>
    <w:next w:val="Normalny"/>
    <w:qFormat/>
    <w:rsid w:val="002876EF"/>
    <w:pPr>
      <w:keepNext/>
      <w:spacing w:before="240" w:after="60"/>
      <w:outlineLvl w:val="2"/>
    </w:pPr>
    <w:rPr>
      <w:rFonts w:cs="Arial"/>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qFormat/>
    <w:rsid w:val="00D25E8B"/>
    <w:pPr>
      <w:spacing w:after="0" w:line="240" w:lineRule="auto"/>
    </w:pPr>
    <w:rPr>
      <w:rFonts w:ascii="Tahoma" w:hAnsi="Tahoma" w:cs="Tahoma"/>
      <w:sz w:val="16"/>
      <w:szCs w:val="16"/>
    </w:rPr>
  </w:style>
  <w:style w:type="character" w:customStyle="1" w:styleId="TekstdymkaZnak">
    <w:name w:val="Tekst dymka Znak"/>
    <w:link w:val="Tekstdymka"/>
    <w:uiPriority w:val="99"/>
    <w:semiHidden/>
    <w:qFormat/>
    <w:rsid w:val="00D25E8B"/>
    <w:rPr>
      <w:rFonts w:ascii="Tahoma" w:hAnsi="Tahoma" w:cs="Tahoma"/>
      <w:sz w:val="16"/>
      <w:szCs w:val="16"/>
    </w:rPr>
  </w:style>
  <w:style w:type="paragraph" w:styleId="Nagwek">
    <w:name w:val="header"/>
    <w:basedOn w:val="Normalny"/>
    <w:link w:val="NagwekZnak"/>
    <w:uiPriority w:val="99"/>
    <w:unhideWhenUsed/>
    <w:rsid w:val="00757F09"/>
    <w:pPr>
      <w:tabs>
        <w:tab w:val="center" w:pos="4536"/>
        <w:tab w:val="right" w:pos="9072"/>
      </w:tabs>
      <w:spacing w:after="0" w:line="240" w:lineRule="auto"/>
    </w:pPr>
  </w:style>
  <w:style w:type="character" w:customStyle="1" w:styleId="NagwekZnak">
    <w:name w:val="Nagłówek Znak"/>
    <w:basedOn w:val="Domylnaczcionkaakapitu"/>
    <w:link w:val="Nagwek"/>
    <w:uiPriority w:val="99"/>
    <w:qFormat/>
    <w:rsid w:val="00757F09"/>
  </w:style>
  <w:style w:type="paragraph" w:styleId="Stopka">
    <w:name w:val="footer"/>
    <w:basedOn w:val="Normalny"/>
    <w:link w:val="StopkaZnak"/>
    <w:uiPriority w:val="99"/>
    <w:unhideWhenUsed/>
    <w:rsid w:val="00757F09"/>
    <w:pPr>
      <w:tabs>
        <w:tab w:val="center" w:pos="4536"/>
        <w:tab w:val="right" w:pos="9072"/>
      </w:tabs>
      <w:spacing w:after="0" w:line="240" w:lineRule="auto"/>
    </w:pPr>
  </w:style>
  <w:style w:type="character" w:customStyle="1" w:styleId="StopkaZnak">
    <w:name w:val="Stopka Znak"/>
    <w:basedOn w:val="Domylnaczcionkaakapitu"/>
    <w:link w:val="Stopka"/>
    <w:uiPriority w:val="99"/>
    <w:qFormat/>
    <w:rsid w:val="00757F09"/>
  </w:style>
  <w:style w:type="paragraph" w:customStyle="1" w:styleId="Tekstpodstawowy21">
    <w:name w:val="Tekst podstawowy 21"/>
    <w:basedOn w:val="Normalny"/>
    <w:rsid w:val="00F449AA"/>
    <w:pPr>
      <w:widowControl w:val="0"/>
      <w:overflowPunct w:val="0"/>
      <w:autoSpaceDE w:val="0"/>
      <w:autoSpaceDN w:val="0"/>
      <w:adjustRightInd w:val="0"/>
      <w:spacing w:after="0" w:line="240" w:lineRule="auto"/>
    </w:pPr>
    <w:rPr>
      <w:rFonts w:ascii="Times New Roman" w:eastAsia="Times New Roman" w:hAnsi="Times New Roman"/>
      <w:kern w:val="28"/>
      <w:szCs w:val="20"/>
      <w:lang w:eastAsia="pl-PL"/>
    </w:rPr>
  </w:style>
  <w:style w:type="character" w:customStyle="1" w:styleId="Nagwek1Znak">
    <w:name w:val="Nagłówek 1 Znak"/>
    <w:link w:val="Nagwek1"/>
    <w:qFormat/>
    <w:rsid w:val="00A20568"/>
    <w:rPr>
      <w:b/>
      <w:sz w:val="32"/>
      <w:lang w:val="pl-PL" w:eastAsia="pl-PL" w:bidi="ar-SA"/>
    </w:rPr>
  </w:style>
  <w:style w:type="character" w:customStyle="1" w:styleId="Nagwek2Znak">
    <w:name w:val="Nagłówek 2 Znak"/>
    <w:link w:val="Nagwek2"/>
    <w:qFormat/>
    <w:rsid w:val="00A20568"/>
    <w:rPr>
      <w:b/>
      <w:sz w:val="28"/>
      <w:u w:val="single"/>
      <w:lang w:val="pl-PL" w:eastAsia="pl-PL" w:bidi="ar-SA"/>
    </w:rPr>
  </w:style>
  <w:style w:type="paragraph" w:styleId="Tekstpodstawowy3">
    <w:name w:val="Body Text 3"/>
    <w:basedOn w:val="Normalny"/>
    <w:qFormat/>
    <w:rsid w:val="00426085"/>
    <w:pPr>
      <w:spacing w:after="0" w:line="240" w:lineRule="auto"/>
    </w:pPr>
    <w:rPr>
      <w:rFonts w:ascii="Times New Roman" w:eastAsia="Times New Roman" w:hAnsi="Times New Roman"/>
      <w:szCs w:val="24"/>
      <w:lang w:eastAsia="pl-PL"/>
    </w:rPr>
  </w:style>
  <w:style w:type="paragraph" w:styleId="Tekstpodstawowy">
    <w:name w:val="Body Text"/>
    <w:basedOn w:val="Normalny"/>
    <w:rsid w:val="00426085"/>
    <w:pPr>
      <w:spacing w:after="0" w:line="240" w:lineRule="auto"/>
    </w:pPr>
    <w:rPr>
      <w:rFonts w:ascii="Times New Roman" w:eastAsia="Times New Roman" w:hAnsi="Times New Roman"/>
      <w:b/>
      <w:bCs/>
      <w:szCs w:val="24"/>
      <w:lang w:eastAsia="pl-PL"/>
    </w:rPr>
  </w:style>
  <w:style w:type="paragraph" w:styleId="Tekstpodstawowywcity2">
    <w:name w:val="Body Text Indent 2"/>
    <w:basedOn w:val="Normalny"/>
    <w:qFormat/>
    <w:rsid w:val="00426085"/>
    <w:pPr>
      <w:spacing w:after="0" w:line="240" w:lineRule="auto"/>
      <w:ind w:left="360" w:hanging="360"/>
    </w:pPr>
    <w:rPr>
      <w:rFonts w:ascii="Times New Roman" w:eastAsia="Times New Roman" w:hAnsi="Times New Roman"/>
      <w:kern w:val="32"/>
      <w:szCs w:val="24"/>
      <w:lang w:eastAsia="pl-PL"/>
    </w:rPr>
  </w:style>
  <w:style w:type="paragraph" w:styleId="Akapitzlist">
    <w:name w:val="List Paragraph"/>
    <w:aliases w:val="Preambuła,Numerowanie,Akapit z listą BS,L1,Akapit z listą5,Bulleted list,Odstavec,Podsis rysunku,T_SZ_List Paragraph,sw tekst,CW_Lista"/>
    <w:basedOn w:val="Normalny"/>
    <w:link w:val="AkapitzlistZnak"/>
    <w:qFormat/>
    <w:rsid w:val="00426085"/>
    <w:pPr>
      <w:spacing w:after="0" w:line="240" w:lineRule="auto"/>
      <w:ind w:left="720"/>
      <w:contextualSpacing/>
    </w:pPr>
    <w:rPr>
      <w:rFonts w:ascii="Times New Roman" w:eastAsia="Times New Roman" w:hAnsi="Times New Roman"/>
      <w:kern w:val="32"/>
      <w:szCs w:val="24"/>
      <w:lang w:eastAsia="pl-PL"/>
    </w:rPr>
  </w:style>
  <w:style w:type="paragraph" w:styleId="Tekstpodstawowywcity3">
    <w:name w:val="Body Text Indent 3"/>
    <w:basedOn w:val="Normalny"/>
    <w:semiHidden/>
    <w:unhideWhenUsed/>
    <w:qFormat/>
    <w:rsid w:val="00426085"/>
    <w:pPr>
      <w:spacing w:line="240" w:lineRule="auto"/>
      <w:ind w:left="283"/>
    </w:pPr>
    <w:rPr>
      <w:rFonts w:ascii="Times New Roman" w:eastAsia="Times New Roman" w:hAnsi="Times New Roman"/>
      <w:kern w:val="32"/>
      <w:sz w:val="16"/>
      <w:szCs w:val="16"/>
      <w:lang w:eastAsia="pl-PL"/>
    </w:rPr>
  </w:style>
  <w:style w:type="character" w:styleId="Hipercze">
    <w:name w:val="Hyperlink"/>
    <w:unhideWhenUsed/>
    <w:rsid w:val="002273FC"/>
    <w:rPr>
      <w:color w:val="0000FF"/>
      <w:u w:val="single"/>
    </w:rPr>
  </w:style>
  <w:style w:type="character" w:customStyle="1" w:styleId="st">
    <w:name w:val="st"/>
    <w:qFormat/>
    <w:rsid w:val="00B35D0F"/>
  </w:style>
  <w:style w:type="paragraph" w:customStyle="1" w:styleId="Text1">
    <w:name w:val="Text 1"/>
    <w:basedOn w:val="Normalny"/>
    <w:qFormat/>
    <w:rsid w:val="00B35D0F"/>
    <w:pPr>
      <w:spacing w:before="120" w:line="240" w:lineRule="auto"/>
      <w:ind w:left="850"/>
    </w:pPr>
    <w:rPr>
      <w:rFonts w:ascii="Times New Roman" w:hAnsi="Times New Roman"/>
      <w:lang w:eastAsia="en-GB"/>
    </w:rPr>
  </w:style>
  <w:style w:type="paragraph" w:customStyle="1" w:styleId="NumPar1">
    <w:name w:val="NumPar 1"/>
    <w:basedOn w:val="Normalny"/>
    <w:next w:val="Text1"/>
    <w:qFormat/>
    <w:rsid w:val="00B35D0F"/>
    <w:pPr>
      <w:numPr>
        <w:numId w:val="1"/>
      </w:numPr>
      <w:spacing w:before="120" w:line="240" w:lineRule="auto"/>
    </w:pPr>
    <w:rPr>
      <w:rFonts w:ascii="Times New Roman" w:hAnsi="Times New Roman"/>
      <w:lang w:eastAsia="en-GB"/>
    </w:rPr>
  </w:style>
  <w:style w:type="paragraph" w:customStyle="1" w:styleId="NumPar2">
    <w:name w:val="NumPar 2"/>
    <w:basedOn w:val="Normalny"/>
    <w:next w:val="Text1"/>
    <w:qFormat/>
    <w:rsid w:val="00B35D0F"/>
    <w:pPr>
      <w:numPr>
        <w:ilvl w:val="1"/>
        <w:numId w:val="1"/>
      </w:numPr>
      <w:spacing w:before="120" w:line="240" w:lineRule="auto"/>
    </w:pPr>
    <w:rPr>
      <w:rFonts w:ascii="Times New Roman" w:hAnsi="Times New Roman"/>
      <w:lang w:eastAsia="en-GB"/>
    </w:rPr>
  </w:style>
  <w:style w:type="paragraph" w:customStyle="1" w:styleId="NumPar3">
    <w:name w:val="NumPar 3"/>
    <w:basedOn w:val="Normalny"/>
    <w:next w:val="Text1"/>
    <w:qFormat/>
    <w:rsid w:val="00B35D0F"/>
    <w:pPr>
      <w:numPr>
        <w:ilvl w:val="2"/>
        <w:numId w:val="1"/>
      </w:numPr>
      <w:spacing w:before="120" w:line="240" w:lineRule="auto"/>
    </w:pPr>
    <w:rPr>
      <w:rFonts w:ascii="Times New Roman" w:hAnsi="Times New Roman"/>
      <w:lang w:eastAsia="en-GB"/>
    </w:rPr>
  </w:style>
  <w:style w:type="paragraph" w:customStyle="1" w:styleId="NumPar4">
    <w:name w:val="NumPar 4"/>
    <w:basedOn w:val="Normalny"/>
    <w:next w:val="Text1"/>
    <w:qFormat/>
    <w:rsid w:val="00B35D0F"/>
    <w:pPr>
      <w:numPr>
        <w:ilvl w:val="3"/>
        <w:numId w:val="1"/>
      </w:numPr>
      <w:spacing w:before="120" w:line="240" w:lineRule="auto"/>
    </w:pPr>
    <w:rPr>
      <w:rFonts w:ascii="Times New Roman" w:hAnsi="Times New Roman"/>
      <w:lang w:eastAsia="en-GB"/>
    </w:rPr>
  </w:style>
  <w:style w:type="character" w:styleId="Pogrubienie">
    <w:name w:val="Strong"/>
    <w:uiPriority w:val="22"/>
    <w:qFormat/>
    <w:rsid w:val="00E639F1"/>
    <w:rPr>
      <w:b/>
      <w:bCs/>
    </w:rPr>
  </w:style>
  <w:style w:type="paragraph" w:styleId="NormalnyWeb">
    <w:name w:val="Normal (Web)"/>
    <w:basedOn w:val="Normalny"/>
    <w:uiPriority w:val="99"/>
    <w:unhideWhenUsed/>
    <w:qFormat/>
    <w:rsid w:val="00E639F1"/>
    <w:pPr>
      <w:spacing w:before="100" w:beforeAutospacing="1" w:after="100" w:afterAutospacing="1" w:line="240" w:lineRule="auto"/>
      <w:jc w:val="left"/>
    </w:pPr>
    <w:rPr>
      <w:rFonts w:ascii="Times New Roman" w:eastAsia="Times New Roman" w:hAnsi="Times New Roman"/>
      <w:sz w:val="24"/>
      <w:szCs w:val="24"/>
      <w:lang w:eastAsia="pl-PL"/>
    </w:rPr>
  </w:style>
  <w:style w:type="character" w:customStyle="1" w:styleId="lrzxr">
    <w:name w:val="lrzxr"/>
    <w:qFormat/>
    <w:rsid w:val="000D72BC"/>
  </w:style>
  <w:style w:type="character" w:styleId="Uwydatnienie">
    <w:name w:val="Emphasis"/>
    <w:uiPriority w:val="20"/>
    <w:qFormat/>
    <w:rsid w:val="000D72BC"/>
    <w:rPr>
      <w:i/>
      <w:iCs/>
    </w:rPr>
  </w:style>
  <w:style w:type="table" w:styleId="Tabela-Siatka">
    <w:name w:val="Table Grid"/>
    <w:basedOn w:val="Standardowy"/>
    <w:uiPriority w:val="39"/>
    <w:rsid w:val="00CE6F3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zapytanie">
    <w:name w:val="zapytanie"/>
    <w:uiPriority w:val="99"/>
    <w:qFormat/>
    <w:rsid w:val="00E74F7E"/>
    <w:pPr>
      <w:numPr>
        <w:numId w:val="2"/>
      </w:numPr>
    </w:pPr>
  </w:style>
  <w:style w:type="paragraph" w:customStyle="1" w:styleId="Akapitzlist1">
    <w:name w:val="Akapit z listą1"/>
    <w:basedOn w:val="Normalny"/>
    <w:uiPriority w:val="99"/>
    <w:rsid w:val="00A325BA"/>
    <w:pPr>
      <w:spacing w:after="200"/>
      <w:ind w:left="720"/>
      <w:jc w:val="left"/>
    </w:pPr>
    <w:rPr>
      <w:sz w:val="24"/>
      <w:lang w:eastAsia="ar-SA"/>
    </w:rPr>
  </w:style>
  <w:style w:type="character" w:customStyle="1" w:styleId="gray11px1">
    <w:name w:val="gray11px1"/>
    <w:rsid w:val="00A325BA"/>
    <w:rPr>
      <w:rFonts w:ascii="Tahoma" w:hAnsi="Tahoma" w:cs="Tahoma" w:hint="default"/>
      <w:b w:val="0"/>
      <w:bCs w:val="0"/>
      <w:i w:val="0"/>
      <w:iCs w:val="0"/>
      <w:color w:val="333333"/>
      <w:sz w:val="17"/>
      <w:szCs w:val="17"/>
    </w:rPr>
  </w:style>
  <w:style w:type="paragraph" w:styleId="Tekstpodstawowywcity">
    <w:name w:val="Body Text Indent"/>
    <w:basedOn w:val="Normalny"/>
    <w:link w:val="TekstpodstawowywcityZnak"/>
    <w:uiPriority w:val="99"/>
    <w:semiHidden/>
    <w:unhideWhenUsed/>
    <w:rsid w:val="00AE5647"/>
    <w:pPr>
      <w:ind w:left="283"/>
    </w:pPr>
  </w:style>
  <w:style w:type="character" w:customStyle="1" w:styleId="TekstpodstawowywcityZnak">
    <w:name w:val="Tekst podstawowy wcięty Znak"/>
    <w:link w:val="Tekstpodstawowywcity"/>
    <w:uiPriority w:val="99"/>
    <w:semiHidden/>
    <w:rsid w:val="00AE5647"/>
    <w:rPr>
      <w:rFonts w:ascii="Arial" w:hAnsi="Arial"/>
      <w:szCs w:val="22"/>
      <w:lang w:eastAsia="en-US"/>
    </w:rPr>
  </w:style>
  <w:style w:type="paragraph" w:customStyle="1" w:styleId="Tekstpodstawowy22">
    <w:name w:val="Tekst podstawowy 22"/>
    <w:basedOn w:val="Normalny"/>
    <w:rsid w:val="00AE5647"/>
    <w:pPr>
      <w:overflowPunct w:val="0"/>
      <w:autoSpaceDE w:val="0"/>
      <w:autoSpaceDN w:val="0"/>
      <w:adjustRightInd w:val="0"/>
      <w:spacing w:after="0" w:line="240" w:lineRule="auto"/>
      <w:jc w:val="left"/>
    </w:pPr>
    <w:rPr>
      <w:rFonts w:ascii="Times New Roman" w:eastAsia="Times New Roman" w:hAnsi="Times New Roman"/>
      <w:sz w:val="24"/>
      <w:szCs w:val="20"/>
      <w:lang w:eastAsia="pl-PL"/>
    </w:rPr>
  </w:style>
  <w:style w:type="paragraph" w:customStyle="1" w:styleId="Standard">
    <w:name w:val="Standard"/>
    <w:rsid w:val="0089046C"/>
    <w:pPr>
      <w:suppressAutoHyphens/>
      <w:autoSpaceDN w:val="0"/>
      <w:spacing w:after="160" w:line="247" w:lineRule="auto"/>
      <w:textAlignment w:val="baseline"/>
    </w:pPr>
    <w:rPr>
      <w:rFonts w:ascii="Calibri" w:eastAsia="SimSun" w:hAnsi="Calibri" w:cs="Tahoma"/>
      <w:kern w:val="3"/>
      <w:sz w:val="22"/>
      <w:szCs w:val="22"/>
      <w:lang w:eastAsia="en-US"/>
    </w:rPr>
  </w:style>
  <w:style w:type="numbering" w:customStyle="1" w:styleId="WWNum64">
    <w:name w:val="WWNum64"/>
    <w:basedOn w:val="Bezlisty"/>
    <w:rsid w:val="0089046C"/>
    <w:pPr>
      <w:numPr>
        <w:numId w:val="3"/>
      </w:numPr>
    </w:pPr>
  </w:style>
  <w:style w:type="numbering" w:customStyle="1" w:styleId="WWNum65">
    <w:name w:val="WWNum65"/>
    <w:basedOn w:val="Bezlisty"/>
    <w:rsid w:val="0089046C"/>
    <w:pPr>
      <w:numPr>
        <w:numId w:val="38"/>
      </w:numPr>
    </w:pPr>
  </w:style>
  <w:style w:type="numbering" w:customStyle="1" w:styleId="WWNum66">
    <w:name w:val="WWNum66"/>
    <w:basedOn w:val="Bezlisty"/>
    <w:rsid w:val="0089046C"/>
    <w:pPr>
      <w:numPr>
        <w:numId w:val="36"/>
      </w:numPr>
    </w:pPr>
  </w:style>
  <w:style w:type="numbering" w:customStyle="1" w:styleId="WWNum67">
    <w:name w:val="WWNum67"/>
    <w:basedOn w:val="Bezlisty"/>
    <w:rsid w:val="0089046C"/>
    <w:pPr>
      <w:numPr>
        <w:numId w:val="6"/>
      </w:numPr>
    </w:pPr>
  </w:style>
  <w:style w:type="numbering" w:customStyle="1" w:styleId="WWNum69">
    <w:name w:val="WWNum69"/>
    <w:basedOn w:val="Bezlisty"/>
    <w:rsid w:val="0089046C"/>
    <w:pPr>
      <w:numPr>
        <w:numId w:val="7"/>
      </w:numPr>
    </w:pPr>
  </w:style>
  <w:style w:type="numbering" w:customStyle="1" w:styleId="WWNum71">
    <w:name w:val="WWNum71"/>
    <w:basedOn w:val="Bezlisty"/>
    <w:rsid w:val="0089046C"/>
    <w:pPr>
      <w:numPr>
        <w:numId w:val="8"/>
      </w:numPr>
    </w:pPr>
  </w:style>
  <w:style w:type="numbering" w:customStyle="1" w:styleId="WWNum72">
    <w:name w:val="WWNum72"/>
    <w:basedOn w:val="Bezlisty"/>
    <w:rsid w:val="0089046C"/>
    <w:pPr>
      <w:numPr>
        <w:numId w:val="9"/>
      </w:numPr>
    </w:pPr>
  </w:style>
  <w:style w:type="numbering" w:customStyle="1" w:styleId="WWNum74">
    <w:name w:val="WWNum74"/>
    <w:basedOn w:val="Bezlisty"/>
    <w:rsid w:val="0089046C"/>
    <w:pPr>
      <w:numPr>
        <w:numId w:val="10"/>
      </w:numPr>
    </w:pPr>
  </w:style>
  <w:style w:type="numbering" w:customStyle="1" w:styleId="WWNum68">
    <w:name w:val="WWNum68"/>
    <w:basedOn w:val="Bezlisty"/>
    <w:rsid w:val="00E8288E"/>
    <w:pPr>
      <w:numPr>
        <w:numId w:val="34"/>
      </w:numPr>
    </w:pPr>
  </w:style>
  <w:style w:type="numbering" w:customStyle="1" w:styleId="WWNum70">
    <w:name w:val="WWNum70"/>
    <w:basedOn w:val="Bezlisty"/>
    <w:rsid w:val="00E8288E"/>
    <w:pPr>
      <w:numPr>
        <w:numId w:val="35"/>
      </w:numPr>
    </w:pPr>
  </w:style>
  <w:style w:type="numbering" w:customStyle="1" w:styleId="WWNum73">
    <w:name w:val="WWNum73"/>
    <w:basedOn w:val="Bezlisty"/>
    <w:rsid w:val="00E8288E"/>
    <w:pPr>
      <w:numPr>
        <w:numId w:val="37"/>
      </w:numPr>
    </w:pPr>
  </w:style>
  <w:style w:type="paragraph" w:styleId="Legenda">
    <w:name w:val="caption"/>
    <w:basedOn w:val="Normalny"/>
    <w:next w:val="Normalny"/>
    <w:qFormat/>
    <w:rsid w:val="00912383"/>
    <w:pPr>
      <w:spacing w:after="0" w:line="240" w:lineRule="auto"/>
      <w:jc w:val="left"/>
    </w:pPr>
    <w:rPr>
      <w:rFonts w:ascii="Courier New" w:eastAsia="Times New Roman" w:hAnsi="Courier New"/>
      <w:b/>
      <w:sz w:val="24"/>
      <w:szCs w:val="20"/>
      <w:lang w:eastAsia="pl-PL"/>
    </w:rPr>
  </w:style>
  <w:style w:type="paragraph" w:customStyle="1" w:styleId="Default">
    <w:name w:val="Default"/>
    <w:rsid w:val="006D74E1"/>
    <w:pPr>
      <w:autoSpaceDE w:val="0"/>
      <w:autoSpaceDN w:val="0"/>
      <w:adjustRightInd w:val="0"/>
    </w:pPr>
    <w:rPr>
      <w:rFonts w:ascii="Arial" w:hAnsi="Arial" w:cs="Arial"/>
      <w:color w:val="000000"/>
      <w:sz w:val="24"/>
      <w:szCs w:val="24"/>
    </w:rPr>
  </w:style>
  <w:style w:type="paragraph" w:styleId="Podtytu">
    <w:name w:val="Subtitle"/>
    <w:basedOn w:val="Normalny"/>
    <w:link w:val="PodtytuZnak"/>
    <w:qFormat/>
    <w:rsid w:val="000E4674"/>
    <w:pPr>
      <w:tabs>
        <w:tab w:val="center" w:pos="4253"/>
      </w:tabs>
      <w:suppressAutoHyphens/>
      <w:spacing w:after="0" w:line="240" w:lineRule="auto"/>
      <w:jc w:val="center"/>
    </w:pPr>
    <w:rPr>
      <w:rFonts w:ascii="Times New Roman" w:eastAsia="Times New Roman" w:hAnsi="Times New Roman"/>
      <w:b/>
      <w:bCs/>
      <w:sz w:val="24"/>
      <w:szCs w:val="24"/>
      <w:lang w:eastAsia="pl-PL"/>
    </w:rPr>
  </w:style>
  <w:style w:type="character" w:customStyle="1" w:styleId="PodtytuZnak">
    <w:name w:val="Podtytuł Znak"/>
    <w:link w:val="Podtytu"/>
    <w:rsid w:val="000E4674"/>
    <w:rPr>
      <w:rFonts w:ascii="Times New Roman" w:eastAsia="Times New Roman" w:hAnsi="Times New Roman"/>
      <w:b/>
      <w:bCs/>
      <w:sz w:val="24"/>
      <w:szCs w:val="24"/>
    </w:rPr>
  </w:style>
  <w:style w:type="character" w:customStyle="1" w:styleId="AkapitzlistZnak">
    <w:name w:val="Akapit z listą Znak"/>
    <w:aliases w:val="Preambuła Znak,Numerowanie Znak,Akapit z listą BS Znak,L1 Znak,Akapit z listą5 Znak,Bulleted list Znak,Odstavec Znak,Podsis rysunku Znak,T_SZ_List Paragraph Znak,sw tekst Znak,CW_Lista Znak"/>
    <w:link w:val="Akapitzlist"/>
    <w:uiPriority w:val="34"/>
    <w:qFormat/>
    <w:locked/>
    <w:rsid w:val="000D6003"/>
    <w:rPr>
      <w:rFonts w:ascii="Times New Roman" w:eastAsia="Times New Roman" w:hAnsi="Times New Roman"/>
      <w:kern w:val="32"/>
      <w:szCs w:val="24"/>
    </w:rPr>
  </w:style>
  <w:style w:type="paragraph" w:customStyle="1" w:styleId="BodyText21">
    <w:name w:val="Body Text 21"/>
    <w:basedOn w:val="Normalny"/>
    <w:rsid w:val="000D6003"/>
    <w:pPr>
      <w:widowControl w:val="0"/>
      <w:overflowPunct w:val="0"/>
      <w:autoSpaceDE w:val="0"/>
      <w:autoSpaceDN w:val="0"/>
      <w:adjustRightInd w:val="0"/>
      <w:spacing w:line="240" w:lineRule="auto"/>
      <w:textAlignment w:val="baseline"/>
    </w:pPr>
    <w:rPr>
      <w:rFonts w:ascii="Times New Roman" w:eastAsia="Times New Roman" w:hAnsi="Times New Roman"/>
      <w:sz w:val="24"/>
      <w:szCs w:val="20"/>
      <w:lang w:eastAsia="pl-PL"/>
    </w:rPr>
  </w:style>
  <w:style w:type="character" w:customStyle="1" w:styleId="czeinternetowe">
    <w:name w:val="Łącze internetowe"/>
    <w:unhideWhenUsed/>
    <w:rsid w:val="00B13DB6"/>
    <w:rPr>
      <w:color w:val="0000FF"/>
      <w:u w:val="single"/>
    </w:rPr>
  </w:style>
  <w:style w:type="character" w:customStyle="1" w:styleId="Wyrnienie">
    <w:name w:val="Wyróżnienie"/>
    <w:uiPriority w:val="20"/>
    <w:qFormat/>
    <w:rsid w:val="00B13DB6"/>
    <w:rPr>
      <w:i/>
      <w:iCs/>
    </w:rPr>
  </w:style>
  <w:style w:type="character" w:customStyle="1" w:styleId="WW8Num39z0">
    <w:name w:val="WW8Num39z0"/>
    <w:qFormat/>
    <w:rsid w:val="00B13DB6"/>
    <w:rPr>
      <w:rFonts w:ascii="Arial" w:hAnsi="Arial" w:cs="Arial"/>
      <w:b w:val="0"/>
      <w:sz w:val="20"/>
      <w:szCs w:val="20"/>
    </w:rPr>
  </w:style>
  <w:style w:type="character" w:customStyle="1" w:styleId="WW8Num39z1">
    <w:name w:val="WW8Num39z1"/>
    <w:qFormat/>
    <w:rsid w:val="00B13DB6"/>
    <w:rPr>
      <w:rFonts w:ascii="Arial" w:hAnsi="Arial" w:cs="Arial"/>
      <w:sz w:val="20"/>
    </w:rPr>
  </w:style>
  <w:style w:type="character" w:customStyle="1" w:styleId="WW8Num39z2">
    <w:name w:val="WW8Num39z2"/>
    <w:qFormat/>
    <w:rsid w:val="00B13DB6"/>
    <w:rPr>
      <w:sz w:val="20"/>
    </w:rPr>
  </w:style>
  <w:style w:type="character" w:customStyle="1" w:styleId="WW8Num39z3">
    <w:name w:val="WW8Num39z3"/>
    <w:qFormat/>
    <w:rsid w:val="00B13DB6"/>
  </w:style>
  <w:style w:type="character" w:customStyle="1" w:styleId="WW8Num3z0">
    <w:name w:val="WW8Num3z0"/>
    <w:qFormat/>
    <w:rsid w:val="00B13DB6"/>
    <w:rPr>
      <w:rFonts w:ascii="Arial" w:hAnsi="Arial" w:cs="Arial"/>
      <w:b/>
      <w:bCs/>
      <w:i/>
      <w:sz w:val="22"/>
      <w:szCs w:val="18"/>
      <w:lang w:eastAsia="ar-SA"/>
    </w:rPr>
  </w:style>
  <w:style w:type="character" w:customStyle="1" w:styleId="WW8Num3z3">
    <w:name w:val="WW8Num3z3"/>
    <w:qFormat/>
    <w:rsid w:val="00B13DB6"/>
  </w:style>
  <w:style w:type="character" w:customStyle="1" w:styleId="WW8Num3z4">
    <w:name w:val="WW8Num3z4"/>
    <w:qFormat/>
    <w:rsid w:val="00B13DB6"/>
  </w:style>
  <w:style w:type="character" w:customStyle="1" w:styleId="WW8Num3z5">
    <w:name w:val="WW8Num3z5"/>
    <w:qFormat/>
    <w:rsid w:val="00B13DB6"/>
  </w:style>
  <w:style w:type="character" w:customStyle="1" w:styleId="WW8Num3z6">
    <w:name w:val="WW8Num3z6"/>
    <w:qFormat/>
    <w:rsid w:val="00B13DB6"/>
  </w:style>
  <w:style w:type="character" w:customStyle="1" w:styleId="WW8Num3z7">
    <w:name w:val="WW8Num3z7"/>
    <w:qFormat/>
    <w:rsid w:val="00B13DB6"/>
  </w:style>
  <w:style w:type="character" w:customStyle="1" w:styleId="WW8Num3z8">
    <w:name w:val="WW8Num3z8"/>
    <w:qFormat/>
    <w:rsid w:val="00B13DB6"/>
  </w:style>
  <w:style w:type="character" w:customStyle="1" w:styleId="Znakinumeracji">
    <w:name w:val="Znaki numeracji"/>
    <w:qFormat/>
    <w:rsid w:val="00B13DB6"/>
  </w:style>
  <w:style w:type="paragraph" w:styleId="Lista">
    <w:name w:val="List"/>
    <w:basedOn w:val="Tekstpodstawowy"/>
    <w:rsid w:val="00B13DB6"/>
    <w:pPr>
      <w:suppressAutoHyphens/>
    </w:pPr>
    <w:rPr>
      <w:rFonts w:cs="Arial"/>
    </w:rPr>
  </w:style>
  <w:style w:type="paragraph" w:customStyle="1" w:styleId="Indeks">
    <w:name w:val="Indeks"/>
    <w:basedOn w:val="Normalny"/>
    <w:qFormat/>
    <w:rsid w:val="00B13DB6"/>
    <w:pPr>
      <w:suppressLineNumbers/>
      <w:suppressAutoHyphens/>
    </w:pPr>
    <w:rPr>
      <w:rFonts w:cs="Arial"/>
    </w:rPr>
  </w:style>
  <w:style w:type="paragraph" w:customStyle="1" w:styleId="Gwkaistopka">
    <w:name w:val="Główka i stopka"/>
    <w:basedOn w:val="Normalny"/>
    <w:qFormat/>
    <w:rsid w:val="00B13DB6"/>
    <w:pPr>
      <w:suppressAutoHyphens/>
    </w:pPr>
  </w:style>
  <w:style w:type="paragraph" w:customStyle="1" w:styleId="Tekstpodstawowy210">
    <w:name w:val="Tekst podstawowy 21"/>
    <w:basedOn w:val="Normalny"/>
    <w:qFormat/>
    <w:rsid w:val="00B13DB6"/>
    <w:pPr>
      <w:widowControl w:val="0"/>
      <w:suppressAutoHyphens/>
      <w:spacing w:after="0" w:line="240" w:lineRule="auto"/>
    </w:pPr>
    <w:rPr>
      <w:rFonts w:ascii="Times New Roman" w:eastAsia="Times New Roman" w:hAnsi="Times New Roman"/>
      <w:kern w:val="2"/>
      <w:szCs w:val="20"/>
      <w:lang w:eastAsia="pl-PL"/>
    </w:rPr>
  </w:style>
  <w:style w:type="paragraph" w:customStyle="1" w:styleId="Zawartoramki">
    <w:name w:val="Zawartość ramki"/>
    <w:basedOn w:val="Normalny"/>
    <w:qFormat/>
    <w:rsid w:val="00B13DB6"/>
    <w:pPr>
      <w:suppressAutoHyphens/>
    </w:pPr>
  </w:style>
  <w:style w:type="paragraph" w:customStyle="1" w:styleId="Zawartotabeli">
    <w:name w:val="Zawartość tabeli"/>
    <w:basedOn w:val="Normalny"/>
    <w:qFormat/>
    <w:rsid w:val="00B13DB6"/>
    <w:pPr>
      <w:widowControl w:val="0"/>
      <w:suppressLineNumbers/>
      <w:suppressAutoHyphens/>
    </w:pPr>
  </w:style>
  <w:style w:type="paragraph" w:customStyle="1" w:styleId="Nagwektabeli">
    <w:name w:val="Nagłówek tabeli"/>
    <w:basedOn w:val="Zawartotabeli"/>
    <w:qFormat/>
    <w:rsid w:val="00B13DB6"/>
    <w:pPr>
      <w:jc w:val="center"/>
    </w:pPr>
    <w:rPr>
      <w:b/>
      <w:bCs/>
    </w:rPr>
  </w:style>
  <w:style w:type="numbering" w:customStyle="1" w:styleId="WW8Num39">
    <w:name w:val="WW8Num39"/>
    <w:qFormat/>
    <w:rsid w:val="00B13DB6"/>
  </w:style>
  <w:style w:type="numbering" w:customStyle="1" w:styleId="WW8Num3">
    <w:name w:val="WW8Num3"/>
    <w:qFormat/>
    <w:rsid w:val="00B13DB6"/>
  </w:style>
  <w:style w:type="paragraph" w:styleId="Tekstprzypisukocowego">
    <w:name w:val="endnote text"/>
    <w:basedOn w:val="Normalny"/>
    <w:link w:val="TekstprzypisukocowegoZnak"/>
    <w:uiPriority w:val="99"/>
    <w:semiHidden/>
    <w:unhideWhenUsed/>
    <w:rsid w:val="00A30EEB"/>
    <w:rPr>
      <w:szCs w:val="20"/>
    </w:rPr>
  </w:style>
  <w:style w:type="character" w:customStyle="1" w:styleId="TekstprzypisukocowegoZnak">
    <w:name w:val="Tekst przypisu końcowego Znak"/>
    <w:link w:val="Tekstprzypisukocowego"/>
    <w:uiPriority w:val="99"/>
    <w:semiHidden/>
    <w:rsid w:val="00A30EEB"/>
    <w:rPr>
      <w:rFonts w:ascii="Arial" w:hAnsi="Arial"/>
      <w:lang w:eastAsia="en-US"/>
    </w:rPr>
  </w:style>
  <w:style w:type="character" w:styleId="Odwoanieprzypisukocowego">
    <w:name w:val="endnote reference"/>
    <w:uiPriority w:val="99"/>
    <w:semiHidden/>
    <w:unhideWhenUsed/>
    <w:rsid w:val="00A30EEB"/>
    <w:rPr>
      <w:vertAlign w:val="superscript"/>
    </w:rPr>
  </w:style>
  <w:style w:type="character" w:customStyle="1" w:styleId="WW8Num35z0">
    <w:name w:val="WW8Num35z0"/>
    <w:qFormat/>
    <w:rsid w:val="00FB710C"/>
    <w:rPr>
      <w:rFonts w:ascii="Arial" w:hAnsi="Arial" w:cs="Arial"/>
      <w:b w:val="0"/>
      <w:bCs/>
      <w:i/>
      <w:szCs w:val="18"/>
      <w:lang w:eastAsia="ar-SA"/>
    </w:rPr>
  </w:style>
  <w:style w:type="character" w:customStyle="1" w:styleId="WW8Num35z1">
    <w:name w:val="WW8Num35z1"/>
    <w:qFormat/>
    <w:rsid w:val="00FB710C"/>
    <w:rPr>
      <w:rFonts w:cs="Arial"/>
      <w:szCs w:val="18"/>
    </w:rPr>
  </w:style>
  <w:style w:type="character" w:customStyle="1" w:styleId="WW8Num35z3">
    <w:name w:val="WW8Num35z3"/>
    <w:qFormat/>
    <w:rsid w:val="00FB710C"/>
  </w:style>
  <w:style w:type="character" w:customStyle="1" w:styleId="WW8Num35z4">
    <w:name w:val="WW8Num35z4"/>
    <w:qFormat/>
    <w:rsid w:val="00FB710C"/>
  </w:style>
  <w:style w:type="character" w:customStyle="1" w:styleId="WW8Num35z5">
    <w:name w:val="WW8Num35z5"/>
    <w:qFormat/>
    <w:rsid w:val="00FB710C"/>
  </w:style>
  <w:style w:type="character" w:customStyle="1" w:styleId="WW8Num35z6">
    <w:name w:val="WW8Num35z6"/>
    <w:qFormat/>
    <w:rsid w:val="00FB710C"/>
  </w:style>
  <w:style w:type="character" w:customStyle="1" w:styleId="WW8Num35z7">
    <w:name w:val="WW8Num35z7"/>
    <w:qFormat/>
    <w:rsid w:val="00FB710C"/>
  </w:style>
  <w:style w:type="character" w:customStyle="1" w:styleId="WW8Num35z8">
    <w:name w:val="WW8Num35z8"/>
    <w:qFormat/>
    <w:rsid w:val="00FB710C"/>
  </w:style>
  <w:style w:type="character" w:customStyle="1" w:styleId="WW8Num46z0">
    <w:name w:val="WW8Num46z0"/>
    <w:qFormat/>
    <w:rsid w:val="00FB710C"/>
    <w:rPr>
      <w:rFonts w:cs="Arial"/>
      <w:b w:val="0"/>
      <w:sz w:val="20"/>
      <w:szCs w:val="20"/>
    </w:rPr>
  </w:style>
  <w:style w:type="character" w:customStyle="1" w:styleId="WW8Num46z1">
    <w:name w:val="WW8Num46z1"/>
    <w:qFormat/>
    <w:rsid w:val="00FB710C"/>
    <w:rPr>
      <w:rFonts w:ascii="Arial" w:hAnsi="Arial" w:cs="Arial"/>
      <w:sz w:val="20"/>
    </w:rPr>
  </w:style>
  <w:style w:type="character" w:customStyle="1" w:styleId="WW8Num46z2">
    <w:name w:val="WW8Num46z2"/>
    <w:qFormat/>
    <w:rsid w:val="00FB710C"/>
    <w:rPr>
      <w:sz w:val="20"/>
    </w:rPr>
  </w:style>
  <w:style w:type="character" w:customStyle="1" w:styleId="WW8Num46z3">
    <w:name w:val="WW8Num46z3"/>
    <w:qFormat/>
    <w:rsid w:val="00FB710C"/>
  </w:style>
  <w:style w:type="character" w:customStyle="1" w:styleId="WW8Num46z4">
    <w:name w:val="WW8Num46z4"/>
    <w:qFormat/>
    <w:rsid w:val="00FB710C"/>
  </w:style>
  <w:style w:type="character" w:customStyle="1" w:styleId="WW8Num46z5">
    <w:name w:val="WW8Num46z5"/>
    <w:qFormat/>
    <w:rsid w:val="00FB710C"/>
  </w:style>
  <w:style w:type="character" w:customStyle="1" w:styleId="WW8Num46z6">
    <w:name w:val="WW8Num46z6"/>
    <w:qFormat/>
    <w:rsid w:val="00FB710C"/>
    <w:rPr>
      <w:b w:val="0"/>
      <w:bCs w:val="0"/>
    </w:rPr>
  </w:style>
  <w:style w:type="character" w:customStyle="1" w:styleId="WW8Num46z7">
    <w:name w:val="WW8Num46z7"/>
    <w:qFormat/>
    <w:rsid w:val="00FB710C"/>
  </w:style>
  <w:style w:type="character" w:customStyle="1" w:styleId="WW8Num46z8">
    <w:name w:val="WW8Num46z8"/>
    <w:qFormat/>
    <w:rsid w:val="00FB710C"/>
  </w:style>
  <w:style w:type="character" w:customStyle="1" w:styleId="WW8Num32z0">
    <w:name w:val="WW8Num32z0"/>
    <w:qFormat/>
    <w:rsid w:val="00FB710C"/>
    <w:rPr>
      <w:rFonts w:cs="Arial"/>
      <w:b w:val="0"/>
      <w:szCs w:val="20"/>
    </w:rPr>
  </w:style>
  <w:style w:type="character" w:customStyle="1" w:styleId="WW8Num32z1">
    <w:name w:val="WW8Num32z1"/>
    <w:qFormat/>
    <w:rsid w:val="00FB710C"/>
  </w:style>
  <w:style w:type="character" w:customStyle="1" w:styleId="WW8Num32z2">
    <w:name w:val="WW8Num32z2"/>
    <w:qFormat/>
    <w:rsid w:val="00FB710C"/>
  </w:style>
  <w:style w:type="character" w:customStyle="1" w:styleId="WW8Num32z3">
    <w:name w:val="WW8Num32z3"/>
    <w:qFormat/>
    <w:rsid w:val="00FB710C"/>
  </w:style>
  <w:style w:type="character" w:customStyle="1" w:styleId="WW8Num32z4">
    <w:name w:val="WW8Num32z4"/>
    <w:qFormat/>
    <w:rsid w:val="00FB710C"/>
  </w:style>
  <w:style w:type="character" w:customStyle="1" w:styleId="WW8Num32z5">
    <w:name w:val="WW8Num32z5"/>
    <w:qFormat/>
    <w:rsid w:val="00FB710C"/>
  </w:style>
  <w:style w:type="character" w:customStyle="1" w:styleId="WW8Num32z6">
    <w:name w:val="WW8Num32z6"/>
    <w:qFormat/>
    <w:rsid w:val="00FB710C"/>
  </w:style>
  <w:style w:type="character" w:customStyle="1" w:styleId="WW8Num32z7">
    <w:name w:val="WW8Num32z7"/>
    <w:qFormat/>
    <w:rsid w:val="00FB710C"/>
  </w:style>
  <w:style w:type="character" w:customStyle="1" w:styleId="WW8Num32z8">
    <w:name w:val="WW8Num32z8"/>
    <w:qFormat/>
    <w:rsid w:val="00FB710C"/>
  </w:style>
  <w:style w:type="character" w:customStyle="1" w:styleId="WW-czeinternetowe">
    <w:name w:val="WW-Łącze internetowe"/>
    <w:qFormat/>
    <w:rsid w:val="00FB710C"/>
    <w:rPr>
      <w:color w:val="0000FF"/>
      <w:u w:val="single"/>
    </w:rPr>
  </w:style>
  <w:style w:type="numbering" w:customStyle="1" w:styleId="WW8Num35">
    <w:name w:val="WW8Num35"/>
    <w:qFormat/>
    <w:rsid w:val="00FB710C"/>
  </w:style>
  <w:style w:type="numbering" w:customStyle="1" w:styleId="WW8Num46">
    <w:name w:val="WW8Num46"/>
    <w:qFormat/>
    <w:rsid w:val="00FB710C"/>
  </w:style>
  <w:style w:type="numbering" w:customStyle="1" w:styleId="WW8Num32">
    <w:name w:val="WW8Num32"/>
    <w:qFormat/>
    <w:rsid w:val="00FB710C"/>
  </w:style>
  <w:style w:type="character" w:styleId="Nierozpoznanawzmianka">
    <w:name w:val="Unresolved Mention"/>
    <w:uiPriority w:val="99"/>
    <w:semiHidden/>
    <w:unhideWhenUsed/>
    <w:rsid w:val="009C205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9546616">
      <w:bodyDiv w:val="1"/>
      <w:marLeft w:val="0"/>
      <w:marRight w:val="0"/>
      <w:marTop w:val="0"/>
      <w:marBottom w:val="0"/>
      <w:divBdr>
        <w:top w:val="none" w:sz="0" w:space="0" w:color="auto"/>
        <w:left w:val="none" w:sz="0" w:space="0" w:color="auto"/>
        <w:bottom w:val="none" w:sz="0" w:space="0" w:color="auto"/>
        <w:right w:val="none" w:sz="0" w:space="0" w:color="auto"/>
      </w:divBdr>
    </w:div>
    <w:div w:id="636033028">
      <w:bodyDiv w:val="1"/>
      <w:marLeft w:val="0"/>
      <w:marRight w:val="0"/>
      <w:marTop w:val="0"/>
      <w:marBottom w:val="0"/>
      <w:divBdr>
        <w:top w:val="none" w:sz="0" w:space="0" w:color="auto"/>
        <w:left w:val="none" w:sz="0" w:space="0" w:color="auto"/>
        <w:bottom w:val="none" w:sz="0" w:space="0" w:color="auto"/>
        <w:right w:val="none" w:sz="0" w:space="0" w:color="auto"/>
      </w:divBdr>
    </w:div>
    <w:div w:id="708187719">
      <w:bodyDiv w:val="1"/>
      <w:marLeft w:val="0"/>
      <w:marRight w:val="0"/>
      <w:marTop w:val="0"/>
      <w:marBottom w:val="0"/>
      <w:divBdr>
        <w:top w:val="none" w:sz="0" w:space="0" w:color="auto"/>
        <w:left w:val="none" w:sz="0" w:space="0" w:color="auto"/>
        <w:bottom w:val="none" w:sz="0" w:space="0" w:color="auto"/>
        <w:right w:val="none" w:sz="0" w:space="0" w:color="auto"/>
      </w:divBdr>
    </w:div>
    <w:div w:id="972561621">
      <w:bodyDiv w:val="1"/>
      <w:marLeft w:val="0"/>
      <w:marRight w:val="0"/>
      <w:marTop w:val="0"/>
      <w:marBottom w:val="0"/>
      <w:divBdr>
        <w:top w:val="none" w:sz="0" w:space="0" w:color="auto"/>
        <w:left w:val="none" w:sz="0" w:space="0" w:color="auto"/>
        <w:bottom w:val="none" w:sz="0" w:space="0" w:color="auto"/>
        <w:right w:val="none" w:sz="0" w:space="0" w:color="auto"/>
      </w:divBdr>
    </w:div>
    <w:div w:id="984433327">
      <w:bodyDiv w:val="1"/>
      <w:marLeft w:val="0"/>
      <w:marRight w:val="0"/>
      <w:marTop w:val="0"/>
      <w:marBottom w:val="0"/>
      <w:divBdr>
        <w:top w:val="none" w:sz="0" w:space="0" w:color="auto"/>
        <w:left w:val="none" w:sz="0" w:space="0" w:color="auto"/>
        <w:bottom w:val="none" w:sz="0" w:space="0" w:color="auto"/>
        <w:right w:val="none" w:sz="0" w:space="0" w:color="auto"/>
      </w:divBdr>
    </w:div>
    <w:div w:id="1353068759">
      <w:bodyDiv w:val="1"/>
      <w:marLeft w:val="0"/>
      <w:marRight w:val="0"/>
      <w:marTop w:val="0"/>
      <w:marBottom w:val="0"/>
      <w:divBdr>
        <w:top w:val="none" w:sz="0" w:space="0" w:color="auto"/>
        <w:left w:val="none" w:sz="0" w:space="0" w:color="auto"/>
        <w:bottom w:val="none" w:sz="0" w:space="0" w:color="auto"/>
        <w:right w:val="none" w:sz="0" w:space="0" w:color="auto"/>
      </w:divBdr>
    </w:div>
    <w:div w:id="1415125329">
      <w:bodyDiv w:val="1"/>
      <w:marLeft w:val="0"/>
      <w:marRight w:val="0"/>
      <w:marTop w:val="0"/>
      <w:marBottom w:val="0"/>
      <w:divBdr>
        <w:top w:val="none" w:sz="0" w:space="0" w:color="auto"/>
        <w:left w:val="none" w:sz="0" w:space="0" w:color="auto"/>
        <w:bottom w:val="none" w:sz="0" w:space="0" w:color="auto"/>
        <w:right w:val="none" w:sz="0" w:space="0" w:color="auto"/>
      </w:divBdr>
    </w:div>
    <w:div w:id="1470250296">
      <w:bodyDiv w:val="1"/>
      <w:marLeft w:val="0"/>
      <w:marRight w:val="0"/>
      <w:marTop w:val="0"/>
      <w:marBottom w:val="0"/>
      <w:divBdr>
        <w:top w:val="none" w:sz="0" w:space="0" w:color="auto"/>
        <w:left w:val="none" w:sz="0" w:space="0" w:color="auto"/>
        <w:bottom w:val="none" w:sz="0" w:space="0" w:color="auto"/>
        <w:right w:val="none" w:sz="0" w:space="0" w:color="auto"/>
      </w:divBdr>
    </w:div>
    <w:div w:id="1623490241">
      <w:bodyDiv w:val="1"/>
      <w:marLeft w:val="0"/>
      <w:marRight w:val="0"/>
      <w:marTop w:val="0"/>
      <w:marBottom w:val="0"/>
      <w:divBdr>
        <w:top w:val="none" w:sz="0" w:space="0" w:color="auto"/>
        <w:left w:val="none" w:sz="0" w:space="0" w:color="auto"/>
        <w:bottom w:val="none" w:sz="0" w:space="0" w:color="auto"/>
        <w:right w:val="none" w:sz="0" w:space="0" w:color="auto"/>
      </w:divBdr>
    </w:div>
    <w:div w:id="19649921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yperlink" Target="mailto:iodo@dpsgarbarska.radom.p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mailto:sekretariat@mcuw.radom.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2049610-1AF5-42FC-8089-051ED89A06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7</Pages>
  <Words>2015</Words>
  <Characters>12096</Characters>
  <Application>Microsoft Office Word</Application>
  <DocSecurity>0</DocSecurity>
  <Lines>100</Lines>
  <Paragraphs>28</Paragraphs>
  <ScaleCrop>false</ScaleCrop>
  <HeadingPairs>
    <vt:vector size="2" baseType="variant">
      <vt:variant>
        <vt:lpstr>Tytuł</vt:lpstr>
      </vt:variant>
      <vt:variant>
        <vt:i4>1</vt:i4>
      </vt:variant>
    </vt:vector>
  </HeadingPairs>
  <TitlesOfParts>
    <vt:vector size="1" baseType="lpstr">
      <vt:lpstr>Radom, dn</vt:lpstr>
    </vt:vector>
  </TitlesOfParts>
  <Company/>
  <LinksUpToDate>false</LinksUpToDate>
  <CharactersWithSpaces>14083</CharactersWithSpaces>
  <SharedDoc>false</SharedDoc>
  <HLinks>
    <vt:vector size="18" baseType="variant">
      <vt:variant>
        <vt:i4>3276873</vt:i4>
      </vt:variant>
      <vt:variant>
        <vt:i4>3</vt:i4>
      </vt:variant>
      <vt:variant>
        <vt:i4>0</vt:i4>
      </vt:variant>
      <vt:variant>
        <vt:i4>5</vt:i4>
      </vt:variant>
      <vt:variant>
        <vt:lpwstr>mailto:iodo@dpsgarbarska.radom.pl</vt:lpwstr>
      </vt:variant>
      <vt:variant>
        <vt:lpwstr/>
      </vt:variant>
      <vt:variant>
        <vt:i4>3276873</vt:i4>
      </vt:variant>
      <vt:variant>
        <vt:i4>0</vt:i4>
      </vt:variant>
      <vt:variant>
        <vt:i4>0</vt:i4>
      </vt:variant>
      <vt:variant>
        <vt:i4>5</vt:i4>
      </vt:variant>
      <vt:variant>
        <vt:lpwstr>mailto:iodo@dpsgarbarska.radom.pl</vt:lpwstr>
      </vt:variant>
      <vt:variant>
        <vt:lpwstr/>
      </vt:variant>
      <vt:variant>
        <vt:i4>1638501</vt:i4>
      </vt:variant>
      <vt:variant>
        <vt:i4>3</vt:i4>
      </vt:variant>
      <vt:variant>
        <vt:i4>0</vt:i4>
      </vt:variant>
      <vt:variant>
        <vt:i4>5</vt:i4>
      </vt:variant>
      <vt:variant>
        <vt:lpwstr>mailto:sekretariat@mcuw.radom.pl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Formularz ofertowy DZP.271.1.86.2025</dc:title>
  <dc:subject/>
  <dc:creator>Ja</dc:creator>
  <cp:keywords/>
  <cp:lastModifiedBy>Paweł</cp:lastModifiedBy>
  <cp:revision>2</cp:revision>
  <cp:lastPrinted>2025-12-02T09:06:00Z</cp:lastPrinted>
  <dcterms:created xsi:type="dcterms:W3CDTF">2025-12-02T11:55:00Z</dcterms:created>
  <dcterms:modified xsi:type="dcterms:W3CDTF">2025-12-02T11:55:00Z</dcterms:modified>
</cp:coreProperties>
</file>